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BBF" w:rsidRDefault="00927BBF" w:rsidP="00927BBF">
      <w:pPr>
        <w:jc w:val="center"/>
      </w:pPr>
      <w:r>
        <w:rPr>
          <w:sz w:val="28"/>
          <w:szCs w:val="28"/>
        </w:rPr>
        <w:t>Министерство здравоохранения Омской области</w:t>
      </w:r>
      <w:r>
        <w:br/>
        <w:t>БЮДЖЕТНОЕ ПРОФЕССИОНАЛЬНОЕ ОБРАЗОВАТЕЛЬНОЕ</w:t>
      </w:r>
    </w:p>
    <w:p w:rsidR="00927BBF" w:rsidRDefault="00927BBF" w:rsidP="00927BBF">
      <w:pPr>
        <w:jc w:val="center"/>
      </w:pPr>
      <w:r>
        <w:t xml:space="preserve"> УЧРЕЖДЕНИЕ ОМСКОЙ ОБЛАСТИ </w:t>
      </w:r>
    </w:p>
    <w:p w:rsidR="00927BBF" w:rsidRDefault="00927BBF" w:rsidP="00927BBF">
      <w:pPr>
        <w:jc w:val="center"/>
      </w:pPr>
      <w:r>
        <w:t>«МЕДИЦИНСКИЙ КОЛЛЕДЖ»</w:t>
      </w:r>
    </w:p>
    <w:p w:rsidR="00927BBF" w:rsidRDefault="00927BBF" w:rsidP="00927BBF">
      <w:pPr>
        <w:jc w:val="center"/>
      </w:pPr>
      <w:r>
        <w:t>(БПОУ ОО «МК»)</w:t>
      </w:r>
    </w:p>
    <w:p w:rsidR="00960224" w:rsidRPr="00496645" w:rsidRDefault="00960224" w:rsidP="00960224">
      <w:pPr>
        <w:rPr>
          <w:sz w:val="28"/>
          <w:szCs w:val="28"/>
        </w:rPr>
      </w:pPr>
    </w:p>
    <w:p w:rsidR="00960224" w:rsidRPr="00496645" w:rsidRDefault="00960224" w:rsidP="00960224">
      <w:pPr>
        <w:rPr>
          <w:sz w:val="28"/>
          <w:szCs w:val="28"/>
        </w:rPr>
      </w:pPr>
    </w:p>
    <w:p w:rsidR="00960224" w:rsidRDefault="00960224" w:rsidP="00960224">
      <w:pPr>
        <w:rPr>
          <w:sz w:val="28"/>
          <w:szCs w:val="28"/>
        </w:rPr>
      </w:pPr>
    </w:p>
    <w:p w:rsidR="00960224" w:rsidRDefault="00960224" w:rsidP="00960224">
      <w:pPr>
        <w:rPr>
          <w:sz w:val="28"/>
          <w:szCs w:val="28"/>
        </w:rPr>
      </w:pPr>
    </w:p>
    <w:p w:rsidR="00960224" w:rsidRDefault="00960224" w:rsidP="00960224">
      <w:pPr>
        <w:rPr>
          <w:sz w:val="28"/>
          <w:szCs w:val="28"/>
        </w:rPr>
      </w:pPr>
    </w:p>
    <w:p w:rsidR="00960224" w:rsidRDefault="00960224" w:rsidP="00960224">
      <w:pPr>
        <w:rPr>
          <w:sz w:val="28"/>
          <w:szCs w:val="28"/>
        </w:rPr>
      </w:pPr>
    </w:p>
    <w:p w:rsidR="00960224" w:rsidRDefault="00960224" w:rsidP="00960224">
      <w:pPr>
        <w:rPr>
          <w:sz w:val="28"/>
          <w:szCs w:val="28"/>
        </w:rPr>
      </w:pPr>
    </w:p>
    <w:p w:rsidR="00960224" w:rsidRDefault="00960224" w:rsidP="00960224">
      <w:pPr>
        <w:rPr>
          <w:sz w:val="28"/>
          <w:szCs w:val="28"/>
        </w:rPr>
      </w:pPr>
    </w:p>
    <w:p w:rsidR="00960224" w:rsidRDefault="00960224" w:rsidP="00960224">
      <w:pPr>
        <w:rPr>
          <w:sz w:val="28"/>
          <w:szCs w:val="28"/>
        </w:rPr>
      </w:pPr>
    </w:p>
    <w:p w:rsidR="00960224" w:rsidRDefault="00960224" w:rsidP="00960224">
      <w:pPr>
        <w:rPr>
          <w:sz w:val="28"/>
          <w:szCs w:val="28"/>
        </w:rPr>
      </w:pPr>
    </w:p>
    <w:p w:rsidR="00960224" w:rsidRPr="00496645" w:rsidRDefault="00960224" w:rsidP="00960224">
      <w:pPr>
        <w:rPr>
          <w:sz w:val="28"/>
          <w:szCs w:val="28"/>
        </w:rPr>
      </w:pPr>
    </w:p>
    <w:p w:rsidR="00960224" w:rsidRPr="00D61FA5" w:rsidRDefault="00960224" w:rsidP="00960224">
      <w:pPr>
        <w:rPr>
          <w:b/>
          <w:sz w:val="28"/>
          <w:szCs w:val="28"/>
        </w:rPr>
      </w:pPr>
    </w:p>
    <w:p w:rsidR="00D61FA5" w:rsidRPr="00D61FA5" w:rsidRDefault="00960224" w:rsidP="00DE062A">
      <w:pPr>
        <w:jc w:val="center"/>
        <w:rPr>
          <w:b/>
          <w:sz w:val="28"/>
          <w:szCs w:val="28"/>
        </w:rPr>
      </w:pPr>
      <w:r w:rsidRPr="00D61FA5">
        <w:rPr>
          <w:b/>
          <w:sz w:val="28"/>
          <w:szCs w:val="28"/>
        </w:rPr>
        <w:t xml:space="preserve">ПРОГРАММА </w:t>
      </w:r>
    </w:p>
    <w:p w:rsidR="00960224" w:rsidRPr="00D61FA5" w:rsidRDefault="00D61FA5" w:rsidP="00960224">
      <w:pPr>
        <w:jc w:val="center"/>
        <w:rPr>
          <w:b/>
          <w:sz w:val="28"/>
          <w:szCs w:val="28"/>
        </w:rPr>
      </w:pPr>
      <w:r w:rsidRPr="00D61FA5">
        <w:rPr>
          <w:b/>
          <w:sz w:val="28"/>
          <w:szCs w:val="28"/>
        </w:rPr>
        <w:t>ОБЩЕОБРАЗОВАТЕЛЬНОЙ УЧЕБНОЙ</w:t>
      </w:r>
      <w:r w:rsidR="00960224" w:rsidRPr="00D61FA5">
        <w:rPr>
          <w:b/>
          <w:sz w:val="28"/>
          <w:szCs w:val="28"/>
        </w:rPr>
        <w:t xml:space="preserve"> ДИСЦИПЛИНЫ</w:t>
      </w:r>
    </w:p>
    <w:p w:rsidR="00960224" w:rsidRDefault="00960224" w:rsidP="00960224">
      <w:pPr>
        <w:jc w:val="center"/>
        <w:rPr>
          <w:sz w:val="28"/>
          <w:szCs w:val="28"/>
        </w:rPr>
      </w:pPr>
    </w:p>
    <w:p w:rsidR="00960224" w:rsidRDefault="00960224" w:rsidP="007139C0">
      <w:pPr>
        <w:jc w:val="center"/>
        <w:rPr>
          <w:b/>
          <w:sz w:val="28"/>
          <w:szCs w:val="28"/>
        </w:rPr>
      </w:pPr>
      <w:r w:rsidRPr="00496645">
        <w:rPr>
          <w:b/>
          <w:sz w:val="28"/>
          <w:szCs w:val="28"/>
        </w:rPr>
        <w:t>ФИЗИКА</w:t>
      </w:r>
    </w:p>
    <w:p w:rsidR="00960224" w:rsidRPr="00496645" w:rsidRDefault="00960224" w:rsidP="00960224">
      <w:pPr>
        <w:jc w:val="center"/>
        <w:rPr>
          <w:b/>
          <w:sz w:val="28"/>
          <w:szCs w:val="28"/>
        </w:rPr>
      </w:pPr>
    </w:p>
    <w:p w:rsidR="00960224" w:rsidRDefault="00960224" w:rsidP="00960224">
      <w:pPr>
        <w:jc w:val="center"/>
        <w:rPr>
          <w:sz w:val="28"/>
          <w:szCs w:val="28"/>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D61FA5" w:rsidRDefault="00D61FA5"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p w:rsidR="00D84C1F" w:rsidRDefault="00D84C1F" w:rsidP="00960224">
      <w:pPr>
        <w:shd w:val="clear" w:color="auto" w:fill="FFFFFF"/>
        <w:tabs>
          <w:tab w:val="left" w:pos="3544"/>
        </w:tabs>
        <w:spacing w:line="276" w:lineRule="auto"/>
        <w:jc w:val="center"/>
        <w:rPr>
          <w:sz w:val="28"/>
          <w:szCs w:val="28"/>
        </w:rPr>
      </w:pPr>
    </w:p>
    <w:p w:rsidR="00D84C1F" w:rsidRDefault="00D84C1F" w:rsidP="00960224">
      <w:pPr>
        <w:shd w:val="clear" w:color="auto" w:fill="FFFFFF"/>
        <w:tabs>
          <w:tab w:val="left" w:pos="3544"/>
        </w:tabs>
        <w:spacing w:line="276" w:lineRule="auto"/>
        <w:jc w:val="center"/>
        <w:rPr>
          <w:sz w:val="28"/>
          <w:szCs w:val="28"/>
        </w:rPr>
      </w:pPr>
    </w:p>
    <w:p w:rsidR="00960224" w:rsidRDefault="00354959" w:rsidP="00960224">
      <w:pPr>
        <w:shd w:val="clear" w:color="auto" w:fill="FFFFFF"/>
        <w:tabs>
          <w:tab w:val="left" w:pos="3544"/>
        </w:tabs>
        <w:spacing w:line="276" w:lineRule="auto"/>
        <w:jc w:val="center"/>
        <w:rPr>
          <w:sz w:val="32"/>
        </w:rPr>
      </w:pPr>
      <w:r>
        <w:rPr>
          <w:sz w:val="28"/>
          <w:szCs w:val="28"/>
        </w:rPr>
        <w:t>201</w:t>
      </w:r>
      <w:r w:rsidR="00F76907">
        <w:rPr>
          <w:sz w:val="28"/>
          <w:szCs w:val="28"/>
        </w:rPr>
        <w:t>7</w:t>
      </w:r>
      <w:r w:rsidR="00960224" w:rsidRPr="00496645">
        <w:rPr>
          <w:sz w:val="28"/>
          <w:szCs w:val="28"/>
        </w:rPr>
        <w:t xml:space="preserve"> г</w:t>
      </w:r>
      <w:r w:rsidR="00960224">
        <w:rPr>
          <w:sz w:val="28"/>
          <w:szCs w:val="28"/>
        </w:rPr>
        <w:t>.</w:t>
      </w:r>
    </w:p>
    <w:p w:rsidR="00960224" w:rsidRDefault="00237ABD" w:rsidP="00960224">
      <w:pPr>
        <w:jc w:val="center"/>
        <w:rPr>
          <w:sz w:val="28"/>
          <w:szCs w:val="28"/>
          <w:u w:val="single"/>
        </w:rPr>
      </w:pPr>
      <w:r>
        <w:rPr>
          <w:noProof/>
          <w:sz w:val="28"/>
          <w:szCs w:val="28"/>
          <w:u w:val="single"/>
          <w:lang w:eastAsia="ru-RU"/>
        </w:rPr>
        <w:lastRenderedPageBreak/>
        <w:drawing>
          <wp:anchor distT="0" distB="0" distL="114300" distR="114300" simplePos="0" relativeHeight="251658240" behindDoc="0" locked="0" layoutInCell="1" allowOverlap="1">
            <wp:simplePos x="0" y="0"/>
            <wp:positionH relativeFrom="column">
              <wp:posOffset>-430698</wp:posOffset>
            </wp:positionH>
            <wp:positionV relativeFrom="paragraph">
              <wp:posOffset>-253080</wp:posOffset>
            </wp:positionV>
            <wp:extent cx="6996023" cy="9608644"/>
            <wp:effectExtent l="19050" t="0" r="0" b="0"/>
            <wp:wrapNone/>
            <wp:docPr id="1" name="Рисунок 0" descr="СД 9 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Д 9 009.jpg"/>
                    <pic:cNvPicPr/>
                  </pic:nvPicPr>
                  <pic:blipFill>
                    <a:blip r:embed="rId8"/>
                    <a:stretch>
                      <a:fillRect/>
                    </a:stretch>
                  </pic:blipFill>
                  <pic:spPr>
                    <a:xfrm>
                      <a:off x="0" y="0"/>
                      <a:ext cx="6996023" cy="9608644"/>
                    </a:xfrm>
                    <a:prstGeom prst="rect">
                      <a:avLst/>
                    </a:prstGeom>
                  </pic:spPr>
                </pic:pic>
              </a:graphicData>
            </a:graphic>
          </wp:anchor>
        </w:drawing>
      </w:r>
    </w:p>
    <w:p w:rsidR="00960224" w:rsidRDefault="00960224" w:rsidP="00960224">
      <w:pPr>
        <w:jc w:val="center"/>
        <w:rPr>
          <w:sz w:val="28"/>
          <w:szCs w:val="28"/>
          <w:u w:val="single"/>
        </w:rPr>
      </w:pPr>
    </w:p>
    <w:p w:rsidR="00960224" w:rsidRDefault="00960224" w:rsidP="00960224">
      <w:pPr>
        <w:jc w:val="center"/>
        <w:rPr>
          <w:sz w:val="28"/>
          <w:szCs w:val="28"/>
          <w:u w:val="single"/>
        </w:rPr>
      </w:pPr>
    </w:p>
    <w:p w:rsidR="00960224" w:rsidRDefault="00960224" w:rsidP="00960224">
      <w:pPr>
        <w:jc w:val="center"/>
        <w:rPr>
          <w:sz w:val="28"/>
          <w:szCs w:val="28"/>
          <w:u w:val="single"/>
        </w:rPr>
      </w:pPr>
    </w:p>
    <w:tbl>
      <w:tblPr>
        <w:tblpPr w:leftFromText="180" w:rightFromText="180" w:horzAnchor="margin" w:tblpY="-211"/>
        <w:tblW w:w="10172" w:type="dxa"/>
        <w:tblLook w:val="04A0"/>
      </w:tblPr>
      <w:tblGrid>
        <w:gridCol w:w="5529"/>
        <w:gridCol w:w="4643"/>
      </w:tblGrid>
      <w:tr w:rsidR="00960224" w:rsidTr="008347EA">
        <w:trPr>
          <w:trHeight w:val="3108"/>
        </w:trPr>
        <w:tc>
          <w:tcPr>
            <w:tcW w:w="5529" w:type="dxa"/>
          </w:tcPr>
          <w:p w:rsidR="00960224" w:rsidRPr="009D27DB" w:rsidRDefault="00960224" w:rsidP="008347EA">
            <w:pPr>
              <w:rPr>
                <w:sz w:val="28"/>
                <w:szCs w:val="28"/>
              </w:rPr>
            </w:pPr>
          </w:p>
          <w:p w:rsidR="00960224" w:rsidRPr="009D27DB" w:rsidRDefault="00960224" w:rsidP="008347EA">
            <w:pPr>
              <w:rPr>
                <w:sz w:val="28"/>
                <w:szCs w:val="28"/>
              </w:rPr>
            </w:pPr>
            <w:r w:rsidRPr="009D27DB">
              <w:rPr>
                <w:sz w:val="28"/>
                <w:szCs w:val="28"/>
              </w:rPr>
              <w:t xml:space="preserve">Рассмотрено и одобрено </w:t>
            </w:r>
            <w:r w:rsidR="00AE3626">
              <w:rPr>
                <w:sz w:val="28"/>
                <w:szCs w:val="28"/>
              </w:rPr>
              <w:t>на заседании</w:t>
            </w:r>
            <w:r w:rsidRPr="009D27DB">
              <w:rPr>
                <w:sz w:val="28"/>
                <w:szCs w:val="28"/>
              </w:rPr>
              <w:t xml:space="preserve">                                                                  учебно</w:t>
            </w:r>
            <w:r w:rsidR="00AE3626">
              <w:rPr>
                <w:sz w:val="28"/>
                <w:szCs w:val="28"/>
              </w:rPr>
              <w:t>–</w:t>
            </w:r>
            <w:r w:rsidRPr="009D27DB">
              <w:rPr>
                <w:sz w:val="28"/>
                <w:szCs w:val="28"/>
              </w:rPr>
              <w:t>методической</w:t>
            </w:r>
            <w:r w:rsidR="00AE3626">
              <w:rPr>
                <w:sz w:val="28"/>
                <w:szCs w:val="28"/>
              </w:rPr>
              <w:t xml:space="preserve"> комиссии</w:t>
            </w:r>
          </w:p>
          <w:p w:rsidR="00960224" w:rsidRPr="009D27DB" w:rsidRDefault="00960224" w:rsidP="008347EA">
            <w:pPr>
              <w:rPr>
                <w:sz w:val="28"/>
                <w:szCs w:val="28"/>
              </w:rPr>
            </w:pPr>
            <w:r w:rsidRPr="009D27DB">
              <w:rPr>
                <w:sz w:val="28"/>
                <w:szCs w:val="28"/>
              </w:rPr>
              <w:t>Протокол № ____</w:t>
            </w:r>
          </w:p>
          <w:p w:rsidR="00960224" w:rsidRPr="009D27DB" w:rsidRDefault="00C2026A" w:rsidP="008347EA">
            <w:pPr>
              <w:rPr>
                <w:sz w:val="28"/>
                <w:szCs w:val="28"/>
              </w:rPr>
            </w:pPr>
            <w:r>
              <w:rPr>
                <w:sz w:val="28"/>
                <w:szCs w:val="28"/>
              </w:rPr>
              <w:t xml:space="preserve">от _____ _____________ </w:t>
            </w:r>
            <w:r w:rsidR="00AE049D">
              <w:rPr>
                <w:sz w:val="28"/>
                <w:szCs w:val="28"/>
              </w:rPr>
              <w:t xml:space="preserve"> 20</w:t>
            </w:r>
            <w:r>
              <w:rPr>
                <w:sz w:val="28"/>
                <w:szCs w:val="28"/>
              </w:rPr>
              <w:t xml:space="preserve"> _</w:t>
            </w:r>
            <w:r w:rsidR="00AE049D">
              <w:rPr>
                <w:sz w:val="28"/>
                <w:szCs w:val="28"/>
              </w:rPr>
              <w:t>__</w:t>
            </w:r>
            <w:r w:rsidR="00960224" w:rsidRPr="009D27DB">
              <w:rPr>
                <w:sz w:val="28"/>
                <w:szCs w:val="28"/>
              </w:rPr>
              <w:t xml:space="preserve"> г.</w:t>
            </w:r>
          </w:p>
          <w:p w:rsidR="00F76907" w:rsidRDefault="00F76907" w:rsidP="008347EA">
            <w:pPr>
              <w:rPr>
                <w:sz w:val="28"/>
                <w:szCs w:val="28"/>
              </w:rPr>
            </w:pPr>
            <w:r>
              <w:rPr>
                <w:sz w:val="28"/>
                <w:szCs w:val="28"/>
              </w:rPr>
              <w:t xml:space="preserve">Председатель УМК, </w:t>
            </w:r>
            <w:r w:rsidR="00AE3626">
              <w:rPr>
                <w:sz w:val="28"/>
                <w:szCs w:val="28"/>
              </w:rPr>
              <w:t>з</w:t>
            </w:r>
            <w:r w:rsidR="00960224" w:rsidRPr="009D27DB">
              <w:rPr>
                <w:sz w:val="28"/>
                <w:szCs w:val="28"/>
              </w:rPr>
              <w:t>ам.</w:t>
            </w:r>
            <w:r w:rsidR="00AE3626">
              <w:rPr>
                <w:sz w:val="28"/>
                <w:szCs w:val="28"/>
              </w:rPr>
              <w:t xml:space="preserve"> </w:t>
            </w:r>
            <w:r w:rsidR="00354959">
              <w:rPr>
                <w:sz w:val="28"/>
                <w:szCs w:val="28"/>
              </w:rPr>
              <w:t xml:space="preserve">директора </w:t>
            </w:r>
          </w:p>
          <w:p w:rsidR="00960224" w:rsidRPr="009D27DB" w:rsidRDefault="00354959" w:rsidP="008347EA">
            <w:pPr>
              <w:rPr>
                <w:sz w:val="28"/>
                <w:szCs w:val="28"/>
              </w:rPr>
            </w:pPr>
            <w:r>
              <w:rPr>
                <w:sz w:val="28"/>
                <w:szCs w:val="28"/>
              </w:rPr>
              <w:t>по У</w:t>
            </w:r>
            <w:r w:rsidR="00960224" w:rsidRPr="009D27DB">
              <w:rPr>
                <w:sz w:val="28"/>
                <w:szCs w:val="28"/>
              </w:rPr>
              <w:t>МР</w:t>
            </w:r>
          </w:p>
          <w:p w:rsidR="00960224" w:rsidRPr="009D27DB" w:rsidRDefault="00960224" w:rsidP="008347EA">
            <w:pPr>
              <w:rPr>
                <w:sz w:val="28"/>
                <w:szCs w:val="28"/>
              </w:rPr>
            </w:pPr>
            <w:r w:rsidRPr="009D27DB">
              <w:rPr>
                <w:sz w:val="28"/>
                <w:szCs w:val="28"/>
              </w:rPr>
              <w:t>_________________ Т.Л.</w:t>
            </w:r>
            <w:r w:rsidR="003A53EA">
              <w:rPr>
                <w:sz w:val="28"/>
                <w:szCs w:val="28"/>
              </w:rPr>
              <w:t xml:space="preserve"> </w:t>
            </w:r>
            <w:r w:rsidRPr="009D27DB">
              <w:rPr>
                <w:sz w:val="28"/>
                <w:szCs w:val="28"/>
              </w:rPr>
              <w:t>Ерошенко</w:t>
            </w:r>
          </w:p>
          <w:p w:rsidR="00960224" w:rsidRPr="009D27DB" w:rsidRDefault="00960224" w:rsidP="008347EA">
            <w:pPr>
              <w:rPr>
                <w:sz w:val="28"/>
                <w:szCs w:val="28"/>
              </w:rPr>
            </w:pPr>
          </w:p>
        </w:tc>
        <w:tc>
          <w:tcPr>
            <w:tcW w:w="4643" w:type="dxa"/>
          </w:tcPr>
          <w:p w:rsidR="00960224" w:rsidRPr="009D27DB" w:rsidRDefault="00960224" w:rsidP="008347EA">
            <w:pPr>
              <w:rPr>
                <w:sz w:val="28"/>
                <w:szCs w:val="28"/>
              </w:rPr>
            </w:pPr>
          </w:p>
          <w:p w:rsidR="00960224" w:rsidRPr="009D27DB" w:rsidRDefault="00960224" w:rsidP="008347EA">
            <w:pPr>
              <w:rPr>
                <w:sz w:val="28"/>
                <w:szCs w:val="28"/>
              </w:rPr>
            </w:pPr>
            <w:r w:rsidRPr="009D27DB">
              <w:rPr>
                <w:sz w:val="28"/>
                <w:szCs w:val="28"/>
              </w:rPr>
              <w:t>УТВЕРЖДАЮ</w:t>
            </w:r>
          </w:p>
          <w:p w:rsidR="00960224" w:rsidRPr="009D27DB" w:rsidRDefault="00960224" w:rsidP="008347EA">
            <w:pPr>
              <w:rPr>
                <w:sz w:val="28"/>
                <w:szCs w:val="28"/>
              </w:rPr>
            </w:pPr>
            <w:r w:rsidRPr="009D27DB">
              <w:rPr>
                <w:sz w:val="28"/>
                <w:szCs w:val="28"/>
              </w:rPr>
              <w:t>Директор</w:t>
            </w:r>
          </w:p>
          <w:p w:rsidR="00960224" w:rsidRPr="009D27DB" w:rsidRDefault="00960224" w:rsidP="008347EA">
            <w:pPr>
              <w:rPr>
                <w:sz w:val="28"/>
                <w:szCs w:val="28"/>
              </w:rPr>
            </w:pPr>
          </w:p>
          <w:p w:rsidR="00960224" w:rsidRPr="009D27DB" w:rsidRDefault="00960224" w:rsidP="008347EA">
            <w:pPr>
              <w:rPr>
                <w:sz w:val="28"/>
                <w:szCs w:val="28"/>
              </w:rPr>
            </w:pPr>
            <w:r w:rsidRPr="009D27DB">
              <w:rPr>
                <w:sz w:val="28"/>
                <w:szCs w:val="28"/>
              </w:rPr>
              <w:t>____</w:t>
            </w:r>
            <w:r>
              <w:rPr>
                <w:sz w:val="28"/>
                <w:szCs w:val="28"/>
              </w:rPr>
              <w:t xml:space="preserve"> ___________ </w:t>
            </w:r>
            <w:r w:rsidRPr="009D27DB">
              <w:rPr>
                <w:sz w:val="28"/>
                <w:szCs w:val="28"/>
              </w:rPr>
              <w:t>И.В.</w:t>
            </w:r>
            <w:r w:rsidR="00F76907">
              <w:rPr>
                <w:sz w:val="28"/>
                <w:szCs w:val="28"/>
              </w:rPr>
              <w:t xml:space="preserve"> </w:t>
            </w:r>
            <w:r w:rsidRPr="009D27DB">
              <w:rPr>
                <w:sz w:val="28"/>
                <w:szCs w:val="28"/>
              </w:rPr>
              <w:t>Боровский</w:t>
            </w:r>
          </w:p>
          <w:p w:rsidR="00960224" w:rsidRPr="009D27DB" w:rsidRDefault="00960224" w:rsidP="008347EA">
            <w:pPr>
              <w:rPr>
                <w:sz w:val="28"/>
                <w:szCs w:val="28"/>
              </w:rPr>
            </w:pPr>
          </w:p>
          <w:p w:rsidR="00960224" w:rsidRPr="009D27DB" w:rsidRDefault="00AE049D" w:rsidP="008347EA">
            <w:pPr>
              <w:rPr>
                <w:sz w:val="28"/>
                <w:szCs w:val="28"/>
              </w:rPr>
            </w:pPr>
            <w:r>
              <w:rPr>
                <w:sz w:val="28"/>
                <w:szCs w:val="28"/>
              </w:rPr>
              <w:t>_____ ______________ 20__</w:t>
            </w:r>
            <w:r w:rsidR="00960224" w:rsidRPr="009D27DB">
              <w:rPr>
                <w:sz w:val="28"/>
                <w:szCs w:val="28"/>
              </w:rPr>
              <w:t xml:space="preserve"> г.</w:t>
            </w:r>
          </w:p>
        </w:tc>
      </w:tr>
    </w:tbl>
    <w:p w:rsidR="00960224" w:rsidRDefault="00960224" w:rsidP="00960224">
      <w:pPr>
        <w:shd w:val="clear" w:color="auto" w:fill="FFFFFF"/>
        <w:tabs>
          <w:tab w:val="left" w:pos="3544"/>
        </w:tabs>
        <w:spacing w:line="276" w:lineRule="auto"/>
        <w:ind w:left="3202"/>
        <w:rPr>
          <w:sz w:val="32"/>
        </w:rPr>
      </w:pPr>
    </w:p>
    <w:p w:rsidR="00AE3626" w:rsidRDefault="00960224" w:rsidP="00960224">
      <w:pPr>
        <w:jc w:val="center"/>
        <w:rPr>
          <w:sz w:val="28"/>
          <w:szCs w:val="28"/>
        </w:rPr>
      </w:pPr>
      <w:r w:rsidRPr="00236EA8">
        <w:rPr>
          <w:sz w:val="28"/>
          <w:szCs w:val="28"/>
        </w:rPr>
        <w:t xml:space="preserve">ПРОГРАММА </w:t>
      </w:r>
    </w:p>
    <w:p w:rsidR="00960224" w:rsidRDefault="00AE3626" w:rsidP="00960224">
      <w:pPr>
        <w:jc w:val="center"/>
        <w:rPr>
          <w:sz w:val="28"/>
          <w:szCs w:val="28"/>
        </w:rPr>
      </w:pPr>
      <w:r>
        <w:rPr>
          <w:sz w:val="28"/>
          <w:szCs w:val="28"/>
        </w:rPr>
        <w:t xml:space="preserve">ОБЩЕОБРАЗОВАТЕЛЬНОЙ </w:t>
      </w:r>
      <w:r w:rsidR="00960224" w:rsidRPr="00236EA8">
        <w:rPr>
          <w:sz w:val="28"/>
          <w:szCs w:val="28"/>
        </w:rPr>
        <w:t>УЧЕБНОЙ ДИСЦИПЛИНЫ</w:t>
      </w:r>
    </w:p>
    <w:p w:rsidR="00AE3626" w:rsidRPr="00236EA8" w:rsidRDefault="00AE3626" w:rsidP="00960224">
      <w:pPr>
        <w:jc w:val="center"/>
        <w:rPr>
          <w:sz w:val="28"/>
          <w:szCs w:val="28"/>
        </w:rPr>
      </w:pPr>
    </w:p>
    <w:p w:rsidR="00960224" w:rsidRDefault="00960224" w:rsidP="00960224">
      <w:pPr>
        <w:jc w:val="center"/>
        <w:rPr>
          <w:b/>
          <w:sz w:val="28"/>
          <w:szCs w:val="28"/>
        </w:rPr>
      </w:pPr>
      <w:r w:rsidRPr="00496645">
        <w:rPr>
          <w:b/>
          <w:sz w:val="28"/>
          <w:szCs w:val="28"/>
        </w:rPr>
        <w:t>ФИЗИКА</w:t>
      </w:r>
    </w:p>
    <w:p w:rsidR="00960224" w:rsidRPr="00496645" w:rsidRDefault="00960224" w:rsidP="00960224">
      <w:pPr>
        <w:jc w:val="center"/>
        <w:rPr>
          <w:b/>
          <w:sz w:val="28"/>
          <w:szCs w:val="28"/>
        </w:rPr>
      </w:pPr>
    </w:p>
    <w:p w:rsidR="0019722A" w:rsidRDefault="000A3E3E" w:rsidP="000A3E3E">
      <w:pPr>
        <w:pStyle w:val="3"/>
        <w:spacing w:after="0"/>
        <w:contextualSpacing/>
        <w:jc w:val="center"/>
        <w:rPr>
          <w:rFonts w:ascii="Times New Roman" w:hAnsi="Times New Roman"/>
          <w:b w:val="0"/>
          <w:sz w:val="28"/>
          <w:szCs w:val="28"/>
        </w:rPr>
      </w:pPr>
      <w:r w:rsidRPr="000A3E3E">
        <w:rPr>
          <w:rFonts w:ascii="Times New Roman" w:hAnsi="Times New Roman"/>
          <w:b w:val="0"/>
          <w:sz w:val="28"/>
          <w:szCs w:val="28"/>
        </w:rPr>
        <w:t xml:space="preserve">Специальности: </w:t>
      </w:r>
    </w:p>
    <w:p w:rsidR="000A3E3E" w:rsidRPr="000A3E3E" w:rsidRDefault="000A3E3E" w:rsidP="000A3E3E">
      <w:pPr>
        <w:pStyle w:val="3"/>
        <w:spacing w:after="0"/>
        <w:contextualSpacing/>
        <w:jc w:val="center"/>
        <w:rPr>
          <w:rFonts w:ascii="Times New Roman" w:hAnsi="Times New Roman"/>
          <w:b w:val="0"/>
          <w:sz w:val="28"/>
          <w:szCs w:val="28"/>
        </w:rPr>
      </w:pPr>
      <w:r w:rsidRPr="000A3E3E">
        <w:rPr>
          <w:rFonts w:ascii="Times New Roman" w:hAnsi="Times New Roman"/>
          <w:b w:val="0"/>
          <w:sz w:val="28"/>
          <w:szCs w:val="28"/>
        </w:rPr>
        <w:t>34.02.01 Сестринское дело, 31.02.02 Акушерское дело</w:t>
      </w:r>
    </w:p>
    <w:p w:rsidR="000A3E3E" w:rsidRPr="000A3E3E" w:rsidRDefault="000A3E3E" w:rsidP="000A3E3E">
      <w:pPr>
        <w:jc w:val="center"/>
        <w:rPr>
          <w:sz w:val="28"/>
          <w:szCs w:val="28"/>
        </w:rPr>
      </w:pPr>
      <w:r w:rsidRPr="000A3E3E">
        <w:rPr>
          <w:sz w:val="28"/>
          <w:szCs w:val="28"/>
        </w:rPr>
        <w:t>(на базе основного общего образования)</w:t>
      </w:r>
    </w:p>
    <w:p w:rsidR="00960224" w:rsidRDefault="00960224" w:rsidP="00960224">
      <w:pPr>
        <w:jc w:val="center"/>
        <w:rPr>
          <w:sz w:val="28"/>
          <w:szCs w:val="28"/>
        </w:rPr>
      </w:pPr>
    </w:p>
    <w:p w:rsidR="00960224" w:rsidRDefault="00960224" w:rsidP="00960224">
      <w:pPr>
        <w:rPr>
          <w:sz w:val="28"/>
          <w:szCs w:val="28"/>
        </w:rPr>
      </w:pPr>
    </w:p>
    <w:p w:rsidR="00960224" w:rsidRDefault="00960224" w:rsidP="00960224">
      <w:pPr>
        <w:jc w:val="center"/>
        <w:rPr>
          <w:sz w:val="28"/>
          <w:szCs w:val="28"/>
        </w:rPr>
      </w:pPr>
    </w:p>
    <w:p w:rsidR="00960224" w:rsidRDefault="00960224" w:rsidP="00960224">
      <w:pPr>
        <w:jc w:val="center"/>
        <w:rPr>
          <w:sz w:val="28"/>
          <w:szCs w:val="28"/>
        </w:rPr>
      </w:pPr>
    </w:p>
    <w:p w:rsidR="00F76907" w:rsidRDefault="00F76907" w:rsidP="00F76907">
      <w:pPr>
        <w:spacing w:line="244" w:lineRule="auto"/>
        <w:ind w:right="-20"/>
        <w:jc w:val="both"/>
        <w:rPr>
          <w:color w:val="000000"/>
          <w:sz w:val="28"/>
          <w:szCs w:val="28"/>
        </w:rPr>
      </w:pPr>
      <w:r>
        <w:rPr>
          <w:color w:val="000000"/>
          <w:spacing w:val="-5"/>
          <w:sz w:val="28"/>
          <w:szCs w:val="28"/>
        </w:rPr>
        <w:t>Составлена в соответствии с р</w:t>
      </w:r>
      <w:r>
        <w:rPr>
          <w:color w:val="000000"/>
          <w:sz w:val="28"/>
          <w:szCs w:val="28"/>
        </w:rPr>
        <w:t>е</w:t>
      </w:r>
      <w:r>
        <w:rPr>
          <w:color w:val="000000"/>
          <w:spacing w:val="-14"/>
          <w:sz w:val="28"/>
          <w:szCs w:val="28"/>
        </w:rPr>
        <w:t>к</w:t>
      </w:r>
      <w:r>
        <w:rPr>
          <w:color w:val="000000"/>
          <w:spacing w:val="-3"/>
          <w:sz w:val="28"/>
          <w:szCs w:val="28"/>
        </w:rPr>
        <w:t>о</w:t>
      </w:r>
      <w:r>
        <w:rPr>
          <w:color w:val="000000"/>
          <w:sz w:val="28"/>
          <w:szCs w:val="28"/>
        </w:rPr>
        <w:t>м</w:t>
      </w:r>
      <w:r>
        <w:rPr>
          <w:color w:val="000000"/>
          <w:spacing w:val="-3"/>
          <w:sz w:val="28"/>
          <w:szCs w:val="28"/>
        </w:rPr>
        <w:t>е</w:t>
      </w:r>
      <w:r>
        <w:rPr>
          <w:color w:val="000000"/>
          <w:spacing w:val="-1"/>
          <w:sz w:val="28"/>
          <w:szCs w:val="28"/>
        </w:rPr>
        <w:t>н</w:t>
      </w:r>
      <w:r>
        <w:rPr>
          <w:color w:val="000000"/>
          <w:sz w:val="28"/>
          <w:szCs w:val="28"/>
        </w:rPr>
        <w:t>да</w:t>
      </w:r>
      <w:r>
        <w:rPr>
          <w:color w:val="000000"/>
          <w:spacing w:val="-1"/>
          <w:sz w:val="28"/>
          <w:szCs w:val="28"/>
        </w:rPr>
        <w:t>ц</w:t>
      </w:r>
      <w:r>
        <w:rPr>
          <w:color w:val="000000"/>
          <w:sz w:val="28"/>
          <w:szCs w:val="28"/>
        </w:rPr>
        <w:t>иями</w:t>
      </w:r>
      <w:r>
        <w:rPr>
          <w:color w:val="000000"/>
          <w:spacing w:val="2"/>
          <w:sz w:val="28"/>
          <w:szCs w:val="28"/>
        </w:rPr>
        <w:t xml:space="preserve"> </w:t>
      </w:r>
      <w:r>
        <w:rPr>
          <w:color w:val="000000"/>
          <w:sz w:val="28"/>
          <w:szCs w:val="28"/>
        </w:rPr>
        <w:t>(в редакции 2017г.)</w:t>
      </w:r>
      <w:r>
        <w:rPr>
          <w:color w:val="000000"/>
          <w:spacing w:val="121"/>
          <w:sz w:val="28"/>
          <w:szCs w:val="28"/>
        </w:rPr>
        <w:t xml:space="preserve"> </w:t>
      </w:r>
      <w:r>
        <w:rPr>
          <w:color w:val="000000"/>
          <w:sz w:val="28"/>
          <w:szCs w:val="28"/>
        </w:rPr>
        <w:t>по</w:t>
      </w:r>
      <w:r>
        <w:rPr>
          <w:color w:val="000000"/>
          <w:spacing w:val="1"/>
          <w:sz w:val="28"/>
          <w:szCs w:val="28"/>
        </w:rPr>
        <w:t xml:space="preserve"> </w:t>
      </w:r>
      <w:r>
        <w:rPr>
          <w:color w:val="000000"/>
          <w:sz w:val="28"/>
          <w:szCs w:val="28"/>
        </w:rPr>
        <w:t>о</w:t>
      </w:r>
      <w:r>
        <w:rPr>
          <w:color w:val="000000"/>
          <w:spacing w:val="-1"/>
          <w:sz w:val="28"/>
          <w:szCs w:val="28"/>
        </w:rPr>
        <w:t>р</w:t>
      </w:r>
      <w:r>
        <w:rPr>
          <w:color w:val="000000"/>
          <w:sz w:val="28"/>
          <w:szCs w:val="28"/>
        </w:rPr>
        <w:t>гани</w:t>
      </w:r>
      <w:r>
        <w:rPr>
          <w:color w:val="000000"/>
          <w:spacing w:val="-2"/>
          <w:sz w:val="28"/>
          <w:szCs w:val="28"/>
        </w:rPr>
        <w:t>з</w:t>
      </w:r>
      <w:r>
        <w:rPr>
          <w:color w:val="000000"/>
          <w:sz w:val="28"/>
          <w:szCs w:val="28"/>
        </w:rPr>
        <w:t>а</w:t>
      </w:r>
      <w:r>
        <w:rPr>
          <w:color w:val="000000"/>
          <w:spacing w:val="-1"/>
          <w:sz w:val="28"/>
          <w:szCs w:val="28"/>
        </w:rPr>
        <w:t>ц</w:t>
      </w:r>
      <w:r>
        <w:rPr>
          <w:color w:val="000000"/>
          <w:sz w:val="28"/>
          <w:szCs w:val="28"/>
        </w:rPr>
        <w:t>ии п</w:t>
      </w:r>
      <w:r>
        <w:rPr>
          <w:color w:val="000000"/>
          <w:spacing w:val="-2"/>
          <w:sz w:val="28"/>
          <w:szCs w:val="28"/>
        </w:rPr>
        <w:t>о</w:t>
      </w:r>
      <w:r>
        <w:rPr>
          <w:color w:val="000000"/>
          <w:spacing w:val="-1"/>
          <w:sz w:val="28"/>
          <w:szCs w:val="28"/>
        </w:rPr>
        <w:t>л</w:t>
      </w:r>
      <w:r>
        <w:rPr>
          <w:color w:val="000000"/>
          <w:spacing w:val="-3"/>
          <w:sz w:val="28"/>
          <w:szCs w:val="28"/>
        </w:rPr>
        <w:t>у</w:t>
      </w:r>
      <w:r>
        <w:rPr>
          <w:color w:val="000000"/>
          <w:sz w:val="28"/>
          <w:szCs w:val="28"/>
        </w:rPr>
        <w:t>чения</w:t>
      </w:r>
      <w:r>
        <w:rPr>
          <w:color w:val="000000"/>
          <w:spacing w:val="1"/>
          <w:sz w:val="28"/>
          <w:szCs w:val="28"/>
        </w:rPr>
        <w:t xml:space="preserve"> </w:t>
      </w:r>
      <w:r>
        <w:rPr>
          <w:color w:val="000000"/>
          <w:sz w:val="28"/>
          <w:szCs w:val="28"/>
        </w:rPr>
        <w:t>с</w:t>
      </w:r>
      <w:r>
        <w:rPr>
          <w:color w:val="000000"/>
          <w:spacing w:val="1"/>
          <w:sz w:val="28"/>
          <w:szCs w:val="28"/>
        </w:rPr>
        <w:t>р</w:t>
      </w:r>
      <w:r>
        <w:rPr>
          <w:color w:val="000000"/>
          <w:spacing w:val="-6"/>
          <w:sz w:val="28"/>
          <w:szCs w:val="28"/>
        </w:rPr>
        <w:t>е</w:t>
      </w:r>
      <w:r>
        <w:rPr>
          <w:color w:val="000000"/>
          <w:sz w:val="28"/>
          <w:szCs w:val="28"/>
        </w:rPr>
        <w:t>дне</w:t>
      </w:r>
      <w:r>
        <w:rPr>
          <w:color w:val="000000"/>
          <w:spacing w:val="-8"/>
          <w:sz w:val="28"/>
          <w:szCs w:val="28"/>
        </w:rPr>
        <w:t>г</w:t>
      </w:r>
      <w:r>
        <w:rPr>
          <w:color w:val="000000"/>
          <w:sz w:val="28"/>
          <w:szCs w:val="28"/>
        </w:rPr>
        <w:t>о о</w:t>
      </w:r>
      <w:r>
        <w:rPr>
          <w:color w:val="000000"/>
          <w:spacing w:val="1"/>
          <w:sz w:val="28"/>
          <w:szCs w:val="28"/>
        </w:rPr>
        <w:t>б</w:t>
      </w:r>
      <w:r>
        <w:rPr>
          <w:color w:val="000000"/>
          <w:spacing w:val="-1"/>
          <w:sz w:val="28"/>
          <w:szCs w:val="28"/>
        </w:rPr>
        <w:t>щ</w:t>
      </w:r>
      <w:r>
        <w:rPr>
          <w:color w:val="000000"/>
          <w:sz w:val="28"/>
          <w:szCs w:val="28"/>
        </w:rPr>
        <w:t>е</w:t>
      </w:r>
      <w:r>
        <w:rPr>
          <w:color w:val="000000"/>
          <w:spacing w:val="-7"/>
          <w:sz w:val="28"/>
          <w:szCs w:val="28"/>
        </w:rPr>
        <w:t>г</w:t>
      </w:r>
      <w:r>
        <w:rPr>
          <w:color w:val="000000"/>
          <w:sz w:val="28"/>
          <w:szCs w:val="28"/>
        </w:rPr>
        <w:t xml:space="preserve">о </w:t>
      </w:r>
      <w:r>
        <w:rPr>
          <w:color w:val="000000"/>
          <w:spacing w:val="-1"/>
          <w:sz w:val="28"/>
          <w:szCs w:val="28"/>
        </w:rPr>
        <w:t>о</w:t>
      </w:r>
      <w:r>
        <w:rPr>
          <w:color w:val="000000"/>
          <w:sz w:val="28"/>
          <w:szCs w:val="28"/>
        </w:rPr>
        <w:t>бра</w:t>
      </w:r>
      <w:r>
        <w:rPr>
          <w:color w:val="000000"/>
          <w:spacing w:val="-3"/>
          <w:sz w:val="28"/>
          <w:szCs w:val="28"/>
        </w:rPr>
        <w:t>з</w:t>
      </w:r>
      <w:r>
        <w:rPr>
          <w:color w:val="000000"/>
          <w:sz w:val="28"/>
          <w:szCs w:val="28"/>
        </w:rPr>
        <w:t>о</w:t>
      </w:r>
      <w:r>
        <w:rPr>
          <w:color w:val="000000"/>
          <w:spacing w:val="-4"/>
          <w:sz w:val="28"/>
          <w:szCs w:val="28"/>
        </w:rPr>
        <w:t>в</w:t>
      </w:r>
      <w:r>
        <w:rPr>
          <w:color w:val="000000"/>
          <w:sz w:val="28"/>
          <w:szCs w:val="28"/>
        </w:rPr>
        <w:t>а</w:t>
      </w:r>
      <w:r>
        <w:rPr>
          <w:color w:val="000000"/>
          <w:spacing w:val="-2"/>
          <w:sz w:val="28"/>
          <w:szCs w:val="28"/>
        </w:rPr>
        <w:t>н</w:t>
      </w:r>
      <w:r>
        <w:rPr>
          <w:color w:val="000000"/>
          <w:sz w:val="28"/>
          <w:szCs w:val="28"/>
        </w:rPr>
        <w:t>ия</w:t>
      </w:r>
      <w:r>
        <w:rPr>
          <w:color w:val="000000"/>
          <w:spacing w:val="2"/>
          <w:sz w:val="28"/>
          <w:szCs w:val="28"/>
        </w:rPr>
        <w:t xml:space="preserve"> </w:t>
      </w:r>
      <w:r>
        <w:rPr>
          <w:color w:val="000000"/>
          <w:sz w:val="28"/>
          <w:szCs w:val="28"/>
        </w:rPr>
        <w:t>в п</w:t>
      </w:r>
      <w:r>
        <w:rPr>
          <w:color w:val="000000"/>
          <w:spacing w:val="1"/>
          <w:sz w:val="28"/>
          <w:szCs w:val="28"/>
        </w:rPr>
        <w:t>р</w:t>
      </w:r>
      <w:r>
        <w:rPr>
          <w:color w:val="000000"/>
          <w:spacing w:val="-6"/>
          <w:sz w:val="28"/>
          <w:szCs w:val="28"/>
        </w:rPr>
        <w:t>е</w:t>
      </w:r>
      <w:r>
        <w:rPr>
          <w:color w:val="000000"/>
          <w:sz w:val="28"/>
          <w:szCs w:val="28"/>
        </w:rPr>
        <w:t>делах</w:t>
      </w:r>
      <w:r>
        <w:rPr>
          <w:color w:val="000000"/>
          <w:spacing w:val="69"/>
          <w:sz w:val="28"/>
          <w:szCs w:val="28"/>
        </w:rPr>
        <w:t xml:space="preserve"> </w:t>
      </w:r>
      <w:r>
        <w:rPr>
          <w:color w:val="000000"/>
          <w:spacing w:val="8"/>
          <w:sz w:val="28"/>
          <w:szCs w:val="28"/>
        </w:rPr>
        <w:t>о</w:t>
      </w:r>
      <w:r>
        <w:rPr>
          <w:color w:val="000000"/>
          <w:sz w:val="28"/>
          <w:szCs w:val="28"/>
        </w:rPr>
        <w:t>с</w:t>
      </w:r>
      <w:r>
        <w:rPr>
          <w:color w:val="000000"/>
          <w:spacing w:val="-1"/>
          <w:sz w:val="28"/>
          <w:szCs w:val="28"/>
        </w:rPr>
        <w:t>в</w:t>
      </w:r>
      <w:r>
        <w:rPr>
          <w:color w:val="000000"/>
          <w:sz w:val="28"/>
          <w:szCs w:val="28"/>
        </w:rPr>
        <w:t>ое</w:t>
      </w:r>
      <w:r>
        <w:rPr>
          <w:color w:val="000000"/>
          <w:spacing w:val="-1"/>
          <w:sz w:val="28"/>
          <w:szCs w:val="28"/>
        </w:rPr>
        <w:t>н</w:t>
      </w:r>
      <w:r>
        <w:rPr>
          <w:color w:val="000000"/>
          <w:sz w:val="28"/>
          <w:szCs w:val="28"/>
        </w:rPr>
        <w:t>ия</w:t>
      </w:r>
      <w:r>
        <w:rPr>
          <w:color w:val="000000"/>
          <w:spacing w:val="69"/>
          <w:sz w:val="28"/>
          <w:szCs w:val="28"/>
        </w:rPr>
        <w:t xml:space="preserve"> </w:t>
      </w:r>
      <w:r>
        <w:rPr>
          <w:color w:val="000000"/>
          <w:spacing w:val="1"/>
          <w:sz w:val="28"/>
          <w:szCs w:val="28"/>
        </w:rPr>
        <w:t>о</w:t>
      </w:r>
      <w:r>
        <w:rPr>
          <w:color w:val="000000"/>
          <w:spacing w:val="-1"/>
          <w:sz w:val="28"/>
          <w:szCs w:val="28"/>
        </w:rPr>
        <w:t>б</w:t>
      </w:r>
      <w:r>
        <w:rPr>
          <w:color w:val="000000"/>
          <w:sz w:val="28"/>
          <w:szCs w:val="28"/>
        </w:rPr>
        <w:t>ра</w:t>
      </w:r>
      <w:r>
        <w:rPr>
          <w:color w:val="000000"/>
          <w:spacing w:val="-2"/>
          <w:sz w:val="28"/>
          <w:szCs w:val="28"/>
        </w:rPr>
        <w:t>з</w:t>
      </w:r>
      <w:r>
        <w:rPr>
          <w:color w:val="000000"/>
          <w:sz w:val="28"/>
          <w:szCs w:val="28"/>
        </w:rPr>
        <w:t>о</w:t>
      </w:r>
      <w:r>
        <w:rPr>
          <w:color w:val="000000"/>
          <w:spacing w:val="-4"/>
          <w:sz w:val="28"/>
          <w:szCs w:val="28"/>
        </w:rPr>
        <w:t>в</w:t>
      </w:r>
      <w:r>
        <w:rPr>
          <w:color w:val="000000"/>
          <w:spacing w:val="-7"/>
          <w:sz w:val="28"/>
          <w:szCs w:val="28"/>
        </w:rPr>
        <w:t>а</w:t>
      </w:r>
      <w:r>
        <w:rPr>
          <w:color w:val="000000"/>
          <w:sz w:val="28"/>
          <w:szCs w:val="28"/>
        </w:rPr>
        <w:t>те</w:t>
      </w:r>
      <w:r>
        <w:rPr>
          <w:color w:val="000000"/>
          <w:spacing w:val="-1"/>
          <w:sz w:val="28"/>
          <w:szCs w:val="28"/>
        </w:rPr>
        <w:t>ль</w:t>
      </w:r>
      <w:r>
        <w:rPr>
          <w:color w:val="000000"/>
          <w:spacing w:val="-2"/>
          <w:sz w:val="28"/>
          <w:szCs w:val="28"/>
        </w:rPr>
        <w:t>н</w:t>
      </w:r>
      <w:r>
        <w:rPr>
          <w:color w:val="000000"/>
          <w:spacing w:val="-1"/>
          <w:sz w:val="28"/>
          <w:szCs w:val="28"/>
        </w:rPr>
        <w:t>ы</w:t>
      </w:r>
      <w:r>
        <w:rPr>
          <w:color w:val="000000"/>
          <w:sz w:val="28"/>
          <w:szCs w:val="28"/>
        </w:rPr>
        <w:t>х</w:t>
      </w:r>
      <w:r>
        <w:rPr>
          <w:color w:val="000000"/>
          <w:spacing w:val="69"/>
          <w:sz w:val="28"/>
          <w:szCs w:val="28"/>
        </w:rPr>
        <w:t xml:space="preserve"> </w:t>
      </w:r>
      <w:r>
        <w:rPr>
          <w:color w:val="000000"/>
          <w:sz w:val="28"/>
          <w:szCs w:val="28"/>
        </w:rPr>
        <w:t>про</w:t>
      </w:r>
      <w:r>
        <w:rPr>
          <w:color w:val="000000"/>
          <w:spacing w:val="-1"/>
          <w:sz w:val="28"/>
          <w:szCs w:val="28"/>
        </w:rPr>
        <w:t>г</w:t>
      </w:r>
      <w:r>
        <w:rPr>
          <w:color w:val="000000"/>
          <w:sz w:val="28"/>
          <w:szCs w:val="28"/>
        </w:rPr>
        <w:t>рамм</w:t>
      </w:r>
      <w:r>
        <w:rPr>
          <w:color w:val="000000"/>
          <w:spacing w:val="71"/>
          <w:sz w:val="28"/>
          <w:szCs w:val="28"/>
        </w:rPr>
        <w:t xml:space="preserve"> </w:t>
      </w:r>
      <w:r>
        <w:rPr>
          <w:color w:val="000000"/>
          <w:spacing w:val="-1"/>
          <w:sz w:val="28"/>
          <w:szCs w:val="28"/>
        </w:rPr>
        <w:t>СПО</w:t>
      </w:r>
      <w:r>
        <w:rPr>
          <w:color w:val="000000"/>
          <w:spacing w:val="95"/>
          <w:sz w:val="28"/>
          <w:szCs w:val="28"/>
        </w:rPr>
        <w:t xml:space="preserve"> </w:t>
      </w:r>
      <w:r>
        <w:rPr>
          <w:color w:val="000000"/>
          <w:spacing w:val="1"/>
          <w:sz w:val="28"/>
          <w:szCs w:val="28"/>
        </w:rPr>
        <w:t>н</w:t>
      </w:r>
      <w:r>
        <w:rPr>
          <w:color w:val="000000"/>
          <w:sz w:val="28"/>
          <w:szCs w:val="28"/>
        </w:rPr>
        <w:t>а</w:t>
      </w:r>
      <w:r>
        <w:rPr>
          <w:color w:val="000000"/>
          <w:spacing w:val="95"/>
          <w:sz w:val="28"/>
          <w:szCs w:val="28"/>
        </w:rPr>
        <w:t xml:space="preserve"> </w:t>
      </w:r>
      <w:r>
        <w:rPr>
          <w:color w:val="000000"/>
          <w:sz w:val="28"/>
          <w:szCs w:val="28"/>
        </w:rPr>
        <w:t>б</w:t>
      </w:r>
      <w:r>
        <w:rPr>
          <w:color w:val="000000"/>
          <w:spacing w:val="-3"/>
          <w:sz w:val="28"/>
          <w:szCs w:val="28"/>
        </w:rPr>
        <w:t>а</w:t>
      </w:r>
      <w:r>
        <w:rPr>
          <w:color w:val="000000"/>
          <w:sz w:val="28"/>
          <w:szCs w:val="28"/>
        </w:rPr>
        <w:t>зе</w:t>
      </w:r>
      <w:r>
        <w:rPr>
          <w:color w:val="000000"/>
          <w:spacing w:val="94"/>
          <w:sz w:val="28"/>
          <w:szCs w:val="28"/>
        </w:rPr>
        <w:t xml:space="preserve"> </w:t>
      </w:r>
      <w:r>
        <w:rPr>
          <w:color w:val="000000"/>
          <w:spacing w:val="8"/>
          <w:sz w:val="28"/>
          <w:szCs w:val="28"/>
        </w:rPr>
        <w:t>о</w:t>
      </w:r>
      <w:r>
        <w:rPr>
          <w:color w:val="000000"/>
          <w:sz w:val="28"/>
          <w:szCs w:val="28"/>
        </w:rPr>
        <w:t>снов</w:t>
      </w:r>
      <w:r>
        <w:rPr>
          <w:color w:val="000000"/>
          <w:spacing w:val="-1"/>
          <w:sz w:val="28"/>
          <w:szCs w:val="28"/>
        </w:rPr>
        <w:t>н</w:t>
      </w:r>
      <w:r>
        <w:rPr>
          <w:color w:val="000000"/>
          <w:sz w:val="28"/>
          <w:szCs w:val="28"/>
        </w:rPr>
        <w:t>о</w:t>
      </w:r>
      <w:r>
        <w:rPr>
          <w:color w:val="000000"/>
          <w:spacing w:val="-9"/>
          <w:sz w:val="28"/>
          <w:szCs w:val="28"/>
        </w:rPr>
        <w:t>г</w:t>
      </w:r>
      <w:r>
        <w:rPr>
          <w:color w:val="000000"/>
          <w:sz w:val="28"/>
          <w:szCs w:val="28"/>
        </w:rPr>
        <w:t>о</w:t>
      </w:r>
      <w:r>
        <w:rPr>
          <w:color w:val="000000"/>
          <w:spacing w:val="95"/>
          <w:sz w:val="28"/>
          <w:szCs w:val="28"/>
        </w:rPr>
        <w:t xml:space="preserve"> </w:t>
      </w:r>
      <w:r>
        <w:rPr>
          <w:color w:val="000000"/>
          <w:sz w:val="28"/>
          <w:szCs w:val="28"/>
        </w:rPr>
        <w:t>общ</w:t>
      </w:r>
      <w:r>
        <w:rPr>
          <w:color w:val="000000"/>
          <w:spacing w:val="-1"/>
          <w:sz w:val="28"/>
          <w:szCs w:val="28"/>
        </w:rPr>
        <w:t>е</w:t>
      </w:r>
      <w:r>
        <w:rPr>
          <w:color w:val="000000"/>
          <w:spacing w:val="-7"/>
          <w:sz w:val="28"/>
          <w:szCs w:val="28"/>
        </w:rPr>
        <w:t>г</w:t>
      </w:r>
      <w:r>
        <w:rPr>
          <w:color w:val="000000"/>
          <w:sz w:val="28"/>
          <w:szCs w:val="28"/>
        </w:rPr>
        <w:t>о</w:t>
      </w:r>
      <w:r>
        <w:rPr>
          <w:color w:val="000000"/>
          <w:spacing w:val="95"/>
          <w:sz w:val="28"/>
          <w:szCs w:val="28"/>
        </w:rPr>
        <w:t xml:space="preserve"> </w:t>
      </w:r>
      <w:r>
        <w:rPr>
          <w:color w:val="000000"/>
          <w:sz w:val="28"/>
          <w:szCs w:val="28"/>
        </w:rPr>
        <w:t>об</w:t>
      </w:r>
      <w:r>
        <w:rPr>
          <w:color w:val="000000"/>
          <w:spacing w:val="-1"/>
          <w:sz w:val="28"/>
          <w:szCs w:val="28"/>
        </w:rPr>
        <w:t>р</w:t>
      </w:r>
      <w:r>
        <w:rPr>
          <w:color w:val="000000"/>
          <w:sz w:val="28"/>
          <w:szCs w:val="28"/>
        </w:rPr>
        <w:t>а</w:t>
      </w:r>
      <w:r>
        <w:rPr>
          <w:color w:val="000000"/>
          <w:spacing w:val="-2"/>
          <w:sz w:val="28"/>
          <w:szCs w:val="28"/>
        </w:rPr>
        <w:t>з</w:t>
      </w:r>
      <w:r>
        <w:rPr>
          <w:color w:val="000000"/>
          <w:sz w:val="28"/>
          <w:szCs w:val="28"/>
        </w:rPr>
        <w:t>о</w:t>
      </w:r>
      <w:r>
        <w:rPr>
          <w:color w:val="000000"/>
          <w:spacing w:val="-5"/>
          <w:sz w:val="28"/>
          <w:szCs w:val="28"/>
        </w:rPr>
        <w:t>в</w:t>
      </w:r>
      <w:r>
        <w:rPr>
          <w:color w:val="000000"/>
          <w:sz w:val="28"/>
          <w:szCs w:val="28"/>
        </w:rPr>
        <w:t>а</w:t>
      </w:r>
      <w:r>
        <w:rPr>
          <w:color w:val="000000"/>
          <w:spacing w:val="-1"/>
          <w:sz w:val="28"/>
          <w:szCs w:val="28"/>
        </w:rPr>
        <w:t>н</w:t>
      </w:r>
      <w:r>
        <w:rPr>
          <w:color w:val="000000"/>
          <w:sz w:val="28"/>
          <w:szCs w:val="28"/>
        </w:rPr>
        <w:t>ия</w:t>
      </w:r>
      <w:r>
        <w:rPr>
          <w:color w:val="000000"/>
          <w:spacing w:val="95"/>
          <w:sz w:val="28"/>
          <w:szCs w:val="28"/>
        </w:rPr>
        <w:t xml:space="preserve"> </w:t>
      </w:r>
      <w:r>
        <w:rPr>
          <w:color w:val="000000"/>
          <w:sz w:val="28"/>
          <w:szCs w:val="28"/>
        </w:rPr>
        <w:t>с</w:t>
      </w:r>
      <w:r>
        <w:rPr>
          <w:color w:val="000000"/>
          <w:spacing w:val="93"/>
          <w:sz w:val="28"/>
          <w:szCs w:val="28"/>
        </w:rPr>
        <w:t xml:space="preserve"> </w:t>
      </w:r>
      <w:r>
        <w:rPr>
          <w:color w:val="000000"/>
          <w:spacing w:val="-3"/>
          <w:sz w:val="28"/>
          <w:szCs w:val="28"/>
        </w:rPr>
        <w:t>у</w:t>
      </w:r>
      <w:r>
        <w:rPr>
          <w:color w:val="000000"/>
          <w:sz w:val="28"/>
          <w:szCs w:val="28"/>
        </w:rPr>
        <w:t>че</w:t>
      </w:r>
      <w:r>
        <w:rPr>
          <w:color w:val="000000"/>
          <w:spacing w:val="-4"/>
          <w:sz w:val="28"/>
          <w:szCs w:val="28"/>
        </w:rPr>
        <w:t>то</w:t>
      </w:r>
      <w:r>
        <w:rPr>
          <w:color w:val="000000"/>
          <w:sz w:val="28"/>
          <w:szCs w:val="28"/>
        </w:rPr>
        <w:t>м</w:t>
      </w:r>
      <w:r>
        <w:rPr>
          <w:color w:val="000000"/>
          <w:spacing w:val="94"/>
          <w:sz w:val="28"/>
          <w:szCs w:val="28"/>
        </w:rPr>
        <w:t xml:space="preserve"> </w:t>
      </w:r>
      <w:r>
        <w:rPr>
          <w:color w:val="000000"/>
          <w:spacing w:val="2"/>
          <w:sz w:val="28"/>
          <w:szCs w:val="28"/>
        </w:rPr>
        <w:t>т</w:t>
      </w:r>
      <w:r>
        <w:rPr>
          <w:color w:val="000000"/>
          <w:spacing w:val="1"/>
          <w:sz w:val="28"/>
          <w:szCs w:val="28"/>
        </w:rPr>
        <w:t>р</w:t>
      </w:r>
      <w:r>
        <w:rPr>
          <w:color w:val="000000"/>
          <w:sz w:val="28"/>
          <w:szCs w:val="28"/>
        </w:rPr>
        <w:t>е</w:t>
      </w:r>
      <w:r>
        <w:rPr>
          <w:color w:val="000000"/>
          <w:spacing w:val="1"/>
          <w:sz w:val="28"/>
          <w:szCs w:val="28"/>
        </w:rPr>
        <w:t>бо</w:t>
      </w:r>
      <w:r>
        <w:rPr>
          <w:color w:val="000000"/>
          <w:spacing w:val="-5"/>
          <w:sz w:val="28"/>
          <w:szCs w:val="28"/>
        </w:rPr>
        <w:t>в</w:t>
      </w:r>
      <w:r>
        <w:rPr>
          <w:color w:val="000000"/>
          <w:sz w:val="28"/>
          <w:szCs w:val="28"/>
        </w:rPr>
        <w:t>а</w:t>
      </w:r>
      <w:r>
        <w:rPr>
          <w:color w:val="000000"/>
          <w:spacing w:val="-1"/>
          <w:sz w:val="28"/>
          <w:szCs w:val="28"/>
        </w:rPr>
        <w:t>н</w:t>
      </w:r>
      <w:r>
        <w:rPr>
          <w:color w:val="000000"/>
          <w:spacing w:val="-2"/>
          <w:sz w:val="28"/>
          <w:szCs w:val="28"/>
        </w:rPr>
        <w:t>и</w:t>
      </w:r>
      <w:r>
        <w:rPr>
          <w:color w:val="000000"/>
          <w:sz w:val="28"/>
          <w:szCs w:val="28"/>
        </w:rPr>
        <w:t>й ФГОС и</w:t>
      </w:r>
      <w:r>
        <w:rPr>
          <w:color w:val="000000"/>
          <w:spacing w:val="120"/>
          <w:sz w:val="28"/>
          <w:szCs w:val="28"/>
        </w:rPr>
        <w:t xml:space="preserve"> </w:t>
      </w:r>
      <w:r>
        <w:rPr>
          <w:color w:val="000000"/>
          <w:sz w:val="28"/>
          <w:szCs w:val="28"/>
        </w:rPr>
        <w:t>п</w:t>
      </w:r>
      <w:r>
        <w:rPr>
          <w:color w:val="000000"/>
          <w:spacing w:val="-2"/>
          <w:sz w:val="28"/>
          <w:szCs w:val="28"/>
        </w:rPr>
        <w:t>о</w:t>
      </w:r>
      <w:r>
        <w:rPr>
          <w:color w:val="000000"/>
          <w:spacing w:val="-1"/>
          <w:sz w:val="28"/>
          <w:szCs w:val="28"/>
        </w:rPr>
        <w:t>л</w:t>
      </w:r>
      <w:r>
        <w:rPr>
          <w:color w:val="000000"/>
          <w:spacing w:val="-4"/>
          <w:sz w:val="28"/>
          <w:szCs w:val="28"/>
        </w:rPr>
        <w:t>у</w:t>
      </w:r>
      <w:r>
        <w:rPr>
          <w:color w:val="000000"/>
          <w:sz w:val="28"/>
          <w:szCs w:val="28"/>
        </w:rPr>
        <w:t>чаем</w:t>
      </w:r>
      <w:r>
        <w:rPr>
          <w:color w:val="000000"/>
          <w:spacing w:val="1"/>
          <w:sz w:val="28"/>
          <w:szCs w:val="28"/>
        </w:rPr>
        <w:t>о</w:t>
      </w:r>
      <w:r>
        <w:rPr>
          <w:color w:val="000000"/>
          <w:sz w:val="28"/>
          <w:szCs w:val="28"/>
        </w:rPr>
        <w:t>й про</w:t>
      </w:r>
      <w:r>
        <w:rPr>
          <w:color w:val="000000"/>
          <w:spacing w:val="-1"/>
          <w:sz w:val="28"/>
          <w:szCs w:val="28"/>
        </w:rPr>
        <w:t>ф</w:t>
      </w:r>
      <w:r>
        <w:rPr>
          <w:color w:val="000000"/>
          <w:spacing w:val="6"/>
          <w:sz w:val="28"/>
          <w:szCs w:val="28"/>
        </w:rPr>
        <w:t>е</w:t>
      </w:r>
      <w:r>
        <w:rPr>
          <w:color w:val="000000"/>
          <w:sz w:val="28"/>
          <w:szCs w:val="28"/>
        </w:rPr>
        <w:t>с</w:t>
      </w:r>
      <w:r>
        <w:rPr>
          <w:color w:val="000000"/>
          <w:spacing w:val="-1"/>
          <w:sz w:val="28"/>
          <w:szCs w:val="28"/>
        </w:rPr>
        <w:t>с</w:t>
      </w:r>
      <w:r>
        <w:rPr>
          <w:color w:val="000000"/>
          <w:sz w:val="28"/>
          <w:szCs w:val="28"/>
        </w:rPr>
        <w:t>ии</w:t>
      </w:r>
      <w:r>
        <w:rPr>
          <w:color w:val="000000"/>
          <w:spacing w:val="145"/>
          <w:sz w:val="28"/>
          <w:szCs w:val="28"/>
        </w:rPr>
        <w:t xml:space="preserve"> </w:t>
      </w:r>
      <w:r>
        <w:rPr>
          <w:color w:val="000000"/>
          <w:spacing w:val="1"/>
          <w:sz w:val="28"/>
          <w:szCs w:val="28"/>
        </w:rPr>
        <w:t>и</w:t>
      </w:r>
      <w:r>
        <w:rPr>
          <w:color w:val="000000"/>
          <w:sz w:val="28"/>
          <w:szCs w:val="28"/>
        </w:rPr>
        <w:t>ли</w:t>
      </w:r>
      <w:r>
        <w:rPr>
          <w:color w:val="000000"/>
          <w:spacing w:val="148"/>
          <w:sz w:val="28"/>
          <w:szCs w:val="28"/>
        </w:rPr>
        <w:t xml:space="preserve"> </w:t>
      </w:r>
      <w:r>
        <w:rPr>
          <w:color w:val="000000"/>
          <w:spacing w:val="-1"/>
          <w:sz w:val="28"/>
          <w:szCs w:val="28"/>
        </w:rPr>
        <w:t>с</w:t>
      </w:r>
      <w:r>
        <w:rPr>
          <w:color w:val="000000"/>
          <w:spacing w:val="-2"/>
          <w:sz w:val="28"/>
          <w:szCs w:val="28"/>
        </w:rPr>
        <w:t>п</w:t>
      </w:r>
      <w:r>
        <w:rPr>
          <w:color w:val="000000"/>
          <w:sz w:val="28"/>
          <w:szCs w:val="28"/>
        </w:rPr>
        <w:t>еци</w:t>
      </w:r>
      <w:r>
        <w:rPr>
          <w:color w:val="000000"/>
          <w:spacing w:val="1"/>
          <w:sz w:val="28"/>
          <w:szCs w:val="28"/>
        </w:rPr>
        <w:t>а</w:t>
      </w:r>
      <w:r>
        <w:rPr>
          <w:color w:val="000000"/>
          <w:sz w:val="28"/>
          <w:szCs w:val="28"/>
        </w:rPr>
        <w:t>л</w:t>
      </w:r>
      <w:r>
        <w:rPr>
          <w:color w:val="000000"/>
          <w:spacing w:val="-1"/>
          <w:sz w:val="28"/>
          <w:szCs w:val="28"/>
        </w:rPr>
        <w:t>ь</w:t>
      </w:r>
      <w:r>
        <w:rPr>
          <w:color w:val="000000"/>
          <w:sz w:val="28"/>
          <w:szCs w:val="28"/>
        </w:rPr>
        <w:t>н</w:t>
      </w:r>
      <w:r>
        <w:rPr>
          <w:color w:val="000000"/>
          <w:spacing w:val="5"/>
          <w:sz w:val="28"/>
          <w:szCs w:val="28"/>
        </w:rPr>
        <w:t>о</w:t>
      </w:r>
      <w:r>
        <w:rPr>
          <w:color w:val="000000"/>
          <w:sz w:val="28"/>
          <w:szCs w:val="28"/>
        </w:rPr>
        <w:t>сти</w:t>
      </w:r>
      <w:r>
        <w:rPr>
          <w:color w:val="000000"/>
          <w:spacing w:val="149"/>
          <w:sz w:val="28"/>
          <w:szCs w:val="28"/>
        </w:rPr>
        <w:t xml:space="preserve"> </w:t>
      </w:r>
      <w:r>
        <w:rPr>
          <w:color w:val="000000"/>
          <w:spacing w:val="-1"/>
          <w:sz w:val="28"/>
          <w:szCs w:val="28"/>
        </w:rPr>
        <w:t xml:space="preserve">СПО </w:t>
      </w:r>
      <w:r>
        <w:rPr>
          <w:color w:val="000000"/>
          <w:sz w:val="28"/>
          <w:szCs w:val="28"/>
        </w:rPr>
        <w:t>(п</w:t>
      </w:r>
      <w:r>
        <w:rPr>
          <w:color w:val="000000"/>
          <w:spacing w:val="1"/>
          <w:sz w:val="28"/>
          <w:szCs w:val="28"/>
        </w:rPr>
        <w:t>и</w:t>
      </w:r>
      <w:r>
        <w:rPr>
          <w:color w:val="000000"/>
          <w:sz w:val="28"/>
          <w:szCs w:val="28"/>
        </w:rPr>
        <w:t>сь</w:t>
      </w:r>
      <w:r>
        <w:rPr>
          <w:color w:val="000000"/>
          <w:spacing w:val="-2"/>
          <w:sz w:val="28"/>
          <w:szCs w:val="28"/>
        </w:rPr>
        <w:t>м</w:t>
      </w:r>
      <w:r>
        <w:rPr>
          <w:color w:val="000000"/>
          <w:sz w:val="28"/>
          <w:szCs w:val="28"/>
        </w:rPr>
        <w:t>о</w:t>
      </w:r>
      <w:r>
        <w:rPr>
          <w:color w:val="000000"/>
          <w:spacing w:val="11"/>
          <w:sz w:val="28"/>
          <w:szCs w:val="28"/>
        </w:rPr>
        <w:t xml:space="preserve"> </w:t>
      </w:r>
      <w:r>
        <w:rPr>
          <w:color w:val="000000"/>
          <w:spacing w:val="2"/>
          <w:sz w:val="28"/>
          <w:szCs w:val="28"/>
        </w:rPr>
        <w:t>Д</w:t>
      </w:r>
      <w:r>
        <w:rPr>
          <w:color w:val="000000"/>
          <w:sz w:val="28"/>
          <w:szCs w:val="28"/>
        </w:rPr>
        <w:t>епа</w:t>
      </w:r>
      <w:r>
        <w:rPr>
          <w:color w:val="000000"/>
          <w:spacing w:val="-3"/>
          <w:sz w:val="28"/>
          <w:szCs w:val="28"/>
        </w:rPr>
        <w:t>р</w:t>
      </w:r>
      <w:r>
        <w:rPr>
          <w:color w:val="000000"/>
          <w:sz w:val="28"/>
          <w:szCs w:val="28"/>
        </w:rPr>
        <w:t>там</w:t>
      </w:r>
      <w:r>
        <w:rPr>
          <w:color w:val="000000"/>
          <w:spacing w:val="-1"/>
          <w:sz w:val="28"/>
          <w:szCs w:val="28"/>
        </w:rPr>
        <w:t>е</w:t>
      </w:r>
      <w:r>
        <w:rPr>
          <w:color w:val="000000"/>
          <w:sz w:val="28"/>
          <w:szCs w:val="28"/>
        </w:rPr>
        <w:t>н</w:t>
      </w:r>
      <w:r>
        <w:rPr>
          <w:color w:val="000000"/>
          <w:spacing w:val="1"/>
          <w:sz w:val="28"/>
          <w:szCs w:val="28"/>
        </w:rPr>
        <w:t>т</w:t>
      </w:r>
      <w:r>
        <w:rPr>
          <w:color w:val="000000"/>
          <w:sz w:val="28"/>
          <w:szCs w:val="28"/>
        </w:rPr>
        <w:t>а</w:t>
      </w:r>
      <w:r>
        <w:rPr>
          <w:color w:val="000000"/>
          <w:spacing w:val="12"/>
          <w:sz w:val="28"/>
          <w:szCs w:val="28"/>
        </w:rPr>
        <w:t xml:space="preserve"> </w:t>
      </w:r>
      <w:r>
        <w:rPr>
          <w:color w:val="000000"/>
          <w:spacing w:val="-6"/>
          <w:sz w:val="28"/>
          <w:szCs w:val="28"/>
        </w:rPr>
        <w:t>г</w:t>
      </w:r>
      <w:r>
        <w:rPr>
          <w:color w:val="000000"/>
          <w:spacing w:val="7"/>
          <w:sz w:val="28"/>
          <w:szCs w:val="28"/>
        </w:rPr>
        <w:t>о</w:t>
      </w:r>
      <w:r>
        <w:rPr>
          <w:color w:val="000000"/>
          <w:spacing w:val="-4"/>
          <w:sz w:val="28"/>
          <w:szCs w:val="28"/>
        </w:rPr>
        <w:t>с</w:t>
      </w:r>
      <w:r>
        <w:rPr>
          <w:color w:val="000000"/>
          <w:spacing w:val="-20"/>
          <w:sz w:val="28"/>
          <w:szCs w:val="28"/>
        </w:rPr>
        <w:t>у</w:t>
      </w:r>
      <w:r>
        <w:rPr>
          <w:color w:val="000000"/>
          <w:sz w:val="28"/>
          <w:szCs w:val="28"/>
        </w:rPr>
        <w:t>дарст</w:t>
      </w:r>
      <w:r>
        <w:rPr>
          <w:color w:val="000000"/>
          <w:spacing w:val="-2"/>
          <w:sz w:val="28"/>
          <w:szCs w:val="28"/>
        </w:rPr>
        <w:t>ве</w:t>
      </w:r>
      <w:r>
        <w:rPr>
          <w:color w:val="000000"/>
          <w:sz w:val="28"/>
          <w:szCs w:val="28"/>
        </w:rPr>
        <w:t>н</w:t>
      </w:r>
      <w:r>
        <w:rPr>
          <w:color w:val="000000"/>
          <w:spacing w:val="-1"/>
          <w:sz w:val="28"/>
          <w:szCs w:val="28"/>
        </w:rPr>
        <w:t>но</w:t>
      </w:r>
      <w:r>
        <w:rPr>
          <w:color w:val="000000"/>
          <w:sz w:val="28"/>
          <w:szCs w:val="28"/>
        </w:rPr>
        <w:t>й</w:t>
      </w:r>
      <w:r>
        <w:rPr>
          <w:color w:val="000000"/>
          <w:spacing w:val="11"/>
          <w:sz w:val="28"/>
          <w:szCs w:val="28"/>
        </w:rPr>
        <w:t xml:space="preserve"> </w:t>
      </w:r>
      <w:r>
        <w:rPr>
          <w:color w:val="000000"/>
          <w:spacing w:val="1"/>
          <w:sz w:val="28"/>
          <w:szCs w:val="28"/>
        </w:rPr>
        <w:t>п</w:t>
      </w:r>
      <w:r>
        <w:rPr>
          <w:color w:val="000000"/>
          <w:spacing w:val="-3"/>
          <w:sz w:val="28"/>
          <w:szCs w:val="28"/>
        </w:rPr>
        <w:t>о</w:t>
      </w:r>
      <w:r>
        <w:rPr>
          <w:color w:val="000000"/>
          <w:spacing w:val="-1"/>
          <w:sz w:val="28"/>
          <w:szCs w:val="28"/>
        </w:rPr>
        <w:t>л</w:t>
      </w:r>
      <w:r>
        <w:rPr>
          <w:color w:val="000000"/>
          <w:sz w:val="28"/>
          <w:szCs w:val="28"/>
        </w:rPr>
        <w:t>и</w:t>
      </w:r>
      <w:r>
        <w:rPr>
          <w:color w:val="000000"/>
          <w:spacing w:val="-2"/>
          <w:sz w:val="28"/>
          <w:szCs w:val="28"/>
        </w:rPr>
        <w:t>т</w:t>
      </w:r>
      <w:r>
        <w:rPr>
          <w:color w:val="000000"/>
          <w:sz w:val="28"/>
          <w:szCs w:val="28"/>
        </w:rPr>
        <w:t>и</w:t>
      </w:r>
      <w:r>
        <w:rPr>
          <w:color w:val="000000"/>
          <w:spacing w:val="-1"/>
          <w:sz w:val="28"/>
          <w:szCs w:val="28"/>
        </w:rPr>
        <w:t>к</w:t>
      </w:r>
      <w:r>
        <w:rPr>
          <w:color w:val="000000"/>
          <w:sz w:val="28"/>
          <w:szCs w:val="28"/>
        </w:rPr>
        <w:t>и</w:t>
      </w:r>
      <w:r>
        <w:rPr>
          <w:color w:val="000000"/>
          <w:spacing w:val="11"/>
          <w:sz w:val="28"/>
          <w:szCs w:val="28"/>
        </w:rPr>
        <w:t xml:space="preserve"> </w:t>
      </w:r>
      <w:r>
        <w:rPr>
          <w:color w:val="000000"/>
          <w:sz w:val="28"/>
          <w:szCs w:val="28"/>
        </w:rPr>
        <w:t>в</w:t>
      </w:r>
      <w:r>
        <w:rPr>
          <w:color w:val="000000"/>
          <w:spacing w:val="10"/>
          <w:sz w:val="28"/>
          <w:szCs w:val="28"/>
        </w:rPr>
        <w:t xml:space="preserve"> </w:t>
      </w:r>
      <w:r>
        <w:rPr>
          <w:color w:val="000000"/>
          <w:spacing w:val="3"/>
          <w:sz w:val="28"/>
          <w:szCs w:val="28"/>
        </w:rPr>
        <w:t>с</w:t>
      </w:r>
      <w:r>
        <w:rPr>
          <w:color w:val="000000"/>
          <w:sz w:val="28"/>
          <w:szCs w:val="28"/>
        </w:rPr>
        <w:t>фе</w:t>
      </w:r>
      <w:r>
        <w:rPr>
          <w:color w:val="000000"/>
          <w:spacing w:val="1"/>
          <w:sz w:val="28"/>
          <w:szCs w:val="28"/>
        </w:rPr>
        <w:t>р</w:t>
      </w:r>
      <w:r>
        <w:rPr>
          <w:color w:val="000000"/>
          <w:sz w:val="28"/>
          <w:szCs w:val="28"/>
        </w:rPr>
        <w:t>е</w:t>
      </w:r>
      <w:r>
        <w:rPr>
          <w:color w:val="000000"/>
          <w:spacing w:val="12"/>
          <w:sz w:val="28"/>
          <w:szCs w:val="28"/>
        </w:rPr>
        <w:t xml:space="preserve"> </w:t>
      </w:r>
      <w:r>
        <w:rPr>
          <w:color w:val="000000"/>
          <w:spacing w:val="-1"/>
          <w:sz w:val="28"/>
          <w:szCs w:val="28"/>
        </w:rPr>
        <w:t>п</w:t>
      </w:r>
      <w:r>
        <w:rPr>
          <w:color w:val="000000"/>
          <w:spacing w:val="-6"/>
          <w:sz w:val="28"/>
          <w:szCs w:val="28"/>
        </w:rPr>
        <w:t>о</w:t>
      </w:r>
      <w:r>
        <w:rPr>
          <w:color w:val="000000"/>
          <w:sz w:val="28"/>
          <w:szCs w:val="28"/>
        </w:rPr>
        <w:t>д</w:t>
      </w:r>
      <w:r>
        <w:rPr>
          <w:color w:val="000000"/>
          <w:spacing w:val="-6"/>
          <w:sz w:val="28"/>
          <w:szCs w:val="28"/>
        </w:rPr>
        <w:t>г</w:t>
      </w:r>
      <w:r>
        <w:rPr>
          <w:color w:val="000000"/>
          <w:spacing w:val="-4"/>
          <w:sz w:val="28"/>
          <w:szCs w:val="28"/>
        </w:rPr>
        <w:t>о</w:t>
      </w:r>
      <w:r>
        <w:rPr>
          <w:color w:val="000000"/>
          <w:spacing w:val="-7"/>
          <w:sz w:val="28"/>
          <w:szCs w:val="28"/>
        </w:rPr>
        <w:t>т</w:t>
      </w:r>
      <w:r>
        <w:rPr>
          <w:color w:val="000000"/>
          <w:sz w:val="28"/>
          <w:szCs w:val="28"/>
        </w:rPr>
        <w:t>овки</w:t>
      </w:r>
      <w:r>
        <w:rPr>
          <w:color w:val="000000"/>
          <w:spacing w:val="9"/>
          <w:sz w:val="28"/>
          <w:szCs w:val="28"/>
        </w:rPr>
        <w:t xml:space="preserve"> </w:t>
      </w:r>
      <w:r>
        <w:rPr>
          <w:color w:val="000000"/>
          <w:spacing w:val="1"/>
          <w:sz w:val="28"/>
          <w:szCs w:val="28"/>
        </w:rPr>
        <w:t>р</w:t>
      </w:r>
      <w:r>
        <w:rPr>
          <w:color w:val="000000"/>
          <w:spacing w:val="-1"/>
          <w:sz w:val="28"/>
          <w:szCs w:val="28"/>
        </w:rPr>
        <w:t>а</w:t>
      </w:r>
      <w:r>
        <w:rPr>
          <w:color w:val="000000"/>
          <w:sz w:val="28"/>
          <w:szCs w:val="28"/>
        </w:rPr>
        <w:t>б</w:t>
      </w:r>
      <w:r>
        <w:rPr>
          <w:color w:val="000000"/>
          <w:spacing w:val="-8"/>
          <w:sz w:val="28"/>
          <w:szCs w:val="28"/>
        </w:rPr>
        <w:t>о</w:t>
      </w:r>
      <w:r>
        <w:rPr>
          <w:color w:val="000000"/>
          <w:sz w:val="28"/>
          <w:szCs w:val="28"/>
        </w:rPr>
        <w:t>ч</w:t>
      </w:r>
      <w:r>
        <w:rPr>
          <w:color w:val="000000"/>
          <w:spacing w:val="-1"/>
          <w:sz w:val="28"/>
          <w:szCs w:val="28"/>
        </w:rPr>
        <w:t>и</w:t>
      </w:r>
      <w:r>
        <w:rPr>
          <w:color w:val="000000"/>
          <w:sz w:val="28"/>
          <w:szCs w:val="28"/>
        </w:rPr>
        <w:t xml:space="preserve">х </w:t>
      </w:r>
      <w:r>
        <w:rPr>
          <w:color w:val="000000"/>
          <w:spacing w:val="-4"/>
          <w:sz w:val="28"/>
          <w:szCs w:val="28"/>
        </w:rPr>
        <w:t>к</w:t>
      </w:r>
      <w:r>
        <w:rPr>
          <w:color w:val="000000"/>
          <w:sz w:val="28"/>
          <w:szCs w:val="28"/>
        </w:rPr>
        <w:t>а</w:t>
      </w:r>
      <w:r>
        <w:rPr>
          <w:color w:val="000000"/>
          <w:spacing w:val="-1"/>
          <w:sz w:val="28"/>
          <w:szCs w:val="28"/>
        </w:rPr>
        <w:t>д</w:t>
      </w:r>
      <w:r>
        <w:rPr>
          <w:color w:val="000000"/>
          <w:sz w:val="28"/>
          <w:szCs w:val="28"/>
        </w:rPr>
        <w:t>р</w:t>
      </w:r>
      <w:r>
        <w:rPr>
          <w:color w:val="000000"/>
          <w:spacing w:val="1"/>
          <w:sz w:val="28"/>
          <w:szCs w:val="28"/>
        </w:rPr>
        <w:t>о</w:t>
      </w:r>
      <w:r>
        <w:rPr>
          <w:color w:val="000000"/>
          <w:sz w:val="28"/>
          <w:szCs w:val="28"/>
        </w:rPr>
        <w:t>в</w:t>
      </w:r>
      <w:r>
        <w:rPr>
          <w:color w:val="000000"/>
          <w:spacing w:val="37"/>
          <w:sz w:val="28"/>
          <w:szCs w:val="28"/>
        </w:rPr>
        <w:t xml:space="preserve"> </w:t>
      </w:r>
      <w:r>
        <w:rPr>
          <w:color w:val="000000"/>
          <w:sz w:val="28"/>
          <w:szCs w:val="28"/>
        </w:rPr>
        <w:t>и</w:t>
      </w:r>
      <w:r>
        <w:rPr>
          <w:color w:val="000000"/>
          <w:spacing w:val="38"/>
          <w:sz w:val="28"/>
          <w:szCs w:val="28"/>
        </w:rPr>
        <w:t xml:space="preserve"> </w:t>
      </w:r>
      <w:r>
        <w:rPr>
          <w:color w:val="000000"/>
          <w:sz w:val="28"/>
          <w:szCs w:val="28"/>
        </w:rPr>
        <w:t>ДПО</w:t>
      </w:r>
      <w:r>
        <w:rPr>
          <w:color w:val="000000"/>
          <w:spacing w:val="144"/>
          <w:sz w:val="28"/>
          <w:szCs w:val="28"/>
        </w:rPr>
        <w:t xml:space="preserve"> </w:t>
      </w:r>
      <w:r>
        <w:rPr>
          <w:color w:val="000000"/>
          <w:sz w:val="28"/>
          <w:szCs w:val="28"/>
        </w:rPr>
        <w:t>М</w:t>
      </w:r>
      <w:r>
        <w:rPr>
          <w:color w:val="000000"/>
          <w:spacing w:val="1"/>
          <w:sz w:val="28"/>
          <w:szCs w:val="28"/>
        </w:rPr>
        <w:t>и</w:t>
      </w:r>
      <w:r>
        <w:rPr>
          <w:color w:val="000000"/>
          <w:sz w:val="28"/>
          <w:szCs w:val="28"/>
        </w:rPr>
        <w:t>но</w:t>
      </w:r>
      <w:r>
        <w:rPr>
          <w:color w:val="000000"/>
          <w:spacing w:val="-1"/>
          <w:sz w:val="28"/>
          <w:szCs w:val="28"/>
        </w:rPr>
        <w:t>б</w:t>
      </w:r>
      <w:r>
        <w:rPr>
          <w:color w:val="000000"/>
          <w:sz w:val="28"/>
          <w:szCs w:val="28"/>
        </w:rPr>
        <w:t>рн</w:t>
      </w:r>
      <w:r>
        <w:rPr>
          <w:color w:val="000000"/>
          <w:spacing w:val="-13"/>
          <w:sz w:val="28"/>
          <w:szCs w:val="28"/>
        </w:rPr>
        <w:t>а</w:t>
      </w:r>
      <w:r>
        <w:rPr>
          <w:color w:val="000000"/>
          <w:spacing w:val="-4"/>
          <w:sz w:val="28"/>
          <w:szCs w:val="28"/>
        </w:rPr>
        <w:t>у</w:t>
      </w:r>
      <w:r>
        <w:rPr>
          <w:color w:val="000000"/>
          <w:sz w:val="28"/>
          <w:szCs w:val="28"/>
        </w:rPr>
        <w:t>ки</w:t>
      </w:r>
      <w:r>
        <w:rPr>
          <w:color w:val="000000"/>
          <w:spacing w:val="38"/>
          <w:sz w:val="28"/>
          <w:szCs w:val="28"/>
        </w:rPr>
        <w:t xml:space="preserve"> </w:t>
      </w:r>
      <w:r>
        <w:rPr>
          <w:color w:val="000000"/>
          <w:spacing w:val="-6"/>
          <w:sz w:val="28"/>
          <w:szCs w:val="28"/>
        </w:rPr>
        <w:t>Р</w:t>
      </w:r>
      <w:r>
        <w:rPr>
          <w:color w:val="000000"/>
          <w:spacing w:val="7"/>
          <w:sz w:val="28"/>
          <w:szCs w:val="28"/>
        </w:rPr>
        <w:t>о</w:t>
      </w:r>
      <w:r>
        <w:rPr>
          <w:color w:val="000000"/>
          <w:sz w:val="28"/>
          <w:szCs w:val="28"/>
        </w:rPr>
        <w:t>с</w:t>
      </w:r>
      <w:r>
        <w:rPr>
          <w:color w:val="000000"/>
          <w:spacing w:val="-1"/>
          <w:sz w:val="28"/>
          <w:szCs w:val="28"/>
        </w:rPr>
        <w:t>с</w:t>
      </w:r>
      <w:r>
        <w:rPr>
          <w:color w:val="000000"/>
          <w:sz w:val="28"/>
          <w:szCs w:val="28"/>
        </w:rPr>
        <w:t>ии</w:t>
      </w:r>
      <w:r>
        <w:rPr>
          <w:color w:val="000000"/>
          <w:spacing w:val="35"/>
          <w:sz w:val="28"/>
          <w:szCs w:val="28"/>
        </w:rPr>
        <w:t xml:space="preserve"> </w:t>
      </w:r>
      <w:r>
        <w:rPr>
          <w:color w:val="000000"/>
          <w:spacing w:val="-2"/>
          <w:sz w:val="28"/>
          <w:szCs w:val="28"/>
        </w:rPr>
        <w:t>о</w:t>
      </w:r>
      <w:r>
        <w:rPr>
          <w:color w:val="000000"/>
          <w:sz w:val="28"/>
          <w:szCs w:val="28"/>
        </w:rPr>
        <w:t>т</w:t>
      </w:r>
      <w:r>
        <w:rPr>
          <w:color w:val="000000"/>
          <w:spacing w:val="42"/>
          <w:sz w:val="28"/>
          <w:szCs w:val="28"/>
        </w:rPr>
        <w:t xml:space="preserve"> </w:t>
      </w:r>
      <w:r>
        <w:rPr>
          <w:color w:val="000000"/>
          <w:spacing w:val="1"/>
          <w:sz w:val="28"/>
          <w:szCs w:val="28"/>
        </w:rPr>
        <w:t>17</w:t>
      </w:r>
      <w:r>
        <w:rPr>
          <w:color w:val="000000"/>
          <w:sz w:val="28"/>
          <w:szCs w:val="28"/>
        </w:rPr>
        <w:t>.</w:t>
      </w:r>
      <w:r>
        <w:rPr>
          <w:color w:val="000000"/>
          <w:spacing w:val="-1"/>
          <w:sz w:val="28"/>
          <w:szCs w:val="28"/>
        </w:rPr>
        <w:t>0</w:t>
      </w:r>
      <w:r>
        <w:rPr>
          <w:color w:val="000000"/>
          <w:sz w:val="28"/>
          <w:szCs w:val="28"/>
        </w:rPr>
        <w:t>3</w:t>
      </w:r>
      <w:r>
        <w:rPr>
          <w:color w:val="000000"/>
          <w:spacing w:val="-2"/>
          <w:sz w:val="28"/>
          <w:szCs w:val="28"/>
        </w:rPr>
        <w:t>.</w:t>
      </w:r>
      <w:r>
        <w:rPr>
          <w:color w:val="000000"/>
          <w:sz w:val="28"/>
          <w:szCs w:val="28"/>
        </w:rPr>
        <w:t>20</w:t>
      </w:r>
      <w:r>
        <w:rPr>
          <w:color w:val="000000"/>
          <w:spacing w:val="-1"/>
          <w:sz w:val="28"/>
          <w:szCs w:val="28"/>
        </w:rPr>
        <w:t>1</w:t>
      </w:r>
      <w:r>
        <w:rPr>
          <w:color w:val="000000"/>
          <w:sz w:val="28"/>
          <w:szCs w:val="28"/>
        </w:rPr>
        <w:t>5</w:t>
      </w:r>
      <w:r>
        <w:rPr>
          <w:color w:val="000000"/>
          <w:spacing w:val="37"/>
          <w:sz w:val="28"/>
          <w:szCs w:val="28"/>
        </w:rPr>
        <w:t xml:space="preserve"> </w:t>
      </w:r>
      <w:r>
        <w:rPr>
          <w:color w:val="000000"/>
          <w:sz w:val="28"/>
          <w:szCs w:val="28"/>
        </w:rPr>
        <w:t>№</w:t>
      </w:r>
      <w:r>
        <w:rPr>
          <w:color w:val="000000"/>
          <w:spacing w:val="39"/>
          <w:sz w:val="28"/>
          <w:szCs w:val="28"/>
        </w:rPr>
        <w:t xml:space="preserve"> </w:t>
      </w:r>
      <w:r>
        <w:rPr>
          <w:color w:val="000000"/>
          <w:spacing w:val="1"/>
          <w:sz w:val="28"/>
          <w:szCs w:val="28"/>
        </w:rPr>
        <w:t>0</w:t>
      </w:r>
      <w:r>
        <w:rPr>
          <w:color w:val="000000"/>
          <w:spacing w:val="2"/>
          <w:sz w:val="28"/>
          <w:szCs w:val="28"/>
        </w:rPr>
        <w:t>6</w:t>
      </w:r>
      <w:r>
        <w:rPr>
          <w:color w:val="000000"/>
          <w:sz w:val="28"/>
          <w:szCs w:val="28"/>
        </w:rPr>
        <w:t>-</w:t>
      </w:r>
      <w:r>
        <w:rPr>
          <w:color w:val="000000"/>
          <w:spacing w:val="1"/>
          <w:sz w:val="28"/>
          <w:szCs w:val="28"/>
        </w:rPr>
        <w:t>2</w:t>
      </w:r>
      <w:r>
        <w:rPr>
          <w:color w:val="000000"/>
          <w:spacing w:val="-1"/>
          <w:sz w:val="28"/>
          <w:szCs w:val="28"/>
        </w:rPr>
        <w:t>5</w:t>
      </w:r>
      <w:r>
        <w:rPr>
          <w:color w:val="000000"/>
          <w:sz w:val="28"/>
          <w:szCs w:val="28"/>
        </w:rPr>
        <w:t>9)</w:t>
      </w:r>
      <w:r>
        <w:rPr>
          <w:color w:val="000000"/>
          <w:spacing w:val="38"/>
          <w:sz w:val="28"/>
          <w:szCs w:val="28"/>
        </w:rPr>
        <w:t xml:space="preserve"> </w:t>
      </w:r>
      <w:r>
        <w:rPr>
          <w:color w:val="000000"/>
          <w:sz w:val="28"/>
          <w:szCs w:val="28"/>
        </w:rPr>
        <w:t>и</w:t>
      </w:r>
      <w:r>
        <w:rPr>
          <w:color w:val="000000"/>
          <w:spacing w:val="39"/>
          <w:sz w:val="28"/>
          <w:szCs w:val="28"/>
        </w:rPr>
        <w:t xml:space="preserve"> </w:t>
      </w:r>
      <w:r>
        <w:rPr>
          <w:color w:val="000000"/>
          <w:spacing w:val="-1"/>
          <w:sz w:val="28"/>
          <w:szCs w:val="28"/>
        </w:rPr>
        <w:t>П</w:t>
      </w:r>
      <w:r>
        <w:rPr>
          <w:color w:val="000000"/>
          <w:sz w:val="28"/>
          <w:szCs w:val="28"/>
        </w:rPr>
        <w:t>рим</w:t>
      </w:r>
      <w:r>
        <w:rPr>
          <w:color w:val="000000"/>
          <w:spacing w:val="-3"/>
          <w:sz w:val="28"/>
          <w:szCs w:val="28"/>
        </w:rPr>
        <w:t>е</w:t>
      </w:r>
      <w:r>
        <w:rPr>
          <w:color w:val="000000"/>
          <w:sz w:val="28"/>
          <w:szCs w:val="28"/>
        </w:rPr>
        <w:t>рных про</w:t>
      </w:r>
      <w:r>
        <w:rPr>
          <w:color w:val="000000"/>
          <w:spacing w:val="-1"/>
          <w:sz w:val="28"/>
          <w:szCs w:val="28"/>
        </w:rPr>
        <w:t>г</w:t>
      </w:r>
      <w:r>
        <w:rPr>
          <w:color w:val="000000"/>
          <w:sz w:val="28"/>
          <w:szCs w:val="28"/>
        </w:rPr>
        <w:t>рамм</w:t>
      </w:r>
      <w:r>
        <w:rPr>
          <w:color w:val="000000"/>
          <w:spacing w:val="54"/>
          <w:sz w:val="28"/>
          <w:szCs w:val="28"/>
        </w:rPr>
        <w:t xml:space="preserve"> </w:t>
      </w:r>
      <w:r>
        <w:rPr>
          <w:color w:val="000000"/>
          <w:sz w:val="28"/>
          <w:szCs w:val="28"/>
        </w:rPr>
        <w:t>общ</w:t>
      </w:r>
      <w:r>
        <w:rPr>
          <w:color w:val="000000"/>
          <w:spacing w:val="-2"/>
          <w:sz w:val="28"/>
          <w:szCs w:val="28"/>
        </w:rPr>
        <w:t>е</w:t>
      </w:r>
      <w:r>
        <w:rPr>
          <w:color w:val="000000"/>
          <w:spacing w:val="-1"/>
          <w:sz w:val="28"/>
          <w:szCs w:val="28"/>
        </w:rPr>
        <w:t>о</w:t>
      </w:r>
      <w:r>
        <w:rPr>
          <w:color w:val="000000"/>
          <w:sz w:val="28"/>
          <w:szCs w:val="28"/>
        </w:rPr>
        <w:t>бра</w:t>
      </w:r>
      <w:r>
        <w:rPr>
          <w:color w:val="000000"/>
          <w:spacing w:val="-3"/>
          <w:sz w:val="28"/>
          <w:szCs w:val="28"/>
        </w:rPr>
        <w:t>з</w:t>
      </w:r>
      <w:r>
        <w:rPr>
          <w:color w:val="000000"/>
          <w:sz w:val="28"/>
          <w:szCs w:val="28"/>
        </w:rPr>
        <w:t>о</w:t>
      </w:r>
      <w:r>
        <w:rPr>
          <w:color w:val="000000"/>
          <w:spacing w:val="-5"/>
          <w:sz w:val="28"/>
          <w:szCs w:val="28"/>
        </w:rPr>
        <w:t>в</w:t>
      </w:r>
      <w:r>
        <w:rPr>
          <w:color w:val="000000"/>
          <w:spacing w:val="-7"/>
          <w:sz w:val="28"/>
          <w:szCs w:val="28"/>
        </w:rPr>
        <w:t>а</w:t>
      </w:r>
      <w:r>
        <w:rPr>
          <w:color w:val="000000"/>
          <w:sz w:val="28"/>
          <w:szCs w:val="28"/>
        </w:rPr>
        <w:t>те</w:t>
      </w:r>
      <w:r>
        <w:rPr>
          <w:color w:val="000000"/>
          <w:spacing w:val="-1"/>
          <w:sz w:val="28"/>
          <w:szCs w:val="28"/>
        </w:rPr>
        <w:t>ль</w:t>
      </w:r>
      <w:r>
        <w:rPr>
          <w:color w:val="000000"/>
          <w:sz w:val="28"/>
          <w:szCs w:val="28"/>
        </w:rPr>
        <w:t>н</w:t>
      </w:r>
      <w:r>
        <w:rPr>
          <w:color w:val="000000"/>
          <w:spacing w:val="-1"/>
          <w:sz w:val="28"/>
          <w:szCs w:val="28"/>
        </w:rPr>
        <w:t>ы</w:t>
      </w:r>
      <w:r>
        <w:rPr>
          <w:color w:val="000000"/>
          <w:sz w:val="28"/>
          <w:szCs w:val="28"/>
        </w:rPr>
        <w:t>х</w:t>
      </w:r>
      <w:r>
        <w:rPr>
          <w:color w:val="000000"/>
          <w:spacing w:val="57"/>
          <w:sz w:val="28"/>
          <w:szCs w:val="28"/>
        </w:rPr>
        <w:t xml:space="preserve"> </w:t>
      </w:r>
      <w:r>
        <w:rPr>
          <w:color w:val="000000"/>
          <w:spacing w:val="-2"/>
          <w:sz w:val="28"/>
          <w:szCs w:val="28"/>
        </w:rPr>
        <w:t>у</w:t>
      </w:r>
      <w:r>
        <w:rPr>
          <w:color w:val="000000"/>
          <w:sz w:val="28"/>
          <w:szCs w:val="28"/>
        </w:rPr>
        <w:t>чебных</w:t>
      </w:r>
      <w:r>
        <w:rPr>
          <w:color w:val="000000"/>
          <w:spacing w:val="55"/>
          <w:sz w:val="28"/>
          <w:szCs w:val="28"/>
        </w:rPr>
        <w:t xml:space="preserve"> </w:t>
      </w:r>
      <w:r>
        <w:rPr>
          <w:color w:val="000000"/>
          <w:sz w:val="28"/>
          <w:szCs w:val="28"/>
        </w:rPr>
        <w:t>ди</w:t>
      </w:r>
      <w:r>
        <w:rPr>
          <w:color w:val="000000"/>
          <w:spacing w:val="-2"/>
          <w:sz w:val="28"/>
          <w:szCs w:val="28"/>
        </w:rPr>
        <w:t>с</w:t>
      </w:r>
      <w:r>
        <w:rPr>
          <w:color w:val="000000"/>
          <w:sz w:val="28"/>
          <w:szCs w:val="28"/>
        </w:rPr>
        <w:t>ц</w:t>
      </w:r>
      <w:r>
        <w:rPr>
          <w:color w:val="000000"/>
          <w:spacing w:val="-1"/>
          <w:sz w:val="28"/>
          <w:szCs w:val="28"/>
        </w:rPr>
        <w:t>и</w:t>
      </w:r>
      <w:r>
        <w:rPr>
          <w:color w:val="000000"/>
          <w:sz w:val="28"/>
          <w:szCs w:val="28"/>
        </w:rPr>
        <w:t>пл</w:t>
      </w:r>
      <w:r>
        <w:rPr>
          <w:color w:val="000000"/>
          <w:spacing w:val="-2"/>
          <w:sz w:val="28"/>
          <w:szCs w:val="28"/>
        </w:rPr>
        <w:t>и</w:t>
      </w:r>
      <w:r>
        <w:rPr>
          <w:color w:val="000000"/>
          <w:sz w:val="28"/>
          <w:szCs w:val="28"/>
        </w:rPr>
        <w:t>н</w:t>
      </w:r>
      <w:r>
        <w:rPr>
          <w:color w:val="000000"/>
          <w:spacing w:val="54"/>
          <w:sz w:val="28"/>
          <w:szCs w:val="28"/>
        </w:rPr>
        <w:t xml:space="preserve"> </w:t>
      </w:r>
      <w:r>
        <w:rPr>
          <w:color w:val="000000"/>
          <w:spacing w:val="1"/>
          <w:sz w:val="28"/>
          <w:szCs w:val="28"/>
        </w:rPr>
        <w:t>д</w:t>
      </w:r>
      <w:r>
        <w:rPr>
          <w:color w:val="000000"/>
          <w:sz w:val="28"/>
          <w:szCs w:val="28"/>
        </w:rPr>
        <w:t>ля</w:t>
      </w:r>
      <w:r>
        <w:rPr>
          <w:color w:val="000000"/>
          <w:spacing w:val="54"/>
          <w:sz w:val="28"/>
          <w:szCs w:val="28"/>
        </w:rPr>
        <w:t xml:space="preserve"> </w:t>
      </w:r>
      <w:r>
        <w:rPr>
          <w:color w:val="000000"/>
          <w:spacing w:val="1"/>
          <w:sz w:val="28"/>
          <w:szCs w:val="28"/>
        </w:rPr>
        <w:t>п</w:t>
      </w:r>
      <w:r>
        <w:rPr>
          <w:color w:val="000000"/>
          <w:sz w:val="28"/>
          <w:szCs w:val="28"/>
        </w:rPr>
        <w:t>ро</w:t>
      </w:r>
      <w:r>
        <w:rPr>
          <w:color w:val="000000"/>
          <w:spacing w:val="-1"/>
          <w:sz w:val="28"/>
          <w:szCs w:val="28"/>
        </w:rPr>
        <w:t>ф</w:t>
      </w:r>
      <w:r>
        <w:rPr>
          <w:color w:val="000000"/>
          <w:spacing w:val="6"/>
          <w:sz w:val="28"/>
          <w:szCs w:val="28"/>
        </w:rPr>
        <w:t>е</w:t>
      </w:r>
      <w:r>
        <w:rPr>
          <w:color w:val="000000"/>
          <w:sz w:val="28"/>
          <w:szCs w:val="28"/>
        </w:rPr>
        <w:t>с</w:t>
      </w:r>
      <w:r>
        <w:rPr>
          <w:color w:val="000000"/>
          <w:spacing w:val="-2"/>
          <w:sz w:val="28"/>
          <w:szCs w:val="28"/>
        </w:rPr>
        <w:t>с</w:t>
      </w:r>
      <w:r>
        <w:rPr>
          <w:color w:val="000000"/>
          <w:sz w:val="28"/>
          <w:szCs w:val="28"/>
        </w:rPr>
        <w:t>ион</w:t>
      </w:r>
      <w:r>
        <w:rPr>
          <w:color w:val="000000"/>
          <w:spacing w:val="2"/>
          <w:sz w:val="28"/>
          <w:szCs w:val="28"/>
        </w:rPr>
        <w:t>а</w:t>
      </w:r>
      <w:r>
        <w:rPr>
          <w:color w:val="000000"/>
          <w:sz w:val="28"/>
          <w:szCs w:val="28"/>
        </w:rPr>
        <w:t>л</w:t>
      </w:r>
      <w:r>
        <w:rPr>
          <w:color w:val="000000"/>
          <w:spacing w:val="-1"/>
          <w:sz w:val="28"/>
          <w:szCs w:val="28"/>
        </w:rPr>
        <w:t>ь</w:t>
      </w:r>
      <w:r>
        <w:rPr>
          <w:color w:val="000000"/>
          <w:spacing w:val="-2"/>
          <w:sz w:val="28"/>
          <w:szCs w:val="28"/>
        </w:rPr>
        <w:t>н</w:t>
      </w:r>
      <w:r>
        <w:rPr>
          <w:color w:val="000000"/>
          <w:spacing w:val="-1"/>
          <w:sz w:val="28"/>
          <w:szCs w:val="28"/>
        </w:rPr>
        <w:t>ы</w:t>
      </w:r>
      <w:r>
        <w:rPr>
          <w:color w:val="000000"/>
          <w:sz w:val="28"/>
          <w:szCs w:val="28"/>
        </w:rPr>
        <w:t>х обра</w:t>
      </w:r>
      <w:r>
        <w:rPr>
          <w:color w:val="000000"/>
          <w:spacing w:val="-2"/>
          <w:sz w:val="28"/>
          <w:szCs w:val="28"/>
        </w:rPr>
        <w:t>з</w:t>
      </w:r>
      <w:r>
        <w:rPr>
          <w:color w:val="000000"/>
          <w:sz w:val="28"/>
          <w:szCs w:val="28"/>
        </w:rPr>
        <w:t>о</w:t>
      </w:r>
      <w:r>
        <w:rPr>
          <w:color w:val="000000"/>
          <w:spacing w:val="-5"/>
          <w:sz w:val="28"/>
          <w:szCs w:val="28"/>
        </w:rPr>
        <w:t>в</w:t>
      </w:r>
      <w:r>
        <w:rPr>
          <w:color w:val="000000"/>
          <w:spacing w:val="-7"/>
          <w:sz w:val="28"/>
          <w:szCs w:val="28"/>
        </w:rPr>
        <w:t>а</w:t>
      </w:r>
      <w:r>
        <w:rPr>
          <w:color w:val="000000"/>
          <w:sz w:val="28"/>
          <w:szCs w:val="28"/>
        </w:rPr>
        <w:t>те</w:t>
      </w:r>
      <w:r>
        <w:rPr>
          <w:color w:val="000000"/>
          <w:spacing w:val="-1"/>
          <w:sz w:val="28"/>
          <w:szCs w:val="28"/>
        </w:rPr>
        <w:t>льны</w:t>
      </w:r>
      <w:r>
        <w:rPr>
          <w:color w:val="000000"/>
          <w:sz w:val="28"/>
          <w:szCs w:val="28"/>
        </w:rPr>
        <w:t xml:space="preserve">х </w:t>
      </w:r>
      <w:r>
        <w:rPr>
          <w:color w:val="000000"/>
          <w:spacing w:val="-1"/>
          <w:sz w:val="28"/>
          <w:szCs w:val="28"/>
        </w:rPr>
        <w:t>ор</w:t>
      </w:r>
      <w:r>
        <w:rPr>
          <w:color w:val="000000"/>
          <w:sz w:val="28"/>
          <w:szCs w:val="28"/>
        </w:rPr>
        <w:t>гани</w:t>
      </w:r>
      <w:r>
        <w:rPr>
          <w:color w:val="000000"/>
          <w:spacing w:val="-1"/>
          <w:sz w:val="28"/>
          <w:szCs w:val="28"/>
        </w:rPr>
        <w:t>з</w:t>
      </w:r>
      <w:r>
        <w:rPr>
          <w:color w:val="000000"/>
          <w:sz w:val="28"/>
          <w:szCs w:val="28"/>
        </w:rPr>
        <w:t>а</w:t>
      </w:r>
      <w:r>
        <w:rPr>
          <w:color w:val="000000"/>
          <w:spacing w:val="-2"/>
          <w:sz w:val="28"/>
          <w:szCs w:val="28"/>
        </w:rPr>
        <w:t>ц</w:t>
      </w:r>
      <w:r>
        <w:rPr>
          <w:color w:val="000000"/>
          <w:sz w:val="28"/>
          <w:szCs w:val="28"/>
        </w:rPr>
        <w:t>ий</w:t>
      </w:r>
      <w:r>
        <w:rPr>
          <w:color w:val="000000"/>
          <w:spacing w:val="3"/>
          <w:sz w:val="28"/>
          <w:szCs w:val="28"/>
        </w:rPr>
        <w:t xml:space="preserve"> </w:t>
      </w:r>
      <w:r>
        <w:rPr>
          <w:color w:val="000000"/>
          <w:spacing w:val="-1"/>
          <w:sz w:val="28"/>
          <w:szCs w:val="28"/>
        </w:rPr>
        <w:t>(</w:t>
      </w:r>
      <w:r>
        <w:rPr>
          <w:color w:val="000000"/>
          <w:spacing w:val="-5"/>
          <w:sz w:val="28"/>
          <w:szCs w:val="28"/>
        </w:rPr>
        <w:t>О</w:t>
      </w:r>
      <w:r>
        <w:rPr>
          <w:color w:val="000000"/>
          <w:spacing w:val="-2"/>
          <w:sz w:val="28"/>
          <w:szCs w:val="28"/>
        </w:rPr>
        <w:t>д</w:t>
      </w:r>
      <w:r>
        <w:rPr>
          <w:color w:val="000000"/>
          <w:sz w:val="28"/>
          <w:szCs w:val="28"/>
        </w:rPr>
        <w:t>обр</w:t>
      </w:r>
      <w:r>
        <w:rPr>
          <w:color w:val="000000"/>
          <w:spacing w:val="-2"/>
          <w:sz w:val="28"/>
          <w:szCs w:val="28"/>
        </w:rPr>
        <w:t>е</w:t>
      </w:r>
      <w:r>
        <w:rPr>
          <w:color w:val="000000"/>
          <w:sz w:val="28"/>
          <w:szCs w:val="28"/>
        </w:rPr>
        <w:t>ны</w:t>
      </w:r>
      <w:r>
        <w:rPr>
          <w:color w:val="000000"/>
          <w:spacing w:val="203"/>
          <w:sz w:val="28"/>
          <w:szCs w:val="28"/>
        </w:rPr>
        <w:t xml:space="preserve"> </w:t>
      </w:r>
      <w:r>
        <w:rPr>
          <w:color w:val="000000"/>
          <w:spacing w:val="1"/>
          <w:sz w:val="28"/>
          <w:szCs w:val="28"/>
        </w:rPr>
        <w:t>р</w:t>
      </w:r>
      <w:r>
        <w:rPr>
          <w:color w:val="000000"/>
          <w:sz w:val="28"/>
          <w:szCs w:val="28"/>
        </w:rPr>
        <w:t>еш</w:t>
      </w:r>
      <w:r>
        <w:rPr>
          <w:color w:val="000000"/>
          <w:spacing w:val="-1"/>
          <w:sz w:val="28"/>
          <w:szCs w:val="28"/>
        </w:rPr>
        <w:t>е</w:t>
      </w:r>
      <w:r>
        <w:rPr>
          <w:color w:val="000000"/>
          <w:sz w:val="28"/>
          <w:szCs w:val="28"/>
        </w:rPr>
        <w:t>ни</w:t>
      </w:r>
      <w:r>
        <w:rPr>
          <w:color w:val="000000"/>
          <w:spacing w:val="-1"/>
          <w:sz w:val="28"/>
          <w:szCs w:val="28"/>
        </w:rPr>
        <w:t>е</w:t>
      </w:r>
      <w:r>
        <w:rPr>
          <w:color w:val="000000"/>
          <w:sz w:val="28"/>
          <w:szCs w:val="28"/>
        </w:rPr>
        <w:t>м</w:t>
      </w:r>
      <w:r>
        <w:rPr>
          <w:color w:val="000000"/>
          <w:spacing w:val="202"/>
          <w:sz w:val="28"/>
          <w:szCs w:val="28"/>
        </w:rPr>
        <w:t xml:space="preserve"> </w:t>
      </w:r>
      <w:r>
        <w:rPr>
          <w:color w:val="000000"/>
          <w:sz w:val="28"/>
          <w:szCs w:val="28"/>
        </w:rPr>
        <w:t>ф</w:t>
      </w:r>
      <w:r>
        <w:rPr>
          <w:color w:val="000000"/>
          <w:spacing w:val="-3"/>
          <w:sz w:val="28"/>
          <w:szCs w:val="28"/>
        </w:rPr>
        <w:t>е</w:t>
      </w:r>
      <w:r>
        <w:rPr>
          <w:color w:val="000000"/>
          <w:sz w:val="28"/>
          <w:szCs w:val="28"/>
        </w:rPr>
        <w:t>д</w:t>
      </w:r>
      <w:r>
        <w:rPr>
          <w:color w:val="000000"/>
          <w:spacing w:val="-2"/>
          <w:sz w:val="28"/>
          <w:szCs w:val="28"/>
        </w:rPr>
        <w:t>е</w:t>
      </w:r>
      <w:r>
        <w:rPr>
          <w:color w:val="000000"/>
          <w:sz w:val="28"/>
          <w:szCs w:val="28"/>
        </w:rPr>
        <w:t>р</w:t>
      </w:r>
      <w:r>
        <w:rPr>
          <w:color w:val="000000"/>
          <w:spacing w:val="2"/>
          <w:sz w:val="28"/>
          <w:szCs w:val="28"/>
        </w:rPr>
        <w:t>а</w:t>
      </w:r>
      <w:r>
        <w:rPr>
          <w:color w:val="000000"/>
          <w:sz w:val="28"/>
          <w:szCs w:val="28"/>
        </w:rPr>
        <w:t>ль</w:t>
      </w:r>
      <w:r>
        <w:rPr>
          <w:color w:val="000000"/>
          <w:spacing w:val="-2"/>
          <w:sz w:val="28"/>
          <w:szCs w:val="28"/>
        </w:rPr>
        <w:t>н</w:t>
      </w:r>
      <w:r>
        <w:rPr>
          <w:color w:val="000000"/>
          <w:sz w:val="28"/>
          <w:szCs w:val="28"/>
        </w:rPr>
        <w:t>о</w:t>
      </w:r>
      <w:r>
        <w:rPr>
          <w:color w:val="000000"/>
          <w:spacing w:val="-6"/>
          <w:sz w:val="28"/>
          <w:szCs w:val="28"/>
        </w:rPr>
        <w:t>г</w:t>
      </w:r>
      <w:r>
        <w:rPr>
          <w:color w:val="000000"/>
          <w:sz w:val="28"/>
          <w:szCs w:val="28"/>
        </w:rPr>
        <w:t>о</w:t>
      </w:r>
      <w:r>
        <w:rPr>
          <w:color w:val="000000"/>
          <w:spacing w:val="206"/>
          <w:sz w:val="28"/>
          <w:szCs w:val="28"/>
        </w:rPr>
        <w:t xml:space="preserve"> </w:t>
      </w:r>
      <w:r>
        <w:rPr>
          <w:color w:val="000000"/>
          <w:spacing w:val="-3"/>
          <w:sz w:val="28"/>
          <w:szCs w:val="28"/>
        </w:rPr>
        <w:t>у</w:t>
      </w:r>
      <w:r>
        <w:rPr>
          <w:color w:val="000000"/>
          <w:sz w:val="28"/>
          <w:szCs w:val="28"/>
        </w:rPr>
        <w:t>че</w:t>
      </w:r>
      <w:r>
        <w:rPr>
          <w:color w:val="000000"/>
          <w:spacing w:val="-1"/>
          <w:sz w:val="28"/>
          <w:szCs w:val="28"/>
        </w:rPr>
        <w:t>б</w:t>
      </w:r>
      <w:r>
        <w:rPr>
          <w:color w:val="000000"/>
          <w:sz w:val="28"/>
          <w:szCs w:val="28"/>
        </w:rPr>
        <w:t>н</w:t>
      </w:r>
      <w:r>
        <w:rPr>
          <w:color w:val="000000"/>
          <w:spacing w:val="4"/>
          <w:sz w:val="28"/>
          <w:szCs w:val="28"/>
        </w:rPr>
        <w:t>о</w:t>
      </w:r>
      <w:r>
        <w:rPr>
          <w:color w:val="000000"/>
          <w:spacing w:val="1"/>
          <w:sz w:val="28"/>
          <w:szCs w:val="28"/>
        </w:rPr>
        <w:t>-</w:t>
      </w:r>
      <w:r>
        <w:rPr>
          <w:color w:val="000000"/>
          <w:sz w:val="28"/>
          <w:szCs w:val="28"/>
        </w:rPr>
        <w:t>ме</w:t>
      </w:r>
      <w:r>
        <w:rPr>
          <w:color w:val="000000"/>
          <w:spacing w:val="-5"/>
          <w:sz w:val="28"/>
          <w:szCs w:val="28"/>
        </w:rPr>
        <w:t>т</w:t>
      </w:r>
      <w:r>
        <w:rPr>
          <w:color w:val="000000"/>
          <w:spacing w:val="-8"/>
          <w:sz w:val="28"/>
          <w:szCs w:val="28"/>
        </w:rPr>
        <w:t>о</w:t>
      </w:r>
      <w:r>
        <w:rPr>
          <w:color w:val="000000"/>
          <w:spacing w:val="-1"/>
          <w:sz w:val="28"/>
          <w:szCs w:val="28"/>
        </w:rPr>
        <w:t>д</w:t>
      </w:r>
      <w:r>
        <w:rPr>
          <w:color w:val="000000"/>
          <w:sz w:val="28"/>
          <w:szCs w:val="28"/>
        </w:rPr>
        <w:t>ич</w:t>
      </w:r>
      <w:r>
        <w:rPr>
          <w:color w:val="000000"/>
          <w:spacing w:val="4"/>
          <w:sz w:val="28"/>
          <w:szCs w:val="28"/>
        </w:rPr>
        <w:t>е</w:t>
      </w:r>
      <w:r>
        <w:rPr>
          <w:color w:val="000000"/>
          <w:sz w:val="28"/>
          <w:szCs w:val="28"/>
        </w:rPr>
        <w:t>с</w:t>
      </w:r>
      <w:r>
        <w:rPr>
          <w:color w:val="000000"/>
          <w:spacing w:val="-13"/>
          <w:sz w:val="28"/>
          <w:szCs w:val="28"/>
        </w:rPr>
        <w:t>к</w:t>
      </w:r>
      <w:r>
        <w:rPr>
          <w:color w:val="000000"/>
          <w:sz w:val="28"/>
          <w:szCs w:val="28"/>
        </w:rPr>
        <w:t>о</w:t>
      </w:r>
      <w:r>
        <w:rPr>
          <w:color w:val="000000"/>
          <w:spacing w:val="-8"/>
          <w:sz w:val="28"/>
          <w:szCs w:val="28"/>
        </w:rPr>
        <w:t>г</w:t>
      </w:r>
      <w:r>
        <w:rPr>
          <w:color w:val="000000"/>
          <w:sz w:val="28"/>
          <w:szCs w:val="28"/>
        </w:rPr>
        <w:t>о о</w:t>
      </w:r>
      <w:r>
        <w:rPr>
          <w:color w:val="000000"/>
          <w:spacing w:val="-5"/>
          <w:sz w:val="28"/>
          <w:szCs w:val="28"/>
        </w:rPr>
        <w:t>б</w:t>
      </w:r>
      <w:r>
        <w:rPr>
          <w:color w:val="000000"/>
          <w:spacing w:val="-1"/>
          <w:sz w:val="28"/>
          <w:szCs w:val="28"/>
        </w:rPr>
        <w:t>ъ</w:t>
      </w:r>
      <w:r>
        <w:rPr>
          <w:color w:val="000000"/>
          <w:spacing w:val="-5"/>
          <w:sz w:val="28"/>
          <w:szCs w:val="28"/>
        </w:rPr>
        <w:t>е</w:t>
      </w:r>
      <w:r>
        <w:rPr>
          <w:color w:val="000000"/>
          <w:spacing w:val="-1"/>
          <w:sz w:val="28"/>
          <w:szCs w:val="28"/>
        </w:rPr>
        <w:t>д</w:t>
      </w:r>
      <w:r>
        <w:rPr>
          <w:color w:val="000000"/>
          <w:sz w:val="28"/>
          <w:szCs w:val="28"/>
        </w:rPr>
        <w:t>и</w:t>
      </w:r>
      <w:r>
        <w:rPr>
          <w:color w:val="000000"/>
          <w:spacing w:val="-1"/>
          <w:sz w:val="28"/>
          <w:szCs w:val="28"/>
        </w:rPr>
        <w:t>н</w:t>
      </w:r>
      <w:r>
        <w:rPr>
          <w:color w:val="000000"/>
          <w:sz w:val="28"/>
          <w:szCs w:val="28"/>
        </w:rPr>
        <w:t>е</w:t>
      </w:r>
      <w:r>
        <w:rPr>
          <w:color w:val="000000"/>
          <w:spacing w:val="-1"/>
          <w:sz w:val="28"/>
          <w:szCs w:val="28"/>
        </w:rPr>
        <w:t>н</w:t>
      </w:r>
      <w:r>
        <w:rPr>
          <w:color w:val="000000"/>
          <w:sz w:val="28"/>
          <w:szCs w:val="28"/>
        </w:rPr>
        <w:t xml:space="preserve">ия </w:t>
      </w:r>
      <w:r>
        <w:rPr>
          <w:color w:val="000000"/>
          <w:spacing w:val="-1"/>
          <w:sz w:val="28"/>
          <w:szCs w:val="28"/>
        </w:rPr>
        <w:t>п</w:t>
      </w:r>
      <w:r>
        <w:rPr>
          <w:color w:val="000000"/>
          <w:sz w:val="28"/>
          <w:szCs w:val="28"/>
        </w:rPr>
        <w:t>о</w:t>
      </w:r>
      <w:r>
        <w:rPr>
          <w:color w:val="000000"/>
          <w:spacing w:val="-2"/>
          <w:sz w:val="28"/>
          <w:szCs w:val="28"/>
        </w:rPr>
        <w:t xml:space="preserve"> </w:t>
      </w:r>
      <w:r>
        <w:rPr>
          <w:color w:val="000000"/>
          <w:sz w:val="28"/>
          <w:szCs w:val="28"/>
        </w:rPr>
        <w:t>о</w:t>
      </w:r>
      <w:r>
        <w:rPr>
          <w:color w:val="000000"/>
          <w:spacing w:val="-1"/>
          <w:sz w:val="28"/>
          <w:szCs w:val="28"/>
        </w:rPr>
        <w:t>б</w:t>
      </w:r>
      <w:r>
        <w:rPr>
          <w:color w:val="000000"/>
          <w:sz w:val="28"/>
          <w:szCs w:val="28"/>
        </w:rPr>
        <w:t>щему</w:t>
      </w:r>
      <w:r>
        <w:rPr>
          <w:color w:val="000000"/>
          <w:spacing w:val="-4"/>
          <w:sz w:val="28"/>
          <w:szCs w:val="28"/>
        </w:rPr>
        <w:t xml:space="preserve"> </w:t>
      </w:r>
      <w:r>
        <w:rPr>
          <w:color w:val="000000"/>
          <w:sz w:val="28"/>
          <w:szCs w:val="28"/>
        </w:rPr>
        <w:t>о</w:t>
      </w:r>
      <w:r>
        <w:rPr>
          <w:color w:val="000000"/>
          <w:spacing w:val="1"/>
          <w:sz w:val="28"/>
          <w:szCs w:val="28"/>
        </w:rPr>
        <w:t>бр</w:t>
      </w:r>
      <w:r>
        <w:rPr>
          <w:color w:val="000000"/>
          <w:sz w:val="28"/>
          <w:szCs w:val="28"/>
        </w:rPr>
        <w:t>а</w:t>
      </w:r>
      <w:r>
        <w:rPr>
          <w:color w:val="000000"/>
          <w:spacing w:val="-2"/>
          <w:sz w:val="28"/>
          <w:szCs w:val="28"/>
        </w:rPr>
        <w:t>з</w:t>
      </w:r>
      <w:r>
        <w:rPr>
          <w:color w:val="000000"/>
          <w:sz w:val="28"/>
          <w:szCs w:val="28"/>
        </w:rPr>
        <w:t>о</w:t>
      </w:r>
      <w:r>
        <w:rPr>
          <w:color w:val="000000"/>
          <w:spacing w:val="-5"/>
          <w:sz w:val="28"/>
          <w:szCs w:val="28"/>
        </w:rPr>
        <w:t>в</w:t>
      </w:r>
      <w:r>
        <w:rPr>
          <w:color w:val="000000"/>
          <w:spacing w:val="-2"/>
          <w:sz w:val="28"/>
          <w:szCs w:val="28"/>
        </w:rPr>
        <w:t>а</w:t>
      </w:r>
      <w:r>
        <w:rPr>
          <w:color w:val="000000"/>
          <w:sz w:val="28"/>
          <w:szCs w:val="28"/>
        </w:rPr>
        <w:t>нию, пр</w:t>
      </w:r>
      <w:r>
        <w:rPr>
          <w:color w:val="000000"/>
          <w:spacing w:val="-3"/>
          <w:sz w:val="28"/>
          <w:szCs w:val="28"/>
        </w:rPr>
        <w:t>о</w:t>
      </w:r>
      <w:r>
        <w:rPr>
          <w:color w:val="000000"/>
          <w:spacing w:val="-7"/>
          <w:sz w:val="28"/>
          <w:szCs w:val="28"/>
        </w:rPr>
        <w:t>т</w:t>
      </w:r>
      <w:r>
        <w:rPr>
          <w:color w:val="000000"/>
          <w:sz w:val="28"/>
          <w:szCs w:val="28"/>
        </w:rPr>
        <w:t>о</w:t>
      </w:r>
      <w:r>
        <w:rPr>
          <w:color w:val="000000"/>
          <w:spacing w:val="-13"/>
          <w:sz w:val="28"/>
          <w:szCs w:val="28"/>
        </w:rPr>
        <w:t>к</w:t>
      </w:r>
      <w:r>
        <w:rPr>
          <w:color w:val="000000"/>
          <w:spacing w:val="-4"/>
          <w:sz w:val="28"/>
          <w:szCs w:val="28"/>
        </w:rPr>
        <w:t>о</w:t>
      </w:r>
      <w:r>
        <w:rPr>
          <w:color w:val="000000"/>
          <w:sz w:val="28"/>
          <w:szCs w:val="28"/>
        </w:rPr>
        <w:t>л</w:t>
      </w:r>
      <w:r>
        <w:rPr>
          <w:color w:val="000000"/>
          <w:spacing w:val="67"/>
          <w:sz w:val="28"/>
          <w:szCs w:val="28"/>
        </w:rPr>
        <w:t xml:space="preserve"> </w:t>
      </w:r>
      <w:r>
        <w:rPr>
          <w:color w:val="000000"/>
          <w:sz w:val="28"/>
          <w:szCs w:val="28"/>
        </w:rPr>
        <w:t>№</w:t>
      </w:r>
      <w:r>
        <w:rPr>
          <w:color w:val="000000"/>
          <w:spacing w:val="-2"/>
          <w:sz w:val="28"/>
          <w:szCs w:val="28"/>
        </w:rPr>
        <w:t xml:space="preserve"> </w:t>
      </w:r>
      <w:r>
        <w:rPr>
          <w:color w:val="000000"/>
          <w:sz w:val="28"/>
          <w:szCs w:val="28"/>
        </w:rPr>
        <w:t>2</w:t>
      </w:r>
      <w:r>
        <w:rPr>
          <w:color w:val="000000"/>
          <w:spacing w:val="-1"/>
          <w:sz w:val="28"/>
          <w:szCs w:val="28"/>
        </w:rPr>
        <w:t>/1</w:t>
      </w:r>
      <w:r>
        <w:rPr>
          <w:color w:val="000000"/>
          <w:spacing w:val="3"/>
          <w:sz w:val="28"/>
          <w:szCs w:val="28"/>
        </w:rPr>
        <w:t>6</w:t>
      </w:r>
      <w:r>
        <w:rPr>
          <w:color w:val="000000"/>
          <w:sz w:val="28"/>
          <w:szCs w:val="28"/>
        </w:rPr>
        <w:t>-з</w:t>
      </w:r>
      <w:r>
        <w:rPr>
          <w:color w:val="000000"/>
          <w:spacing w:val="-2"/>
          <w:sz w:val="28"/>
          <w:szCs w:val="28"/>
        </w:rPr>
        <w:t xml:space="preserve"> о</w:t>
      </w:r>
      <w:r>
        <w:rPr>
          <w:color w:val="000000"/>
          <w:sz w:val="28"/>
          <w:szCs w:val="28"/>
        </w:rPr>
        <w:t>т</w:t>
      </w:r>
      <w:r>
        <w:rPr>
          <w:color w:val="000000"/>
          <w:spacing w:val="4"/>
          <w:sz w:val="28"/>
          <w:szCs w:val="28"/>
        </w:rPr>
        <w:t xml:space="preserve"> </w:t>
      </w:r>
      <w:r>
        <w:rPr>
          <w:color w:val="000000"/>
          <w:sz w:val="28"/>
          <w:szCs w:val="28"/>
        </w:rPr>
        <w:t>28 и</w:t>
      </w:r>
      <w:r>
        <w:rPr>
          <w:color w:val="000000"/>
          <w:spacing w:val="-2"/>
          <w:sz w:val="28"/>
          <w:szCs w:val="28"/>
        </w:rPr>
        <w:t>ю</w:t>
      </w:r>
      <w:r>
        <w:rPr>
          <w:color w:val="000000"/>
          <w:spacing w:val="-1"/>
          <w:sz w:val="28"/>
          <w:szCs w:val="28"/>
        </w:rPr>
        <w:t>н</w:t>
      </w:r>
      <w:r>
        <w:rPr>
          <w:color w:val="000000"/>
          <w:sz w:val="28"/>
          <w:szCs w:val="28"/>
        </w:rPr>
        <w:t>я 20</w:t>
      </w:r>
      <w:r>
        <w:rPr>
          <w:color w:val="000000"/>
          <w:spacing w:val="-1"/>
          <w:sz w:val="28"/>
          <w:szCs w:val="28"/>
        </w:rPr>
        <w:t>1</w:t>
      </w:r>
      <w:r>
        <w:rPr>
          <w:color w:val="000000"/>
          <w:sz w:val="28"/>
          <w:szCs w:val="28"/>
        </w:rPr>
        <w:t xml:space="preserve">6 </w:t>
      </w:r>
      <w:r>
        <w:rPr>
          <w:color w:val="000000"/>
          <w:spacing w:val="-31"/>
          <w:sz w:val="28"/>
          <w:szCs w:val="28"/>
        </w:rPr>
        <w:t>г</w:t>
      </w:r>
      <w:r>
        <w:rPr>
          <w:color w:val="000000"/>
          <w:sz w:val="28"/>
          <w:szCs w:val="28"/>
        </w:rPr>
        <w:t>.)</w:t>
      </w:r>
    </w:p>
    <w:p w:rsidR="00960224" w:rsidRDefault="00960224" w:rsidP="00AE3626">
      <w:pPr>
        <w:shd w:val="clear" w:color="auto" w:fill="FFFFFF"/>
        <w:tabs>
          <w:tab w:val="left" w:pos="3828"/>
        </w:tabs>
        <w:spacing w:line="276" w:lineRule="auto"/>
        <w:ind w:left="4536" w:right="-143"/>
        <w:rPr>
          <w:spacing w:val="-1"/>
          <w:sz w:val="28"/>
          <w:szCs w:val="28"/>
        </w:rPr>
      </w:pPr>
    </w:p>
    <w:p w:rsidR="00AE3626" w:rsidRDefault="00AE3626" w:rsidP="00057F0F">
      <w:pPr>
        <w:shd w:val="clear" w:color="auto" w:fill="FFFFFF"/>
        <w:tabs>
          <w:tab w:val="left" w:pos="3828"/>
        </w:tabs>
        <w:spacing w:line="276" w:lineRule="auto"/>
        <w:ind w:left="1046" w:right="-143" w:firstLine="3490"/>
        <w:rPr>
          <w:spacing w:val="-1"/>
          <w:sz w:val="28"/>
          <w:szCs w:val="28"/>
        </w:rPr>
      </w:pPr>
    </w:p>
    <w:p w:rsidR="00960224" w:rsidRDefault="00960224" w:rsidP="00960224">
      <w:pPr>
        <w:jc w:val="right"/>
        <w:rPr>
          <w:sz w:val="28"/>
          <w:szCs w:val="28"/>
        </w:rPr>
      </w:pPr>
    </w:p>
    <w:p w:rsidR="00960224" w:rsidRDefault="00960224" w:rsidP="00960224">
      <w:pPr>
        <w:jc w:val="right"/>
        <w:rPr>
          <w:sz w:val="28"/>
          <w:szCs w:val="28"/>
        </w:rPr>
      </w:pPr>
    </w:p>
    <w:p w:rsidR="00960224" w:rsidRDefault="005E6637" w:rsidP="00F76907">
      <w:pPr>
        <w:ind w:right="-143" w:firstLine="4253"/>
        <w:jc w:val="right"/>
        <w:rPr>
          <w:sz w:val="28"/>
          <w:szCs w:val="28"/>
        </w:rPr>
      </w:pPr>
      <w:r>
        <w:rPr>
          <w:sz w:val="28"/>
          <w:szCs w:val="28"/>
        </w:rPr>
        <w:t xml:space="preserve">Разработчик: </w:t>
      </w:r>
      <w:r w:rsidR="00F76907">
        <w:rPr>
          <w:sz w:val="28"/>
          <w:szCs w:val="28"/>
        </w:rPr>
        <w:t>Шавилова Наталья Владимировна</w:t>
      </w:r>
    </w:p>
    <w:p w:rsidR="000D37A2" w:rsidRDefault="000D37A2" w:rsidP="00960224">
      <w:pPr>
        <w:shd w:val="clear" w:color="auto" w:fill="FFFFFF"/>
        <w:tabs>
          <w:tab w:val="left" w:pos="3544"/>
        </w:tabs>
        <w:spacing w:line="276" w:lineRule="auto"/>
        <w:rPr>
          <w:sz w:val="32"/>
        </w:rPr>
      </w:pPr>
    </w:p>
    <w:sdt>
      <w:sdtPr>
        <w:rPr>
          <w:rFonts w:ascii="Times New Roman" w:eastAsia="Times New Roman" w:hAnsi="Times New Roman" w:cs="Times New Roman"/>
          <w:b w:val="0"/>
          <w:bCs w:val="0"/>
          <w:color w:val="auto"/>
          <w:sz w:val="24"/>
          <w:szCs w:val="24"/>
          <w:lang w:eastAsia="ar-SA"/>
        </w:rPr>
        <w:id w:val="6650183"/>
        <w:docPartObj>
          <w:docPartGallery w:val="Table of Contents"/>
          <w:docPartUnique/>
        </w:docPartObj>
      </w:sdtPr>
      <w:sdtContent>
        <w:p w:rsidR="00712077" w:rsidRDefault="00712077" w:rsidP="00712077">
          <w:pPr>
            <w:pStyle w:val="af5"/>
            <w:jc w:val="center"/>
            <w:rPr>
              <w:rFonts w:ascii="Times New Roman" w:hAnsi="Times New Roman" w:cs="Times New Roman"/>
              <w:color w:val="auto"/>
            </w:rPr>
          </w:pPr>
          <w:r w:rsidRPr="00712077">
            <w:rPr>
              <w:rFonts w:ascii="Times New Roman" w:hAnsi="Times New Roman" w:cs="Times New Roman"/>
              <w:color w:val="auto"/>
            </w:rPr>
            <w:t>СОДЕРЖАНИЕ</w:t>
          </w:r>
        </w:p>
        <w:p w:rsidR="00DE062A" w:rsidRPr="00DE062A" w:rsidRDefault="00DE062A" w:rsidP="00DE062A">
          <w:pPr>
            <w:rPr>
              <w:lang w:eastAsia="en-US"/>
            </w:rPr>
          </w:pPr>
        </w:p>
        <w:p w:rsidR="005A26C8" w:rsidRPr="00F92938" w:rsidRDefault="00693C1E" w:rsidP="00F92938">
          <w:pPr>
            <w:pStyle w:val="14"/>
            <w:tabs>
              <w:tab w:val="right" w:leader="dot" w:pos="9770"/>
            </w:tabs>
            <w:spacing w:line="360" w:lineRule="auto"/>
            <w:rPr>
              <w:rFonts w:asciiTheme="minorHAnsi" w:eastAsiaTheme="minorEastAsia" w:hAnsiTheme="minorHAnsi" w:cstheme="minorBidi"/>
              <w:noProof/>
              <w:sz w:val="28"/>
              <w:szCs w:val="28"/>
              <w:lang w:eastAsia="ru-RU"/>
            </w:rPr>
          </w:pPr>
          <w:r>
            <w:fldChar w:fldCharType="begin"/>
          </w:r>
          <w:r w:rsidR="00712077">
            <w:instrText xml:space="preserve"> TOC \o "1-3" \h \z \u </w:instrText>
          </w:r>
          <w:r>
            <w:fldChar w:fldCharType="separate"/>
          </w:r>
          <w:hyperlink w:anchor="_Toc422854257" w:history="1">
            <w:r w:rsidR="00D912CF" w:rsidRPr="00F92938">
              <w:rPr>
                <w:rStyle w:val="af4"/>
                <w:noProof/>
                <w:sz w:val="28"/>
                <w:szCs w:val="28"/>
              </w:rPr>
              <w:t>Пояснительная записка</w:t>
            </w:r>
            <w:r w:rsidR="005A26C8" w:rsidRPr="00F92938">
              <w:rPr>
                <w:noProof/>
                <w:webHidden/>
                <w:sz w:val="28"/>
                <w:szCs w:val="28"/>
              </w:rPr>
              <w:tab/>
            </w:r>
            <w:r w:rsidRPr="00F92938">
              <w:rPr>
                <w:noProof/>
                <w:webHidden/>
                <w:sz w:val="28"/>
                <w:szCs w:val="28"/>
              </w:rPr>
              <w:fldChar w:fldCharType="begin"/>
            </w:r>
            <w:r w:rsidR="005A26C8" w:rsidRPr="00F92938">
              <w:rPr>
                <w:noProof/>
                <w:webHidden/>
                <w:sz w:val="28"/>
                <w:szCs w:val="28"/>
              </w:rPr>
              <w:instrText xml:space="preserve"> PAGEREF _Toc422854257 \h </w:instrText>
            </w:r>
            <w:r w:rsidRPr="00F92938">
              <w:rPr>
                <w:noProof/>
                <w:webHidden/>
                <w:sz w:val="28"/>
                <w:szCs w:val="28"/>
              </w:rPr>
            </w:r>
            <w:r w:rsidRPr="00F92938">
              <w:rPr>
                <w:noProof/>
                <w:webHidden/>
                <w:sz w:val="28"/>
                <w:szCs w:val="28"/>
              </w:rPr>
              <w:fldChar w:fldCharType="separate"/>
            </w:r>
            <w:r w:rsidR="00D84C1F">
              <w:rPr>
                <w:noProof/>
                <w:webHidden/>
                <w:sz w:val="28"/>
                <w:szCs w:val="28"/>
              </w:rPr>
              <w:t>4</w:t>
            </w:r>
            <w:r w:rsidRPr="00F92938">
              <w:rPr>
                <w:noProof/>
                <w:webHidden/>
                <w:sz w:val="28"/>
                <w:szCs w:val="28"/>
              </w:rPr>
              <w:fldChar w:fldCharType="end"/>
            </w:r>
          </w:hyperlink>
        </w:p>
        <w:p w:rsidR="005A26C8" w:rsidRPr="00F92938" w:rsidRDefault="00693C1E" w:rsidP="00F92938">
          <w:pPr>
            <w:pStyle w:val="14"/>
            <w:tabs>
              <w:tab w:val="right" w:leader="dot" w:pos="9770"/>
            </w:tabs>
            <w:spacing w:line="360" w:lineRule="auto"/>
            <w:rPr>
              <w:rFonts w:asciiTheme="minorHAnsi" w:eastAsiaTheme="minorEastAsia" w:hAnsiTheme="minorHAnsi" w:cstheme="minorBidi"/>
              <w:noProof/>
              <w:sz w:val="28"/>
              <w:szCs w:val="28"/>
              <w:lang w:eastAsia="ru-RU"/>
            </w:rPr>
          </w:pPr>
          <w:hyperlink w:anchor="_Toc422854258" w:history="1">
            <w:r w:rsidR="00D912CF" w:rsidRPr="00F92938">
              <w:rPr>
                <w:rStyle w:val="af4"/>
                <w:noProof/>
                <w:sz w:val="28"/>
                <w:szCs w:val="28"/>
              </w:rPr>
              <w:t>Общая характеристика учебной дисциплины</w:t>
            </w:r>
            <w:r w:rsidR="005A26C8" w:rsidRPr="00F92938">
              <w:rPr>
                <w:noProof/>
                <w:webHidden/>
                <w:sz w:val="28"/>
                <w:szCs w:val="28"/>
              </w:rPr>
              <w:tab/>
            </w:r>
            <w:r w:rsidRPr="00F92938">
              <w:rPr>
                <w:noProof/>
                <w:webHidden/>
                <w:sz w:val="28"/>
                <w:szCs w:val="28"/>
              </w:rPr>
              <w:fldChar w:fldCharType="begin"/>
            </w:r>
            <w:r w:rsidR="005A26C8" w:rsidRPr="00F92938">
              <w:rPr>
                <w:noProof/>
                <w:webHidden/>
                <w:sz w:val="28"/>
                <w:szCs w:val="28"/>
              </w:rPr>
              <w:instrText xml:space="preserve"> PAGEREF _Toc422854258 \h </w:instrText>
            </w:r>
            <w:r w:rsidRPr="00F92938">
              <w:rPr>
                <w:noProof/>
                <w:webHidden/>
                <w:sz w:val="28"/>
                <w:szCs w:val="28"/>
              </w:rPr>
            </w:r>
            <w:r w:rsidRPr="00F92938">
              <w:rPr>
                <w:noProof/>
                <w:webHidden/>
                <w:sz w:val="28"/>
                <w:szCs w:val="28"/>
              </w:rPr>
              <w:fldChar w:fldCharType="separate"/>
            </w:r>
            <w:r w:rsidR="00D84C1F">
              <w:rPr>
                <w:noProof/>
                <w:webHidden/>
                <w:sz w:val="28"/>
                <w:szCs w:val="28"/>
              </w:rPr>
              <w:t>5</w:t>
            </w:r>
            <w:r w:rsidRPr="00F92938">
              <w:rPr>
                <w:noProof/>
                <w:webHidden/>
                <w:sz w:val="28"/>
                <w:szCs w:val="28"/>
              </w:rPr>
              <w:fldChar w:fldCharType="end"/>
            </w:r>
          </w:hyperlink>
        </w:p>
        <w:p w:rsidR="005A26C8" w:rsidRPr="00F92938" w:rsidRDefault="00693C1E" w:rsidP="00F92938">
          <w:pPr>
            <w:pStyle w:val="14"/>
            <w:tabs>
              <w:tab w:val="right" w:leader="dot" w:pos="9770"/>
            </w:tabs>
            <w:spacing w:line="360" w:lineRule="auto"/>
            <w:rPr>
              <w:rFonts w:asciiTheme="minorHAnsi" w:eastAsiaTheme="minorEastAsia" w:hAnsiTheme="minorHAnsi" w:cstheme="minorBidi"/>
              <w:noProof/>
              <w:sz w:val="28"/>
              <w:szCs w:val="28"/>
              <w:lang w:eastAsia="ru-RU"/>
            </w:rPr>
          </w:pPr>
          <w:hyperlink w:anchor="_Toc422854260" w:history="1">
            <w:r w:rsidR="003A0F8A" w:rsidRPr="00F92938">
              <w:rPr>
                <w:rStyle w:val="af4"/>
                <w:noProof/>
                <w:sz w:val="28"/>
                <w:szCs w:val="28"/>
              </w:rPr>
              <w:t>Р</w:t>
            </w:r>
            <w:r w:rsidR="00D912CF" w:rsidRPr="00F92938">
              <w:rPr>
                <w:rStyle w:val="af4"/>
                <w:noProof/>
                <w:sz w:val="28"/>
                <w:szCs w:val="28"/>
              </w:rPr>
              <w:t>езультаты освоения учебной дисциплины</w:t>
            </w:r>
            <w:r w:rsidR="005A26C8" w:rsidRPr="00F92938">
              <w:rPr>
                <w:noProof/>
                <w:webHidden/>
                <w:sz w:val="28"/>
                <w:szCs w:val="28"/>
              </w:rPr>
              <w:tab/>
            </w:r>
            <w:r w:rsidRPr="00F92938">
              <w:rPr>
                <w:noProof/>
                <w:webHidden/>
                <w:sz w:val="28"/>
                <w:szCs w:val="28"/>
              </w:rPr>
              <w:fldChar w:fldCharType="begin"/>
            </w:r>
            <w:r w:rsidR="005A26C8" w:rsidRPr="00F92938">
              <w:rPr>
                <w:noProof/>
                <w:webHidden/>
                <w:sz w:val="28"/>
                <w:szCs w:val="28"/>
              </w:rPr>
              <w:instrText xml:space="preserve"> PAGEREF _Toc422854260 \h </w:instrText>
            </w:r>
            <w:r w:rsidRPr="00F92938">
              <w:rPr>
                <w:noProof/>
                <w:webHidden/>
                <w:sz w:val="28"/>
                <w:szCs w:val="28"/>
              </w:rPr>
            </w:r>
            <w:r w:rsidRPr="00F92938">
              <w:rPr>
                <w:noProof/>
                <w:webHidden/>
                <w:sz w:val="28"/>
                <w:szCs w:val="28"/>
              </w:rPr>
              <w:fldChar w:fldCharType="separate"/>
            </w:r>
            <w:r w:rsidR="00D84C1F">
              <w:rPr>
                <w:noProof/>
                <w:webHidden/>
                <w:sz w:val="28"/>
                <w:szCs w:val="28"/>
              </w:rPr>
              <w:t>5</w:t>
            </w:r>
            <w:r w:rsidRPr="00F92938">
              <w:rPr>
                <w:noProof/>
                <w:webHidden/>
                <w:sz w:val="28"/>
                <w:szCs w:val="28"/>
              </w:rPr>
              <w:fldChar w:fldCharType="end"/>
            </w:r>
          </w:hyperlink>
        </w:p>
        <w:p w:rsidR="005A26C8" w:rsidRPr="00F92938" w:rsidRDefault="00693C1E" w:rsidP="00F92938">
          <w:pPr>
            <w:pStyle w:val="14"/>
            <w:tabs>
              <w:tab w:val="right" w:leader="dot" w:pos="9770"/>
            </w:tabs>
            <w:spacing w:line="360" w:lineRule="auto"/>
            <w:rPr>
              <w:rFonts w:asciiTheme="minorHAnsi" w:eastAsiaTheme="minorEastAsia" w:hAnsiTheme="minorHAnsi" w:cstheme="minorBidi"/>
              <w:noProof/>
              <w:sz w:val="28"/>
              <w:szCs w:val="28"/>
              <w:lang w:eastAsia="ru-RU"/>
            </w:rPr>
          </w:pPr>
          <w:hyperlink w:anchor="_Toc422854261" w:history="1">
            <w:r w:rsidR="003A0F8A" w:rsidRPr="00F92938">
              <w:rPr>
                <w:rStyle w:val="af4"/>
                <w:noProof/>
                <w:sz w:val="28"/>
                <w:szCs w:val="28"/>
              </w:rPr>
              <w:t>С</w:t>
            </w:r>
            <w:r w:rsidR="00D912CF" w:rsidRPr="00F92938">
              <w:rPr>
                <w:rStyle w:val="af4"/>
                <w:noProof/>
                <w:sz w:val="28"/>
                <w:szCs w:val="28"/>
              </w:rPr>
              <w:t>одержание учебной дисциплины</w:t>
            </w:r>
            <w:r w:rsidR="005A26C8" w:rsidRPr="00F92938">
              <w:rPr>
                <w:noProof/>
                <w:webHidden/>
                <w:sz w:val="28"/>
                <w:szCs w:val="28"/>
              </w:rPr>
              <w:tab/>
            </w:r>
            <w:r w:rsidRPr="00F92938">
              <w:rPr>
                <w:noProof/>
                <w:webHidden/>
                <w:sz w:val="28"/>
                <w:szCs w:val="28"/>
              </w:rPr>
              <w:fldChar w:fldCharType="begin"/>
            </w:r>
            <w:r w:rsidR="005A26C8" w:rsidRPr="00F92938">
              <w:rPr>
                <w:noProof/>
                <w:webHidden/>
                <w:sz w:val="28"/>
                <w:szCs w:val="28"/>
              </w:rPr>
              <w:instrText xml:space="preserve"> PAGEREF _Toc422854261 \h </w:instrText>
            </w:r>
            <w:r w:rsidRPr="00F92938">
              <w:rPr>
                <w:noProof/>
                <w:webHidden/>
                <w:sz w:val="28"/>
                <w:szCs w:val="28"/>
              </w:rPr>
            </w:r>
            <w:r w:rsidRPr="00F92938">
              <w:rPr>
                <w:noProof/>
                <w:webHidden/>
                <w:sz w:val="28"/>
                <w:szCs w:val="28"/>
              </w:rPr>
              <w:fldChar w:fldCharType="separate"/>
            </w:r>
            <w:r w:rsidR="00D84C1F">
              <w:rPr>
                <w:noProof/>
                <w:webHidden/>
                <w:sz w:val="28"/>
                <w:szCs w:val="28"/>
              </w:rPr>
              <w:t>7</w:t>
            </w:r>
            <w:r w:rsidRPr="00F92938">
              <w:rPr>
                <w:noProof/>
                <w:webHidden/>
                <w:sz w:val="28"/>
                <w:szCs w:val="28"/>
              </w:rPr>
              <w:fldChar w:fldCharType="end"/>
            </w:r>
          </w:hyperlink>
        </w:p>
        <w:p w:rsidR="005A26C8" w:rsidRPr="00F92938" w:rsidRDefault="00F92938" w:rsidP="00F92938">
          <w:pPr>
            <w:pStyle w:val="14"/>
            <w:tabs>
              <w:tab w:val="right" w:leader="dot" w:pos="9770"/>
            </w:tabs>
            <w:spacing w:line="360" w:lineRule="auto"/>
            <w:rPr>
              <w:rFonts w:asciiTheme="minorHAnsi" w:eastAsiaTheme="minorEastAsia" w:hAnsiTheme="minorHAnsi" w:cstheme="minorBidi"/>
              <w:noProof/>
              <w:sz w:val="28"/>
              <w:szCs w:val="28"/>
              <w:lang w:eastAsia="ru-RU"/>
            </w:rPr>
          </w:pPr>
          <w:r w:rsidRPr="00F92938">
            <w:rPr>
              <w:noProof/>
              <w:sz w:val="28"/>
              <w:szCs w:val="28"/>
            </w:rPr>
            <w:t>Тематический план………………………………………………………………….</w:t>
          </w:r>
          <w:r>
            <w:rPr>
              <w:noProof/>
              <w:sz w:val="28"/>
              <w:szCs w:val="28"/>
            </w:rPr>
            <w:t>.</w:t>
          </w:r>
          <w:r w:rsidRPr="00F92938">
            <w:rPr>
              <w:noProof/>
              <w:sz w:val="28"/>
              <w:szCs w:val="28"/>
            </w:rPr>
            <w:t>13</w:t>
          </w:r>
        </w:p>
        <w:p w:rsidR="005A26C8" w:rsidRPr="00F92938" w:rsidRDefault="00F92938" w:rsidP="00F92938">
          <w:pPr>
            <w:pStyle w:val="14"/>
            <w:tabs>
              <w:tab w:val="right" w:leader="dot" w:pos="9770"/>
            </w:tabs>
            <w:spacing w:line="360" w:lineRule="auto"/>
            <w:rPr>
              <w:rFonts w:asciiTheme="minorHAnsi" w:eastAsiaTheme="minorEastAsia" w:hAnsiTheme="minorHAnsi" w:cstheme="minorBidi"/>
              <w:noProof/>
              <w:sz w:val="28"/>
              <w:szCs w:val="28"/>
              <w:lang w:eastAsia="ru-RU"/>
            </w:rPr>
          </w:pPr>
          <w:r w:rsidRPr="00F92938">
            <w:rPr>
              <w:noProof/>
              <w:sz w:val="28"/>
              <w:szCs w:val="28"/>
            </w:rPr>
            <w:t>Характеристика основных видов деятельности студентов</w:t>
          </w:r>
          <w:r>
            <w:rPr>
              <w:noProof/>
              <w:sz w:val="28"/>
              <w:szCs w:val="28"/>
            </w:rPr>
            <w:t>……………………….14</w:t>
          </w:r>
        </w:p>
        <w:p w:rsidR="00F92938" w:rsidRDefault="00F92938" w:rsidP="00F92938">
          <w:pPr>
            <w:spacing w:line="360" w:lineRule="auto"/>
            <w:jc w:val="both"/>
            <w:rPr>
              <w:noProof/>
              <w:sz w:val="28"/>
              <w:szCs w:val="28"/>
            </w:rPr>
          </w:pPr>
          <w:r>
            <w:rPr>
              <w:noProof/>
              <w:sz w:val="28"/>
              <w:szCs w:val="28"/>
            </w:rPr>
            <w:t>Учебно-методическое и материально-техническое обеспе</w:t>
          </w:r>
          <w:r w:rsidR="00333D73">
            <w:rPr>
              <w:noProof/>
              <w:sz w:val="28"/>
              <w:szCs w:val="28"/>
            </w:rPr>
            <w:t>чение программы…...23</w:t>
          </w:r>
        </w:p>
        <w:p w:rsidR="005A26C8" w:rsidRPr="00F92938" w:rsidRDefault="00693C1E" w:rsidP="00F92938">
          <w:pPr>
            <w:pStyle w:val="14"/>
            <w:tabs>
              <w:tab w:val="right" w:leader="dot" w:pos="9770"/>
            </w:tabs>
            <w:spacing w:line="360" w:lineRule="auto"/>
            <w:rPr>
              <w:rFonts w:asciiTheme="minorHAnsi" w:eastAsiaTheme="minorEastAsia" w:hAnsiTheme="minorHAnsi" w:cstheme="minorBidi"/>
              <w:noProof/>
              <w:sz w:val="28"/>
              <w:szCs w:val="28"/>
              <w:lang w:eastAsia="ru-RU"/>
            </w:rPr>
          </w:pPr>
          <w:hyperlink w:anchor="_Toc422854264" w:history="1">
            <w:r w:rsidR="00F92938">
              <w:rPr>
                <w:rStyle w:val="af4"/>
                <w:noProof/>
                <w:sz w:val="28"/>
                <w:szCs w:val="28"/>
              </w:rPr>
              <w:t>Л</w:t>
            </w:r>
            <w:r w:rsidR="00D912CF" w:rsidRPr="00F92938">
              <w:rPr>
                <w:rStyle w:val="af4"/>
                <w:noProof/>
                <w:sz w:val="28"/>
                <w:szCs w:val="28"/>
              </w:rPr>
              <w:t>итература</w:t>
            </w:r>
            <w:r w:rsidR="00C2026A">
              <w:rPr>
                <w:rStyle w:val="af4"/>
                <w:noProof/>
                <w:sz w:val="28"/>
                <w:szCs w:val="28"/>
              </w:rPr>
              <w:t>……………………………………………………………………………</w:t>
            </w:r>
            <w:r w:rsidRPr="00F92938">
              <w:rPr>
                <w:noProof/>
                <w:webHidden/>
                <w:sz w:val="28"/>
                <w:szCs w:val="28"/>
              </w:rPr>
              <w:fldChar w:fldCharType="begin"/>
            </w:r>
            <w:r w:rsidR="005A26C8" w:rsidRPr="00F92938">
              <w:rPr>
                <w:noProof/>
                <w:webHidden/>
                <w:sz w:val="28"/>
                <w:szCs w:val="28"/>
              </w:rPr>
              <w:instrText xml:space="preserve"> PAGEREF _Toc422854264 \h </w:instrText>
            </w:r>
            <w:r w:rsidRPr="00F92938">
              <w:rPr>
                <w:noProof/>
                <w:webHidden/>
                <w:sz w:val="28"/>
                <w:szCs w:val="28"/>
              </w:rPr>
            </w:r>
            <w:r w:rsidRPr="00F92938">
              <w:rPr>
                <w:noProof/>
                <w:webHidden/>
                <w:sz w:val="28"/>
                <w:szCs w:val="28"/>
              </w:rPr>
              <w:fldChar w:fldCharType="separate"/>
            </w:r>
            <w:r w:rsidR="00D84C1F">
              <w:rPr>
                <w:noProof/>
                <w:webHidden/>
                <w:sz w:val="28"/>
                <w:szCs w:val="28"/>
              </w:rPr>
              <w:t>2</w:t>
            </w:r>
            <w:r w:rsidR="00C2026A">
              <w:rPr>
                <w:noProof/>
                <w:webHidden/>
                <w:sz w:val="28"/>
                <w:szCs w:val="28"/>
              </w:rPr>
              <w:t>4</w:t>
            </w:r>
            <w:r w:rsidRPr="00F92938">
              <w:rPr>
                <w:noProof/>
                <w:webHidden/>
                <w:sz w:val="28"/>
                <w:szCs w:val="28"/>
              </w:rPr>
              <w:fldChar w:fldCharType="end"/>
            </w:r>
          </w:hyperlink>
        </w:p>
        <w:p w:rsidR="00712077" w:rsidRDefault="00693C1E" w:rsidP="00F92938">
          <w:pPr>
            <w:spacing w:line="360" w:lineRule="auto"/>
          </w:pPr>
          <w:r>
            <w:fldChar w:fldCharType="end"/>
          </w:r>
        </w:p>
      </w:sdtContent>
    </w:sdt>
    <w:p w:rsidR="00960224" w:rsidRPr="00DD686B" w:rsidRDefault="00960224" w:rsidP="00960224">
      <w:pPr>
        <w:tabs>
          <w:tab w:val="left" w:pos="3544"/>
        </w:tabs>
        <w:jc w:val="center"/>
        <w:rPr>
          <w:bCs/>
          <w:spacing w:val="-3"/>
          <w:sz w:val="28"/>
          <w:szCs w:val="28"/>
        </w:rPr>
      </w:pPr>
    </w:p>
    <w:p w:rsidR="00960224" w:rsidRPr="00DD686B" w:rsidRDefault="00960224" w:rsidP="00960224">
      <w:pPr>
        <w:tabs>
          <w:tab w:val="left" w:pos="3544"/>
        </w:tabs>
        <w:jc w:val="center"/>
        <w:rPr>
          <w:bCs/>
          <w:spacing w:val="-3"/>
          <w:sz w:val="28"/>
          <w:szCs w:val="28"/>
        </w:rPr>
      </w:pPr>
    </w:p>
    <w:p w:rsidR="00960224" w:rsidRPr="00DD686B" w:rsidRDefault="00960224" w:rsidP="00960224">
      <w:pPr>
        <w:tabs>
          <w:tab w:val="left" w:pos="3544"/>
        </w:tabs>
        <w:jc w:val="center"/>
        <w:rPr>
          <w:bCs/>
          <w:spacing w:val="-3"/>
          <w:sz w:val="28"/>
          <w:szCs w:val="28"/>
        </w:rPr>
      </w:pPr>
    </w:p>
    <w:p w:rsidR="00960224" w:rsidRPr="00DD686B" w:rsidRDefault="00960224" w:rsidP="00960224">
      <w:pPr>
        <w:tabs>
          <w:tab w:val="left" w:pos="3544"/>
        </w:tabs>
        <w:jc w:val="center"/>
        <w:rPr>
          <w:bCs/>
          <w:spacing w:val="-3"/>
          <w:sz w:val="28"/>
          <w:szCs w:val="28"/>
        </w:rPr>
      </w:pPr>
    </w:p>
    <w:p w:rsidR="00960224" w:rsidRPr="00DD686B" w:rsidRDefault="00960224" w:rsidP="00960224">
      <w:pPr>
        <w:tabs>
          <w:tab w:val="left" w:pos="3544"/>
        </w:tabs>
        <w:jc w:val="center"/>
        <w:rPr>
          <w:bCs/>
          <w:spacing w:val="-3"/>
          <w:sz w:val="28"/>
          <w:szCs w:val="28"/>
        </w:rPr>
      </w:pPr>
    </w:p>
    <w:p w:rsidR="00960224" w:rsidRPr="00DD686B"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Default="00960224" w:rsidP="00960224">
      <w:pPr>
        <w:tabs>
          <w:tab w:val="left" w:pos="3544"/>
        </w:tabs>
        <w:jc w:val="center"/>
        <w:rPr>
          <w:bCs/>
          <w:spacing w:val="-3"/>
          <w:sz w:val="28"/>
          <w:szCs w:val="28"/>
        </w:rPr>
      </w:pPr>
    </w:p>
    <w:p w:rsidR="00960224" w:rsidRPr="00712077" w:rsidRDefault="00D84C1F" w:rsidP="007139C0">
      <w:pPr>
        <w:pStyle w:val="1"/>
        <w:jc w:val="center"/>
        <w:rPr>
          <w:rFonts w:ascii="Times New Roman" w:hAnsi="Times New Roman" w:cs="Times New Roman"/>
          <w:color w:val="auto"/>
        </w:rPr>
      </w:pPr>
      <w:bookmarkStart w:id="0" w:name="_Toc422854257"/>
      <w:r>
        <w:rPr>
          <w:rFonts w:ascii="Times New Roman" w:hAnsi="Times New Roman" w:cs="Times New Roman"/>
          <w:color w:val="auto"/>
        </w:rPr>
        <w:lastRenderedPageBreak/>
        <w:t>П</w:t>
      </w:r>
      <w:r w:rsidR="00960224" w:rsidRPr="00712077">
        <w:rPr>
          <w:rFonts w:ascii="Times New Roman" w:hAnsi="Times New Roman" w:cs="Times New Roman"/>
          <w:color w:val="auto"/>
        </w:rPr>
        <w:t>ОЯСНИТЕЛЬНАЯ ЗАПИСКА</w:t>
      </w:r>
      <w:bookmarkEnd w:id="0"/>
    </w:p>
    <w:p w:rsidR="00960224" w:rsidRPr="00DD686B" w:rsidRDefault="00960224" w:rsidP="004E7C62">
      <w:pPr>
        <w:jc w:val="center"/>
        <w:rPr>
          <w:b/>
          <w:sz w:val="28"/>
          <w:szCs w:val="28"/>
        </w:rPr>
      </w:pPr>
    </w:p>
    <w:p w:rsidR="004E7C62" w:rsidRDefault="004E7C62" w:rsidP="007D309A">
      <w:pPr>
        <w:spacing w:line="234" w:lineRule="auto"/>
        <w:ind w:right="-65" w:firstLine="709"/>
        <w:jc w:val="both"/>
        <w:rPr>
          <w:sz w:val="28"/>
          <w:szCs w:val="28"/>
        </w:rPr>
      </w:pPr>
      <w:r>
        <w:rPr>
          <w:sz w:val="28"/>
          <w:szCs w:val="28"/>
        </w:rPr>
        <w:t>Программа общеобра</w:t>
      </w:r>
      <w:r w:rsidR="00D912CF">
        <w:rPr>
          <w:sz w:val="28"/>
          <w:szCs w:val="28"/>
        </w:rPr>
        <w:t xml:space="preserve">зовательной учебной дисциплины </w:t>
      </w:r>
      <w:r w:rsidR="007139C0">
        <w:rPr>
          <w:sz w:val="28"/>
          <w:szCs w:val="28"/>
        </w:rPr>
        <w:t>«</w:t>
      </w:r>
      <w:r w:rsidR="00D912CF">
        <w:rPr>
          <w:sz w:val="28"/>
          <w:szCs w:val="28"/>
        </w:rPr>
        <w:t>Физика</w:t>
      </w:r>
      <w:r w:rsidR="007139C0">
        <w:rPr>
          <w:sz w:val="28"/>
          <w:szCs w:val="28"/>
        </w:rPr>
        <w:t>»</w:t>
      </w:r>
      <w:r>
        <w:rPr>
          <w:sz w:val="28"/>
          <w:szCs w:val="28"/>
        </w:rPr>
        <w:t xml:space="preserve"> </w:t>
      </w:r>
      <w:r w:rsidR="002C2E34">
        <w:rPr>
          <w:sz w:val="28"/>
          <w:szCs w:val="28"/>
        </w:rPr>
        <w:t>разработана на основе требований ФГОС среднего общего образования и примерной программы общеобраз</w:t>
      </w:r>
      <w:r w:rsidR="00D912CF">
        <w:rPr>
          <w:sz w:val="28"/>
          <w:szCs w:val="28"/>
        </w:rPr>
        <w:t xml:space="preserve">овательной учебной дисциплины  </w:t>
      </w:r>
      <w:r w:rsidR="007139C0">
        <w:rPr>
          <w:sz w:val="28"/>
          <w:szCs w:val="28"/>
        </w:rPr>
        <w:t>«</w:t>
      </w:r>
      <w:r w:rsidR="00D912CF">
        <w:rPr>
          <w:sz w:val="28"/>
          <w:szCs w:val="28"/>
        </w:rPr>
        <w:t>Физика</w:t>
      </w:r>
      <w:r w:rsidR="007139C0">
        <w:rPr>
          <w:sz w:val="28"/>
          <w:szCs w:val="28"/>
        </w:rPr>
        <w:t>»</w:t>
      </w:r>
      <w:r w:rsidR="002C2E34">
        <w:rPr>
          <w:sz w:val="28"/>
          <w:szCs w:val="28"/>
        </w:rPr>
        <w:t xml:space="preserve"> </w:t>
      </w:r>
      <w:r>
        <w:rPr>
          <w:sz w:val="28"/>
          <w:szCs w:val="28"/>
        </w:rPr>
        <w:t xml:space="preserve">для </w:t>
      </w:r>
      <w:r w:rsidR="002C2E34">
        <w:rPr>
          <w:sz w:val="28"/>
          <w:szCs w:val="28"/>
        </w:rPr>
        <w:t>профессиональных образовательных организаций, одобренной Научно-методическим советом ЦПО ФГАУ «ФИРО» (протокол №2 от 26.03.2015 г.)</w:t>
      </w:r>
      <w:r w:rsidR="007D309A">
        <w:rPr>
          <w:sz w:val="28"/>
          <w:szCs w:val="28"/>
        </w:rPr>
        <w:t xml:space="preserve">, </w:t>
      </w:r>
      <w:r w:rsidR="007D309A">
        <w:rPr>
          <w:color w:val="000000"/>
          <w:sz w:val="28"/>
          <w:szCs w:val="28"/>
        </w:rPr>
        <w:t>с</w:t>
      </w:r>
      <w:r w:rsidR="007D309A">
        <w:rPr>
          <w:color w:val="000000"/>
          <w:spacing w:val="72"/>
          <w:sz w:val="28"/>
          <w:szCs w:val="28"/>
        </w:rPr>
        <w:t xml:space="preserve"> </w:t>
      </w:r>
      <w:r w:rsidR="007D309A">
        <w:rPr>
          <w:color w:val="000000"/>
          <w:spacing w:val="-3"/>
          <w:sz w:val="28"/>
          <w:szCs w:val="28"/>
        </w:rPr>
        <w:t>у</w:t>
      </w:r>
      <w:r w:rsidR="007D309A">
        <w:rPr>
          <w:color w:val="000000"/>
          <w:sz w:val="28"/>
          <w:szCs w:val="28"/>
        </w:rPr>
        <w:t>че</w:t>
      </w:r>
      <w:r w:rsidR="007D309A">
        <w:rPr>
          <w:color w:val="000000"/>
          <w:spacing w:val="-4"/>
          <w:sz w:val="28"/>
          <w:szCs w:val="28"/>
        </w:rPr>
        <w:t>то</w:t>
      </w:r>
      <w:r w:rsidR="007D309A">
        <w:rPr>
          <w:color w:val="000000"/>
          <w:sz w:val="28"/>
          <w:szCs w:val="28"/>
        </w:rPr>
        <w:t>м</w:t>
      </w:r>
      <w:r w:rsidR="007D309A">
        <w:rPr>
          <w:color w:val="000000"/>
          <w:spacing w:val="70"/>
          <w:sz w:val="28"/>
          <w:szCs w:val="28"/>
        </w:rPr>
        <w:t xml:space="preserve"> </w:t>
      </w:r>
      <w:r w:rsidR="007D309A">
        <w:rPr>
          <w:color w:val="000000"/>
          <w:sz w:val="28"/>
          <w:szCs w:val="28"/>
        </w:rPr>
        <w:t>Пр</w:t>
      </w:r>
      <w:r w:rsidR="007D309A">
        <w:rPr>
          <w:color w:val="000000"/>
          <w:spacing w:val="1"/>
          <w:sz w:val="28"/>
          <w:szCs w:val="28"/>
        </w:rPr>
        <w:t>и</w:t>
      </w:r>
      <w:r w:rsidR="007D309A">
        <w:rPr>
          <w:color w:val="000000"/>
          <w:sz w:val="28"/>
          <w:szCs w:val="28"/>
        </w:rPr>
        <w:t>м</w:t>
      </w:r>
      <w:r w:rsidR="007D309A">
        <w:rPr>
          <w:color w:val="000000"/>
          <w:spacing w:val="-2"/>
          <w:sz w:val="28"/>
          <w:szCs w:val="28"/>
        </w:rPr>
        <w:t>е</w:t>
      </w:r>
      <w:r w:rsidR="007D309A">
        <w:rPr>
          <w:color w:val="000000"/>
          <w:sz w:val="28"/>
          <w:szCs w:val="28"/>
        </w:rPr>
        <w:t>рн</w:t>
      </w:r>
      <w:r w:rsidR="007D309A">
        <w:rPr>
          <w:color w:val="000000"/>
          <w:spacing w:val="-1"/>
          <w:sz w:val="28"/>
          <w:szCs w:val="28"/>
        </w:rPr>
        <w:t>о</w:t>
      </w:r>
      <w:r w:rsidR="007D309A">
        <w:rPr>
          <w:color w:val="000000"/>
          <w:sz w:val="28"/>
          <w:szCs w:val="28"/>
        </w:rPr>
        <w:t xml:space="preserve">й </w:t>
      </w:r>
      <w:r w:rsidR="007D309A">
        <w:rPr>
          <w:color w:val="000000"/>
          <w:spacing w:val="8"/>
          <w:sz w:val="28"/>
          <w:szCs w:val="28"/>
        </w:rPr>
        <w:t>о</w:t>
      </w:r>
      <w:r w:rsidR="007D309A">
        <w:rPr>
          <w:color w:val="000000"/>
          <w:spacing w:val="-2"/>
          <w:sz w:val="28"/>
          <w:szCs w:val="28"/>
        </w:rPr>
        <w:t>с</w:t>
      </w:r>
      <w:r w:rsidR="007D309A">
        <w:rPr>
          <w:color w:val="000000"/>
          <w:sz w:val="28"/>
          <w:szCs w:val="28"/>
        </w:rPr>
        <w:t>н</w:t>
      </w:r>
      <w:r w:rsidR="007D309A">
        <w:rPr>
          <w:color w:val="000000"/>
          <w:spacing w:val="1"/>
          <w:sz w:val="28"/>
          <w:szCs w:val="28"/>
        </w:rPr>
        <w:t>о</w:t>
      </w:r>
      <w:r w:rsidR="007D309A">
        <w:rPr>
          <w:color w:val="000000"/>
          <w:spacing w:val="-2"/>
          <w:sz w:val="28"/>
          <w:szCs w:val="28"/>
        </w:rPr>
        <w:t>в</w:t>
      </w:r>
      <w:r w:rsidR="007D309A">
        <w:rPr>
          <w:color w:val="000000"/>
          <w:sz w:val="28"/>
          <w:szCs w:val="28"/>
        </w:rPr>
        <w:t>н</w:t>
      </w:r>
      <w:r w:rsidR="007D309A">
        <w:rPr>
          <w:color w:val="000000"/>
          <w:spacing w:val="-1"/>
          <w:sz w:val="28"/>
          <w:szCs w:val="28"/>
        </w:rPr>
        <w:t>о</w:t>
      </w:r>
      <w:r w:rsidR="007D309A">
        <w:rPr>
          <w:color w:val="000000"/>
          <w:sz w:val="28"/>
          <w:szCs w:val="28"/>
        </w:rPr>
        <w:t>й</w:t>
      </w:r>
      <w:r w:rsidR="007D309A">
        <w:rPr>
          <w:color w:val="000000"/>
          <w:sz w:val="28"/>
          <w:szCs w:val="28"/>
        </w:rPr>
        <w:tab/>
      </w:r>
      <w:r w:rsidR="007D309A">
        <w:rPr>
          <w:color w:val="000000"/>
          <w:spacing w:val="-1"/>
          <w:sz w:val="28"/>
          <w:szCs w:val="28"/>
        </w:rPr>
        <w:t>об</w:t>
      </w:r>
      <w:r w:rsidR="007D309A">
        <w:rPr>
          <w:color w:val="000000"/>
          <w:sz w:val="28"/>
          <w:szCs w:val="28"/>
        </w:rPr>
        <w:t>ра</w:t>
      </w:r>
      <w:r w:rsidR="007D309A">
        <w:rPr>
          <w:color w:val="000000"/>
          <w:spacing w:val="-2"/>
          <w:sz w:val="28"/>
          <w:szCs w:val="28"/>
        </w:rPr>
        <w:t>з</w:t>
      </w:r>
      <w:r w:rsidR="007D309A">
        <w:rPr>
          <w:color w:val="000000"/>
          <w:sz w:val="28"/>
          <w:szCs w:val="28"/>
        </w:rPr>
        <w:t>о</w:t>
      </w:r>
      <w:r w:rsidR="007D309A">
        <w:rPr>
          <w:color w:val="000000"/>
          <w:spacing w:val="-7"/>
          <w:sz w:val="28"/>
          <w:szCs w:val="28"/>
        </w:rPr>
        <w:t>ва</w:t>
      </w:r>
      <w:r w:rsidR="007D309A">
        <w:rPr>
          <w:color w:val="000000"/>
          <w:sz w:val="28"/>
          <w:szCs w:val="28"/>
        </w:rPr>
        <w:t>те</w:t>
      </w:r>
      <w:r w:rsidR="007D309A">
        <w:rPr>
          <w:color w:val="000000"/>
          <w:spacing w:val="-1"/>
          <w:sz w:val="28"/>
          <w:szCs w:val="28"/>
        </w:rPr>
        <w:t>ль</w:t>
      </w:r>
      <w:r w:rsidR="007D309A">
        <w:rPr>
          <w:color w:val="000000"/>
          <w:sz w:val="28"/>
          <w:szCs w:val="28"/>
        </w:rPr>
        <w:t>н</w:t>
      </w:r>
      <w:r w:rsidR="007D309A">
        <w:rPr>
          <w:color w:val="000000"/>
          <w:spacing w:val="-1"/>
          <w:sz w:val="28"/>
          <w:szCs w:val="28"/>
        </w:rPr>
        <w:t>о</w:t>
      </w:r>
      <w:r w:rsidR="007D309A">
        <w:rPr>
          <w:color w:val="000000"/>
          <w:sz w:val="28"/>
          <w:szCs w:val="28"/>
        </w:rPr>
        <w:t>й</w:t>
      </w:r>
      <w:r w:rsidR="007D309A">
        <w:rPr>
          <w:color w:val="000000"/>
          <w:sz w:val="28"/>
          <w:szCs w:val="28"/>
        </w:rPr>
        <w:tab/>
      </w:r>
      <w:r w:rsidR="007D309A">
        <w:rPr>
          <w:sz w:val="28"/>
          <w:szCs w:val="28"/>
        </w:rPr>
        <w:t xml:space="preserve"> </w:t>
      </w:r>
      <w:r w:rsidR="007D309A">
        <w:rPr>
          <w:color w:val="000000"/>
          <w:spacing w:val="-1"/>
          <w:sz w:val="28"/>
          <w:szCs w:val="28"/>
        </w:rPr>
        <w:t>п</w:t>
      </w:r>
      <w:r w:rsidR="007D309A">
        <w:rPr>
          <w:color w:val="000000"/>
          <w:sz w:val="28"/>
          <w:szCs w:val="28"/>
        </w:rPr>
        <w:t>рог</w:t>
      </w:r>
      <w:r w:rsidR="007D309A">
        <w:rPr>
          <w:color w:val="000000"/>
          <w:spacing w:val="-1"/>
          <w:sz w:val="28"/>
          <w:szCs w:val="28"/>
        </w:rPr>
        <w:t>р</w:t>
      </w:r>
      <w:r w:rsidR="007D309A">
        <w:rPr>
          <w:color w:val="000000"/>
          <w:sz w:val="28"/>
          <w:szCs w:val="28"/>
        </w:rPr>
        <w:t>а</w:t>
      </w:r>
      <w:r w:rsidR="007D309A">
        <w:rPr>
          <w:color w:val="000000"/>
          <w:spacing w:val="-3"/>
          <w:sz w:val="28"/>
          <w:szCs w:val="28"/>
        </w:rPr>
        <w:t>м</w:t>
      </w:r>
      <w:r w:rsidR="007D309A">
        <w:rPr>
          <w:color w:val="000000"/>
          <w:sz w:val="28"/>
          <w:szCs w:val="28"/>
        </w:rPr>
        <w:t>мы</w:t>
      </w:r>
      <w:r w:rsidR="007D309A">
        <w:rPr>
          <w:color w:val="000000"/>
          <w:sz w:val="28"/>
          <w:szCs w:val="28"/>
        </w:rPr>
        <w:tab/>
        <w:t>с</w:t>
      </w:r>
      <w:r w:rsidR="007D309A">
        <w:rPr>
          <w:color w:val="000000"/>
          <w:spacing w:val="1"/>
          <w:sz w:val="28"/>
          <w:szCs w:val="28"/>
        </w:rPr>
        <w:t>р</w:t>
      </w:r>
      <w:r w:rsidR="007D309A">
        <w:rPr>
          <w:color w:val="000000"/>
          <w:spacing w:val="-6"/>
          <w:sz w:val="28"/>
          <w:szCs w:val="28"/>
        </w:rPr>
        <w:t>е</w:t>
      </w:r>
      <w:r w:rsidR="007D309A">
        <w:rPr>
          <w:color w:val="000000"/>
          <w:sz w:val="28"/>
          <w:szCs w:val="28"/>
        </w:rPr>
        <w:t>д</w:t>
      </w:r>
      <w:r w:rsidR="007D309A">
        <w:rPr>
          <w:color w:val="000000"/>
          <w:spacing w:val="-1"/>
          <w:sz w:val="28"/>
          <w:szCs w:val="28"/>
        </w:rPr>
        <w:t>н</w:t>
      </w:r>
      <w:r w:rsidR="007D309A">
        <w:rPr>
          <w:color w:val="000000"/>
          <w:sz w:val="28"/>
          <w:szCs w:val="28"/>
        </w:rPr>
        <w:t>е</w:t>
      </w:r>
      <w:r w:rsidR="007D309A">
        <w:rPr>
          <w:color w:val="000000"/>
          <w:spacing w:val="-7"/>
          <w:sz w:val="28"/>
          <w:szCs w:val="28"/>
        </w:rPr>
        <w:t>г</w:t>
      </w:r>
      <w:r w:rsidR="007D309A">
        <w:rPr>
          <w:color w:val="000000"/>
          <w:sz w:val="28"/>
          <w:szCs w:val="28"/>
        </w:rPr>
        <w:t>о</w:t>
      </w:r>
      <w:r w:rsidR="007D309A">
        <w:rPr>
          <w:color w:val="000000"/>
          <w:sz w:val="28"/>
          <w:szCs w:val="28"/>
        </w:rPr>
        <w:tab/>
        <w:t>обще</w:t>
      </w:r>
      <w:r w:rsidR="007D309A">
        <w:rPr>
          <w:color w:val="000000"/>
          <w:spacing w:val="-7"/>
          <w:sz w:val="28"/>
          <w:szCs w:val="28"/>
        </w:rPr>
        <w:t>г</w:t>
      </w:r>
      <w:r w:rsidR="007D309A">
        <w:rPr>
          <w:color w:val="000000"/>
          <w:sz w:val="28"/>
          <w:szCs w:val="28"/>
        </w:rPr>
        <w:t>о</w:t>
      </w:r>
      <w:r w:rsidR="007D309A">
        <w:rPr>
          <w:color w:val="000000"/>
          <w:sz w:val="28"/>
          <w:szCs w:val="28"/>
        </w:rPr>
        <w:tab/>
        <w:t>обра</w:t>
      </w:r>
      <w:r w:rsidR="007D309A">
        <w:rPr>
          <w:color w:val="000000"/>
          <w:spacing w:val="-2"/>
          <w:sz w:val="28"/>
          <w:szCs w:val="28"/>
        </w:rPr>
        <w:t>з</w:t>
      </w:r>
      <w:r w:rsidR="007D309A">
        <w:rPr>
          <w:color w:val="000000"/>
          <w:sz w:val="28"/>
          <w:szCs w:val="28"/>
        </w:rPr>
        <w:t>о</w:t>
      </w:r>
      <w:r w:rsidR="007D309A">
        <w:rPr>
          <w:color w:val="000000"/>
          <w:spacing w:val="-5"/>
          <w:sz w:val="28"/>
          <w:szCs w:val="28"/>
        </w:rPr>
        <w:t>в</w:t>
      </w:r>
      <w:r w:rsidR="007D309A">
        <w:rPr>
          <w:color w:val="000000"/>
          <w:spacing w:val="-2"/>
          <w:sz w:val="28"/>
          <w:szCs w:val="28"/>
        </w:rPr>
        <w:t>а</w:t>
      </w:r>
      <w:r w:rsidR="007D309A">
        <w:rPr>
          <w:color w:val="000000"/>
          <w:sz w:val="28"/>
          <w:szCs w:val="28"/>
        </w:rPr>
        <w:t>ни</w:t>
      </w:r>
      <w:r w:rsidR="007D309A">
        <w:rPr>
          <w:color w:val="000000"/>
          <w:spacing w:val="3"/>
          <w:sz w:val="28"/>
          <w:szCs w:val="28"/>
        </w:rPr>
        <w:t>я</w:t>
      </w:r>
      <w:r w:rsidR="007D309A">
        <w:rPr>
          <w:rFonts w:ascii="Calibri" w:eastAsia="Calibri" w:hAnsi="Calibri" w:cs="Calibri"/>
          <w:color w:val="000000"/>
          <w:sz w:val="28"/>
          <w:szCs w:val="28"/>
        </w:rPr>
        <w:t xml:space="preserve">, </w:t>
      </w:r>
      <w:r w:rsidR="007D309A">
        <w:rPr>
          <w:color w:val="000000"/>
          <w:spacing w:val="-8"/>
          <w:sz w:val="28"/>
          <w:szCs w:val="28"/>
        </w:rPr>
        <w:t>о</w:t>
      </w:r>
      <w:r w:rsidR="007D309A">
        <w:rPr>
          <w:color w:val="000000"/>
          <w:sz w:val="28"/>
          <w:szCs w:val="28"/>
        </w:rPr>
        <w:t>до</w:t>
      </w:r>
      <w:r w:rsidR="007D309A">
        <w:rPr>
          <w:color w:val="000000"/>
          <w:spacing w:val="-2"/>
          <w:sz w:val="28"/>
          <w:szCs w:val="28"/>
        </w:rPr>
        <w:t>б</w:t>
      </w:r>
      <w:r w:rsidR="007D309A">
        <w:rPr>
          <w:color w:val="000000"/>
          <w:sz w:val="28"/>
          <w:szCs w:val="28"/>
        </w:rPr>
        <w:t>рен</w:t>
      </w:r>
      <w:r w:rsidR="007D309A">
        <w:rPr>
          <w:color w:val="000000"/>
          <w:spacing w:val="-2"/>
          <w:sz w:val="28"/>
          <w:szCs w:val="28"/>
        </w:rPr>
        <w:t>н</w:t>
      </w:r>
      <w:r w:rsidR="007D309A">
        <w:rPr>
          <w:color w:val="000000"/>
          <w:sz w:val="28"/>
          <w:szCs w:val="28"/>
        </w:rPr>
        <w:t>ой</w:t>
      </w:r>
      <w:r w:rsidR="007D309A">
        <w:rPr>
          <w:color w:val="000000"/>
          <w:spacing w:val="79"/>
          <w:sz w:val="28"/>
          <w:szCs w:val="28"/>
        </w:rPr>
        <w:t xml:space="preserve"> </w:t>
      </w:r>
      <w:r w:rsidR="007D309A">
        <w:rPr>
          <w:color w:val="000000"/>
          <w:sz w:val="28"/>
          <w:szCs w:val="28"/>
        </w:rPr>
        <w:t>р</w:t>
      </w:r>
      <w:r w:rsidR="007D309A">
        <w:rPr>
          <w:color w:val="000000"/>
          <w:spacing w:val="-1"/>
          <w:sz w:val="28"/>
          <w:szCs w:val="28"/>
        </w:rPr>
        <w:t>е</w:t>
      </w:r>
      <w:r w:rsidR="007D309A">
        <w:rPr>
          <w:color w:val="000000"/>
          <w:sz w:val="28"/>
          <w:szCs w:val="28"/>
        </w:rPr>
        <w:t>ше</w:t>
      </w:r>
      <w:r w:rsidR="007D309A">
        <w:rPr>
          <w:color w:val="000000"/>
          <w:spacing w:val="-1"/>
          <w:sz w:val="28"/>
          <w:szCs w:val="28"/>
        </w:rPr>
        <w:t>н</w:t>
      </w:r>
      <w:r w:rsidR="007D309A">
        <w:rPr>
          <w:color w:val="000000"/>
          <w:sz w:val="28"/>
          <w:szCs w:val="28"/>
        </w:rPr>
        <w:t>ием</w:t>
      </w:r>
      <w:r w:rsidR="007D309A">
        <w:rPr>
          <w:color w:val="000000"/>
          <w:spacing w:val="77"/>
          <w:sz w:val="28"/>
          <w:szCs w:val="28"/>
        </w:rPr>
        <w:t xml:space="preserve"> </w:t>
      </w:r>
      <w:r w:rsidR="007D309A">
        <w:rPr>
          <w:color w:val="000000"/>
          <w:sz w:val="28"/>
          <w:szCs w:val="28"/>
        </w:rPr>
        <w:t>ф</w:t>
      </w:r>
      <w:r w:rsidR="007D309A">
        <w:rPr>
          <w:color w:val="000000"/>
          <w:spacing w:val="-3"/>
          <w:sz w:val="28"/>
          <w:szCs w:val="28"/>
        </w:rPr>
        <w:t>е</w:t>
      </w:r>
      <w:r w:rsidR="007D309A">
        <w:rPr>
          <w:color w:val="000000"/>
          <w:sz w:val="28"/>
          <w:szCs w:val="28"/>
        </w:rPr>
        <w:t>д</w:t>
      </w:r>
      <w:r w:rsidR="007D309A">
        <w:rPr>
          <w:color w:val="000000"/>
          <w:spacing w:val="-2"/>
          <w:sz w:val="28"/>
          <w:szCs w:val="28"/>
        </w:rPr>
        <w:t>е</w:t>
      </w:r>
      <w:r w:rsidR="007D309A">
        <w:rPr>
          <w:color w:val="000000"/>
          <w:sz w:val="28"/>
          <w:szCs w:val="28"/>
        </w:rPr>
        <w:t>р</w:t>
      </w:r>
      <w:r w:rsidR="007D309A">
        <w:rPr>
          <w:color w:val="000000"/>
          <w:spacing w:val="2"/>
          <w:sz w:val="28"/>
          <w:szCs w:val="28"/>
        </w:rPr>
        <w:t>а</w:t>
      </w:r>
      <w:r w:rsidR="007D309A">
        <w:rPr>
          <w:color w:val="000000"/>
          <w:sz w:val="28"/>
          <w:szCs w:val="28"/>
        </w:rPr>
        <w:t>ль</w:t>
      </w:r>
      <w:r w:rsidR="007D309A">
        <w:rPr>
          <w:color w:val="000000"/>
          <w:spacing w:val="-2"/>
          <w:sz w:val="28"/>
          <w:szCs w:val="28"/>
        </w:rPr>
        <w:t>н</w:t>
      </w:r>
      <w:r w:rsidR="007D309A">
        <w:rPr>
          <w:color w:val="000000"/>
          <w:sz w:val="28"/>
          <w:szCs w:val="28"/>
        </w:rPr>
        <w:t>о</w:t>
      </w:r>
      <w:r w:rsidR="007D309A">
        <w:rPr>
          <w:color w:val="000000"/>
          <w:spacing w:val="-8"/>
          <w:sz w:val="28"/>
          <w:szCs w:val="28"/>
        </w:rPr>
        <w:t>г</w:t>
      </w:r>
      <w:r w:rsidR="007D309A">
        <w:rPr>
          <w:color w:val="000000"/>
          <w:sz w:val="28"/>
          <w:szCs w:val="28"/>
        </w:rPr>
        <w:t>о</w:t>
      </w:r>
      <w:r w:rsidR="007D309A">
        <w:rPr>
          <w:color w:val="000000"/>
          <w:spacing w:val="78"/>
          <w:sz w:val="28"/>
          <w:szCs w:val="28"/>
        </w:rPr>
        <w:t xml:space="preserve"> </w:t>
      </w:r>
      <w:r w:rsidR="007D309A">
        <w:rPr>
          <w:color w:val="000000"/>
          <w:spacing w:val="-3"/>
          <w:sz w:val="28"/>
          <w:szCs w:val="28"/>
        </w:rPr>
        <w:t>у</w:t>
      </w:r>
      <w:r w:rsidR="007D309A">
        <w:rPr>
          <w:color w:val="000000"/>
          <w:sz w:val="28"/>
          <w:szCs w:val="28"/>
        </w:rPr>
        <w:t>чеб</w:t>
      </w:r>
      <w:r w:rsidR="007D309A">
        <w:rPr>
          <w:color w:val="000000"/>
          <w:spacing w:val="1"/>
          <w:sz w:val="28"/>
          <w:szCs w:val="28"/>
        </w:rPr>
        <w:t>н</w:t>
      </w:r>
      <w:r w:rsidR="007D309A">
        <w:rPr>
          <w:color w:val="000000"/>
          <w:spacing w:val="2"/>
          <w:sz w:val="28"/>
          <w:szCs w:val="28"/>
        </w:rPr>
        <w:t>о</w:t>
      </w:r>
      <w:r w:rsidR="007D309A">
        <w:rPr>
          <w:rFonts w:ascii="Calibri" w:eastAsia="Calibri" w:hAnsi="Calibri" w:cs="Calibri"/>
          <w:color w:val="000000"/>
          <w:spacing w:val="-1"/>
          <w:sz w:val="28"/>
          <w:szCs w:val="28"/>
        </w:rPr>
        <w:t>-</w:t>
      </w:r>
      <w:r w:rsidR="007D309A">
        <w:rPr>
          <w:color w:val="000000"/>
          <w:sz w:val="28"/>
          <w:szCs w:val="28"/>
        </w:rPr>
        <w:t>ме</w:t>
      </w:r>
      <w:r w:rsidR="007D309A">
        <w:rPr>
          <w:color w:val="000000"/>
          <w:spacing w:val="-5"/>
          <w:sz w:val="28"/>
          <w:szCs w:val="28"/>
        </w:rPr>
        <w:t>т</w:t>
      </w:r>
      <w:r w:rsidR="007D309A">
        <w:rPr>
          <w:color w:val="000000"/>
          <w:spacing w:val="-9"/>
          <w:sz w:val="28"/>
          <w:szCs w:val="28"/>
        </w:rPr>
        <w:t>о</w:t>
      </w:r>
      <w:r w:rsidR="007D309A">
        <w:rPr>
          <w:color w:val="000000"/>
          <w:sz w:val="28"/>
          <w:szCs w:val="28"/>
        </w:rPr>
        <w:t>дич</w:t>
      </w:r>
      <w:r w:rsidR="007D309A">
        <w:rPr>
          <w:color w:val="000000"/>
          <w:spacing w:val="7"/>
          <w:sz w:val="28"/>
          <w:szCs w:val="28"/>
        </w:rPr>
        <w:t>е</w:t>
      </w:r>
      <w:r w:rsidR="007D309A">
        <w:rPr>
          <w:color w:val="000000"/>
          <w:spacing w:val="-1"/>
          <w:sz w:val="28"/>
          <w:szCs w:val="28"/>
        </w:rPr>
        <w:t>с</w:t>
      </w:r>
      <w:r w:rsidR="007D309A">
        <w:rPr>
          <w:color w:val="000000"/>
          <w:spacing w:val="-14"/>
          <w:sz w:val="28"/>
          <w:szCs w:val="28"/>
        </w:rPr>
        <w:t>к</w:t>
      </w:r>
      <w:r w:rsidR="007D309A">
        <w:rPr>
          <w:color w:val="000000"/>
          <w:spacing w:val="-1"/>
          <w:sz w:val="28"/>
          <w:szCs w:val="28"/>
        </w:rPr>
        <w:t>о</w:t>
      </w:r>
      <w:r w:rsidR="007D309A">
        <w:rPr>
          <w:color w:val="000000"/>
          <w:spacing w:val="-7"/>
          <w:sz w:val="28"/>
          <w:szCs w:val="28"/>
        </w:rPr>
        <w:t>г</w:t>
      </w:r>
      <w:r w:rsidR="007D309A">
        <w:rPr>
          <w:color w:val="000000"/>
          <w:sz w:val="28"/>
          <w:szCs w:val="28"/>
        </w:rPr>
        <w:t>о</w:t>
      </w:r>
      <w:r w:rsidR="007D309A">
        <w:rPr>
          <w:color w:val="000000"/>
          <w:spacing w:val="76"/>
          <w:sz w:val="28"/>
          <w:szCs w:val="28"/>
        </w:rPr>
        <w:t xml:space="preserve"> </w:t>
      </w:r>
      <w:r w:rsidR="007D309A">
        <w:rPr>
          <w:color w:val="000000"/>
          <w:spacing w:val="1"/>
          <w:sz w:val="28"/>
          <w:szCs w:val="28"/>
        </w:rPr>
        <w:t>о</w:t>
      </w:r>
      <w:r w:rsidR="007D309A">
        <w:rPr>
          <w:color w:val="000000"/>
          <w:spacing w:val="-5"/>
          <w:sz w:val="28"/>
          <w:szCs w:val="28"/>
        </w:rPr>
        <w:t>б</w:t>
      </w:r>
      <w:r w:rsidR="007D309A">
        <w:rPr>
          <w:color w:val="000000"/>
          <w:spacing w:val="-1"/>
          <w:sz w:val="28"/>
          <w:szCs w:val="28"/>
        </w:rPr>
        <w:t>ъ</w:t>
      </w:r>
      <w:r w:rsidR="007D309A">
        <w:rPr>
          <w:color w:val="000000"/>
          <w:spacing w:val="-5"/>
          <w:sz w:val="28"/>
          <w:szCs w:val="28"/>
        </w:rPr>
        <w:t>е</w:t>
      </w:r>
      <w:r w:rsidR="007D309A">
        <w:rPr>
          <w:color w:val="000000"/>
          <w:spacing w:val="-1"/>
          <w:sz w:val="28"/>
          <w:szCs w:val="28"/>
        </w:rPr>
        <w:t>д</w:t>
      </w:r>
      <w:r w:rsidR="007D309A">
        <w:rPr>
          <w:color w:val="000000"/>
          <w:sz w:val="28"/>
          <w:szCs w:val="28"/>
        </w:rPr>
        <w:t>и</w:t>
      </w:r>
      <w:r w:rsidR="007D309A">
        <w:rPr>
          <w:color w:val="000000"/>
          <w:spacing w:val="-1"/>
          <w:sz w:val="28"/>
          <w:szCs w:val="28"/>
        </w:rPr>
        <w:t>н</w:t>
      </w:r>
      <w:r w:rsidR="007D309A">
        <w:rPr>
          <w:color w:val="000000"/>
          <w:sz w:val="28"/>
          <w:szCs w:val="28"/>
        </w:rPr>
        <w:t>е</w:t>
      </w:r>
      <w:r w:rsidR="007D309A">
        <w:rPr>
          <w:color w:val="000000"/>
          <w:spacing w:val="-2"/>
          <w:sz w:val="28"/>
          <w:szCs w:val="28"/>
        </w:rPr>
        <w:t>н</w:t>
      </w:r>
      <w:r w:rsidR="007D309A">
        <w:rPr>
          <w:color w:val="000000"/>
          <w:sz w:val="28"/>
          <w:szCs w:val="28"/>
        </w:rPr>
        <w:t>ия</w:t>
      </w:r>
      <w:r w:rsidR="007D309A">
        <w:rPr>
          <w:color w:val="000000"/>
          <w:spacing w:val="79"/>
          <w:sz w:val="28"/>
          <w:szCs w:val="28"/>
        </w:rPr>
        <w:t xml:space="preserve"> </w:t>
      </w:r>
      <w:r w:rsidR="007D309A">
        <w:rPr>
          <w:color w:val="000000"/>
          <w:spacing w:val="-1"/>
          <w:sz w:val="28"/>
          <w:szCs w:val="28"/>
        </w:rPr>
        <w:t>п</w:t>
      </w:r>
      <w:r w:rsidR="007D309A">
        <w:rPr>
          <w:color w:val="000000"/>
          <w:sz w:val="28"/>
          <w:szCs w:val="28"/>
        </w:rPr>
        <w:t>о о</w:t>
      </w:r>
      <w:r w:rsidR="007D309A">
        <w:rPr>
          <w:color w:val="000000"/>
          <w:spacing w:val="1"/>
          <w:sz w:val="28"/>
          <w:szCs w:val="28"/>
        </w:rPr>
        <w:t>б</w:t>
      </w:r>
      <w:r w:rsidR="007D309A">
        <w:rPr>
          <w:color w:val="000000"/>
          <w:spacing w:val="-1"/>
          <w:sz w:val="28"/>
          <w:szCs w:val="28"/>
        </w:rPr>
        <w:t>щ</w:t>
      </w:r>
      <w:r w:rsidR="007D309A">
        <w:rPr>
          <w:color w:val="000000"/>
          <w:sz w:val="28"/>
          <w:szCs w:val="28"/>
        </w:rPr>
        <w:t>ему</w:t>
      </w:r>
      <w:r w:rsidR="007D309A">
        <w:rPr>
          <w:color w:val="000000"/>
          <w:spacing w:val="-11"/>
          <w:sz w:val="28"/>
          <w:szCs w:val="28"/>
        </w:rPr>
        <w:t xml:space="preserve"> </w:t>
      </w:r>
      <w:r w:rsidR="007D309A">
        <w:rPr>
          <w:color w:val="000000"/>
          <w:sz w:val="28"/>
          <w:szCs w:val="28"/>
        </w:rPr>
        <w:t>о</w:t>
      </w:r>
      <w:r w:rsidR="007D309A">
        <w:rPr>
          <w:color w:val="000000"/>
          <w:spacing w:val="1"/>
          <w:sz w:val="28"/>
          <w:szCs w:val="28"/>
        </w:rPr>
        <w:t>б</w:t>
      </w:r>
      <w:r w:rsidR="007D309A">
        <w:rPr>
          <w:color w:val="000000"/>
          <w:sz w:val="28"/>
          <w:szCs w:val="28"/>
        </w:rPr>
        <w:t>ра</w:t>
      </w:r>
      <w:r w:rsidR="007D309A">
        <w:rPr>
          <w:color w:val="000000"/>
          <w:spacing w:val="-4"/>
          <w:sz w:val="28"/>
          <w:szCs w:val="28"/>
        </w:rPr>
        <w:t>з</w:t>
      </w:r>
      <w:r w:rsidR="007D309A">
        <w:rPr>
          <w:color w:val="000000"/>
          <w:sz w:val="28"/>
          <w:szCs w:val="28"/>
        </w:rPr>
        <w:t>о</w:t>
      </w:r>
      <w:r w:rsidR="007D309A">
        <w:rPr>
          <w:color w:val="000000"/>
          <w:spacing w:val="-2"/>
          <w:sz w:val="28"/>
          <w:szCs w:val="28"/>
        </w:rPr>
        <w:t>в</w:t>
      </w:r>
      <w:r w:rsidR="007D309A">
        <w:rPr>
          <w:color w:val="000000"/>
          <w:sz w:val="28"/>
          <w:szCs w:val="28"/>
        </w:rPr>
        <w:t>ан</w:t>
      </w:r>
      <w:r w:rsidR="007D309A">
        <w:rPr>
          <w:color w:val="000000"/>
          <w:spacing w:val="-1"/>
          <w:sz w:val="28"/>
          <w:szCs w:val="28"/>
        </w:rPr>
        <w:t>и</w:t>
      </w:r>
      <w:r w:rsidR="007D309A">
        <w:rPr>
          <w:color w:val="000000"/>
          <w:sz w:val="28"/>
          <w:szCs w:val="28"/>
        </w:rPr>
        <w:t>ю</w:t>
      </w:r>
      <w:r w:rsidR="007D309A">
        <w:rPr>
          <w:color w:val="000000"/>
          <w:spacing w:val="-8"/>
          <w:sz w:val="28"/>
          <w:szCs w:val="28"/>
        </w:rPr>
        <w:t xml:space="preserve"> </w:t>
      </w:r>
      <w:r w:rsidR="007D309A">
        <w:rPr>
          <w:rFonts w:ascii="Calibri" w:eastAsia="Calibri" w:hAnsi="Calibri" w:cs="Calibri"/>
          <w:color w:val="000000"/>
          <w:spacing w:val="-1"/>
          <w:sz w:val="28"/>
          <w:szCs w:val="28"/>
        </w:rPr>
        <w:t>(</w:t>
      </w:r>
      <w:r w:rsidR="007D309A">
        <w:rPr>
          <w:color w:val="000000"/>
          <w:sz w:val="28"/>
          <w:szCs w:val="28"/>
        </w:rPr>
        <w:t>пр</w:t>
      </w:r>
      <w:r w:rsidR="007D309A">
        <w:rPr>
          <w:color w:val="000000"/>
          <w:spacing w:val="-3"/>
          <w:sz w:val="28"/>
          <w:szCs w:val="28"/>
        </w:rPr>
        <w:t>о</w:t>
      </w:r>
      <w:r w:rsidR="007D309A">
        <w:rPr>
          <w:color w:val="000000"/>
          <w:spacing w:val="-5"/>
          <w:sz w:val="28"/>
          <w:szCs w:val="28"/>
        </w:rPr>
        <w:t>т</w:t>
      </w:r>
      <w:r w:rsidR="007D309A">
        <w:rPr>
          <w:color w:val="000000"/>
          <w:sz w:val="28"/>
          <w:szCs w:val="28"/>
        </w:rPr>
        <w:t>о</w:t>
      </w:r>
      <w:r w:rsidR="007D309A">
        <w:rPr>
          <w:color w:val="000000"/>
          <w:spacing w:val="-13"/>
          <w:sz w:val="28"/>
          <w:szCs w:val="28"/>
        </w:rPr>
        <w:t>к</w:t>
      </w:r>
      <w:r w:rsidR="007D309A">
        <w:rPr>
          <w:color w:val="000000"/>
          <w:spacing w:val="-4"/>
          <w:sz w:val="28"/>
          <w:szCs w:val="28"/>
        </w:rPr>
        <w:t>о</w:t>
      </w:r>
      <w:r w:rsidR="007D309A">
        <w:rPr>
          <w:color w:val="000000"/>
          <w:sz w:val="28"/>
          <w:szCs w:val="28"/>
        </w:rPr>
        <w:t>л</w:t>
      </w:r>
      <w:r w:rsidR="007D309A">
        <w:rPr>
          <w:color w:val="000000"/>
          <w:spacing w:val="-7"/>
          <w:sz w:val="28"/>
          <w:szCs w:val="28"/>
        </w:rPr>
        <w:t xml:space="preserve"> </w:t>
      </w:r>
      <w:r w:rsidR="007D309A">
        <w:rPr>
          <w:color w:val="000000"/>
          <w:spacing w:val="-3"/>
          <w:sz w:val="28"/>
          <w:szCs w:val="28"/>
        </w:rPr>
        <w:t>о</w:t>
      </w:r>
      <w:r w:rsidR="007D309A">
        <w:rPr>
          <w:color w:val="000000"/>
          <w:sz w:val="28"/>
          <w:szCs w:val="28"/>
        </w:rPr>
        <w:t>т</w:t>
      </w:r>
      <w:r w:rsidR="007D309A">
        <w:rPr>
          <w:color w:val="000000"/>
          <w:spacing w:val="-8"/>
          <w:sz w:val="28"/>
          <w:szCs w:val="28"/>
        </w:rPr>
        <w:t xml:space="preserve"> </w:t>
      </w:r>
      <w:r w:rsidR="007D309A">
        <w:rPr>
          <w:rFonts w:ascii="Calibri" w:eastAsia="Calibri" w:hAnsi="Calibri" w:cs="Calibri"/>
          <w:color w:val="000000"/>
          <w:spacing w:val="-1"/>
          <w:sz w:val="28"/>
          <w:szCs w:val="28"/>
        </w:rPr>
        <w:t>2</w:t>
      </w:r>
      <w:r w:rsidR="007D309A">
        <w:rPr>
          <w:rFonts w:ascii="Calibri" w:eastAsia="Calibri" w:hAnsi="Calibri" w:cs="Calibri"/>
          <w:color w:val="000000"/>
          <w:sz w:val="28"/>
          <w:szCs w:val="28"/>
        </w:rPr>
        <w:t>8</w:t>
      </w:r>
      <w:r w:rsidR="007D309A">
        <w:rPr>
          <w:rFonts w:ascii="Calibri" w:eastAsia="Calibri" w:hAnsi="Calibri" w:cs="Calibri"/>
          <w:color w:val="000000"/>
          <w:spacing w:val="-1"/>
          <w:sz w:val="28"/>
          <w:szCs w:val="28"/>
        </w:rPr>
        <w:t xml:space="preserve"> </w:t>
      </w:r>
      <w:r w:rsidR="007D309A">
        <w:rPr>
          <w:color w:val="000000"/>
          <w:sz w:val="28"/>
          <w:szCs w:val="28"/>
        </w:rPr>
        <w:t>и</w:t>
      </w:r>
      <w:r w:rsidR="007D309A">
        <w:rPr>
          <w:color w:val="000000"/>
          <w:spacing w:val="-1"/>
          <w:sz w:val="28"/>
          <w:szCs w:val="28"/>
        </w:rPr>
        <w:t>ю</w:t>
      </w:r>
      <w:r w:rsidR="007D309A">
        <w:rPr>
          <w:color w:val="000000"/>
          <w:sz w:val="28"/>
          <w:szCs w:val="28"/>
        </w:rPr>
        <w:t>ня</w:t>
      </w:r>
      <w:r w:rsidR="007D309A">
        <w:rPr>
          <w:color w:val="000000"/>
          <w:spacing w:val="-6"/>
          <w:sz w:val="28"/>
          <w:szCs w:val="28"/>
        </w:rPr>
        <w:t xml:space="preserve"> </w:t>
      </w:r>
      <w:r w:rsidR="007D309A">
        <w:rPr>
          <w:color w:val="000000"/>
          <w:spacing w:val="-1"/>
          <w:sz w:val="28"/>
          <w:szCs w:val="28"/>
        </w:rPr>
        <w:t>2</w:t>
      </w:r>
      <w:r w:rsidR="007D309A">
        <w:rPr>
          <w:color w:val="000000"/>
          <w:sz w:val="28"/>
          <w:szCs w:val="28"/>
        </w:rPr>
        <w:t xml:space="preserve">016 </w:t>
      </w:r>
      <w:r w:rsidR="007D309A">
        <w:rPr>
          <w:color w:val="000000"/>
          <w:spacing w:val="-31"/>
          <w:sz w:val="28"/>
          <w:szCs w:val="28"/>
        </w:rPr>
        <w:t>г</w:t>
      </w:r>
      <w:r w:rsidR="007D309A">
        <w:rPr>
          <w:color w:val="000000"/>
          <w:sz w:val="28"/>
          <w:szCs w:val="28"/>
        </w:rPr>
        <w:t>.</w:t>
      </w:r>
      <w:r w:rsidR="007D309A">
        <w:rPr>
          <w:color w:val="000000"/>
          <w:spacing w:val="-1"/>
          <w:sz w:val="28"/>
          <w:szCs w:val="28"/>
        </w:rPr>
        <w:t xml:space="preserve"> </w:t>
      </w:r>
      <w:r w:rsidR="007D309A">
        <w:rPr>
          <w:color w:val="000000"/>
          <w:sz w:val="28"/>
          <w:szCs w:val="28"/>
        </w:rPr>
        <w:t>№</w:t>
      </w:r>
      <w:r w:rsidR="007D309A">
        <w:rPr>
          <w:color w:val="000000"/>
          <w:spacing w:val="-2"/>
          <w:sz w:val="28"/>
          <w:szCs w:val="28"/>
        </w:rPr>
        <w:t xml:space="preserve"> </w:t>
      </w:r>
      <w:r w:rsidR="007D309A">
        <w:rPr>
          <w:color w:val="000000"/>
          <w:spacing w:val="-1"/>
          <w:sz w:val="28"/>
          <w:szCs w:val="28"/>
        </w:rPr>
        <w:t>2</w:t>
      </w:r>
      <w:r w:rsidR="007D309A">
        <w:rPr>
          <w:color w:val="000000"/>
          <w:sz w:val="28"/>
          <w:szCs w:val="28"/>
        </w:rPr>
        <w:t>/1</w:t>
      </w:r>
      <w:r w:rsidR="007D309A">
        <w:rPr>
          <w:color w:val="000000"/>
          <w:spacing w:val="2"/>
          <w:sz w:val="28"/>
          <w:szCs w:val="28"/>
        </w:rPr>
        <w:t>6</w:t>
      </w:r>
      <w:r w:rsidR="007D309A">
        <w:rPr>
          <w:color w:val="000000"/>
          <w:sz w:val="28"/>
          <w:szCs w:val="28"/>
        </w:rPr>
        <w:t>-</w:t>
      </w:r>
      <w:r w:rsidR="007D309A">
        <w:rPr>
          <w:color w:val="000000"/>
          <w:spacing w:val="-2"/>
          <w:sz w:val="28"/>
          <w:szCs w:val="28"/>
        </w:rPr>
        <w:t>з</w:t>
      </w:r>
      <w:r w:rsidR="007D309A">
        <w:rPr>
          <w:color w:val="000000"/>
          <w:sz w:val="28"/>
          <w:szCs w:val="28"/>
        </w:rPr>
        <w:t>)</w:t>
      </w:r>
      <w:r>
        <w:rPr>
          <w:sz w:val="28"/>
          <w:szCs w:val="28"/>
        </w:rPr>
        <w:t xml:space="preserve"> </w:t>
      </w:r>
    </w:p>
    <w:p w:rsidR="004E7C62" w:rsidRDefault="00D912CF" w:rsidP="004E7C62">
      <w:pPr>
        <w:pStyle w:val="Default"/>
        <w:ind w:firstLine="851"/>
        <w:jc w:val="both"/>
        <w:rPr>
          <w:sz w:val="28"/>
          <w:szCs w:val="28"/>
        </w:rPr>
      </w:pPr>
      <w:r>
        <w:rPr>
          <w:sz w:val="28"/>
          <w:szCs w:val="28"/>
        </w:rPr>
        <w:t xml:space="preserve">Содержание программы </w:t>
      </w:r>
      <w:r w:rsidR="004E7C62">
        <w:rPr>
          <w:sz w:val="28"/>
          <w:szCs w:val="28"/>
        </w:rPr>
        <w:t xml:space="preserve">направлено на достижение следующих </w:t>
      </w:r>
      <w:r w:rsidR="004E7C62">
        <w:rPr>
          <w:b/>
          <w:bCs/>
          <w:sz w:val="28"/>
          <w:szCs w:val="28"/>
        </w:rPr>
        <w:t xml:space="preserve">целей: </w:t>
      </w:r>
    </w:p>
    <w:p w:rsidR="004E7C62" w:rsidRDefault="004E7C62" w:rsidP="00AA075A">
      <w:pPr>
        <w:pStyle w:val="Default"/>
        <w:numPr>
          <w:ilvl w:val="0"/>
          <w:numId w:val="2"/>
        </w:numPr>
        <w:spacing w:after="55"/>
        <w:ind w:left="0" w:firstLine="851"/>
        <w:jc w:val="both"/>
        <w:rPr>
          <w:sz w:val="28"/>
          <w:szCs w:val="28"/>
        </w:rPr>
      </w:pPr>
      <w:r>
        <w:rPr>
          <w:sz w:val="28"/>
          <w:szCs w:val="28"/>
        </w:rPr>
        <w:t xml:space="preserve">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4E7C62" w:rsidRDefault="004E7C62" w:rsidP="00AA075A">
      <w:pPr>
        <w:pStyle w:val="Default"/>
        <w:numPr>
          <w:ilvl w:val="0"/>
          <w:numId w:val="2"/>
        </w:numPr>
        <w:spacing w:after="55"/>
        <w:ind w:left="0" w:firstLine="851"/>
        <w:jc w:val="both"/>
        <w:rPr>
          <w:sz w:val="28"/>
          <w:szCs w:val="28"/>
        </w:rPr>
      </w:pPr>
      <w:r>
        <w:rPr>
          <w:sz w:val="28"/>
          <w:szCs w:val="28"/>
        </w:rPr>
        <w:t>овладение умениями выдвигать гипотезы</w:t>
      </w:r>
      <w:r w:rsidR="002C2E34">
        <w:rPr>
          <w:sz w:val="28"/>
          <w:szCs w:val="28"/>
        </w:rPr>
        <w:t>,</w:t>
      </w:r>
      <w:r>
        <w:rPr>
          <w:sz w:val="28"/>
          <w:szCs w:val="28"/>
        </w:rPr>
        <w:t xml:space="preserve"> применять полученные знания по физике для объяснения разнообразных физических явлений и свойств веществ; оценивать достоверность естественнонаучной информации; </w:t>
      </w:r>
    </w:p>
    <w:p w:rsidR="002C2E34" w:rsidRPr="002C2E34" w:rsidRDefault="002C2E34" w:rsidP="00AA075A">
      <w:pPr>
        <w:pStyle w:val="Default"/>
        <w:numPr>
          <w:ilvl w:val="0"/>
          <w:numId w:val="2"/>
        </w:numPr>
        <w:spacing w:after="55"/>
        <w:ind w:left="0" w:firstLine="851"/>
        <w:jc w:val="both"/>
        <w:rPr>
          <w:sz w:val="28"/>
          <w:szCs w:val="28"/>
        </w:rPr>
      </w:pPr>
      <w:r>
        <w:rPr>
          <w:sz w:val="28"/>
          <w:szCs w:val="28"/>
        </w:rPr>
        <w:t>развитие познавательных интересов, интеллектуальных и творческих способностей в процессе приобретение знаний и умений по физике с использованием различных источников информации и современных информационных технологий</w:t>
      </w:r>
      <w:r w:rsidRPr="002C2E34">
        <w:rPr>
          <w:sz w:val="28"/>
          <w:szCs w:val="28"/>
        </w:rPr>
        <w:t>;</w:t>
      </w:r>
    </w:p>
    <w:p w:rsidR="002C2E34" w:rsidRDefault="002C2E34" w:rsidP="00AA075A">
      <w:pPr>
        <w:pStyle w:val="Default"/>
        <w:numPr>
          <w:ilvl w:val="0"/>
          <w:numId w:val="2"/>
        </w:numPr>
        <w:spacing w:after="55"/>
        <w:ind w:left="0" w:firstLine="851"/>
        <w:jc w:val="both"/>
        <w:rPr>
          <w:sz w:val="28"/>
          <w:szCs w:val="28"/>
        </w:rPr>
      </w:pPr>
      <w:r>
        <w:rPr>
          <w:sz w:val="28"/>
          <w:szCs w:val="28"/>
        </w:rPr>
        <w:t xml:space="preserve">воспитание </w:t>
      </w:r>
      <w:r w:rsidRPr="002C2E34">
        <w:rPr>
          <w:sz w:val="28"/>
          <w:szCs w:val="28"/>
        </w:rPr>
        <w:t xml:space="preserve"> убежденности в возможности познания законов природы;</w:t>
      </w:r>
      <w:r>
        <w:rPr>
          <w:sz w:val="28"/>
          <w:szCs w:val="28"/>
        </w:rPr>
        <w:t xml:space="preserve"> </w:t>
      </w:r>
      <w:r w:rsidRPr="002C2E34">
        <w:rPr>
          <w:sz w:val="28"/>
          <w:szCs w:val="28"/>
        </w:rPr>
        <w:t>использования достижений физики на благо развития человеческой цивилизации;</w:t>
      </w:r>
      <w:r>
        <w:rPr>
          <w:sz w:val="28"/>
          <w:szCs w:val="28"/>
        </w:rPr>
        <w:t xml:space="preserve"> </w:t>
      </w:r>
      <w:r w:rsidRPr="002C2E34">
        <w:rPr>
          <w:sz w:val="28"/>
          <w:szCs w:val="28"/>
        </w:rPr>
        <w:t>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w:t>
      </w:r>
      <w:r>
        <w:rPr>
          <w:sz w:val="28"/>
          <w:szCs w:val="28"/>
        </w:rPr>
        <w:t xml:space="preserve"> </w:t>
      </w:r>
    </w:p>
    <w:p w:rsidR="006F054E" w:rsidRPr="002C2E34" w:rsidRDefault="006F054E" w:rsidP="00AA075A">
      <w:pPr>
        <w:pStyle w:val="Default"/>
        <w:numPr>
          <w:ilvl w:val="0"/>
          <w:numId w:val="2"/>
        </w:numPr>
        <w:spacing w:after="55"/>
        <w:ind w:left="0" w:firstLine="851"/>
        <w:jc w:val="both"/>
        <w:rPr>
          <w:sz w:val="28"/>
          <w:szCs w:val="28"/>
        </w:rPr>
      </w:pPr>
      <w:r w:rsidRPr="006F054E">
        <w:rPr>
          <w:sz w:val="28"/>
          <w:szCs w:val="28"/>
        </w:rPr>
        <w:t xml:space="preserve">готовности к морально-этической оценке использования научных достижений, чувства ответственности за защиту окружающей среды; </w:t>
      </w:r>
      <w:r w:rsidRPr="006F054E">
        <w:rPr>
          <w:color w:val="auto"/>
          <w:sz w:val="28"/>
          <w:szCs w:val="28"/>
        </w:rPr>
        <w:t>использование приобретенных знаний и умений для решения практических задач повседневной жизни,</w:t>
      </w:r>
      <w:r>
        <w:rPr>
          <w:color w:val="auto"/>
          <w:sz w:val="28"/>
          <w:szCs w:val="28"/>
        </w:rPr>
        <w:t xml:space="preserve"> </w:t>
      </w:r>
      <w:r w:rsidRPr="006F054E">
        <w:rPr>
          <w:color w:val="auto"/>
          <w:sz w:val="28"/>
          <w:szCs w:val="28"/>
        </w:rPr>
        <w:t>обеспечения безопасности собственной жизни, рационального природопользования и охраны окружающей среды и возможностями применения знаний при решении задач,</w:t>
      </w:r>
      <w:r w:rsidR="00CC088C">
        <w:rPr>
          <w:color w:val="auto"/>
          <w:sz w:val="28"/>
          <w:szCs w:val="28"/>
        </w:rPr>
        <w:t xml:space="preserve"> возникающих в последующей профессиональной деятельности.</w:t>
      </w:r>
    </w:p>
    <w:p w:rsidR="004E7C62" w:rsidRDefault="004E7C62" w:rsidP="004E7C62">
      <w:pPr>
        <w:pStyle w:val="Default"/>
        <w:ind w:firstLine="851"/>
        <w:jc w:val="both"/>
        <w:rPr>
          <w:color w:val="auto"/>
          <w:sz w:val="28"/>
          <w:szCs w:val="28"/>
        </w:rPr>
      </w:pPr>
      <w:r>
        <w:rPr>
          <w:color w:val="auto"/>
          <w:sz w:val="28"/>
          <w:szCs w:val="28"/>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w:t>
      </w:r>
      <w:r w:rsidR="00D912CF">
        <w:rPr>
          <w:color w:val="auto"/>
          <w:sz w:val="28"/>
          <w:szCs w:val="28"/>
        </w:rPr>
        <w:t xml:space="preserve"> </w:t>
      </w:r>
      <w:r>
        <w:rPr>
          <w:color w:val="auto"/>
          <w:sz w:val="28"/>
          <w:szCs w:val="28"/>
        </w:rPr>
        <w:t xml:space="preserve">программы подготовки специалистов среднего звена (ППССЗ). </w:t>
      </w:r>
    </w:p>
    <w:p w:rsidR="00D912CF" w:rsidRPr="00DD686B" w:rsidRDefault="00D912CF" w:rsidP="00CC088C">
      <w:pPr>
        <w:jc w:val="both"/>
        <w:rPr>
          <w:sz w:val="28"/>
          <w:szCs w:val="28"/>
        </w:rPr>
      </w:pPr>
    </w:p>
    <w:p w:rsidR="00D61FA5" w:rsidRPr="00712077" w:rsidRDefault="00D61FA5" w:rsidP="00712077">
      <w:pPr>
        <w:pStyle w:val="1"/>
        <w:spacing w:before="0"/>
        <w:jc w:val="center"/>
        <w:rPr>
          <w:rFonts w:ascii="Times New Roman" w:hAnsi="Times New Roman" w:cs="Times New Roman"/>
          <w:color w:val="auto"/>
        </w:rPr>
      </w:pPr>
      <w:bookmarkStart w:id="1" w:name="_Toc422854258"/>
      <w:r w:rsidRPr="00712077">
        <w:rPr>
          <w:rFonts w:ascii="Times New Roman" w:hAnsi="Times New Roman" w:cs="Times New Roman"/>
          <w:color w:val="auto"/>
        </w:rPr>
        <w:lastRenderedPageBreak/>
        <w:t>ОБЩАЯ ХАРАКТЕРИСТИКА УЧЕБНОЙ ДИСЦИПЛИНЫ</w:t>
      </w:r>
      <w:bookmarkEnd w:id="1"/>
    </w:p>
    <w:p w:rsidR="00D61FA5" w:rsidRPr="00712077" w:rsidRDefault="00D61FA5" w:rsidP="00712077">
      <w:pPr>
        <w:pStyle w:val="1"/>
        <w:spacing w:before="0"/>
        <w:jc w:val="center"/>
        <w:rPr>
          <w:rFonts w:ascii="Times New Roman" w:hAnsi="Times New Roman" w:cs="Times New Roman"/>
          <w:color w:val="auto"/>
        </w:rPr>
      </w:pPr>
      <w:bookmarkStart w:id="2" w:name="_Toc422854259"/>
      <w:r w:rsidRPr="00712077">
        <w:rPr>
          <w:rFonts w:ascii="Times New Roman" w:hAnsi="Times New Roman" w:cs="Times New Roman"/>
          <w:color w:val="auto"/>
        </w:rPr>
        <w:t>ФИЗИКА</w:t>
      </w:r>
      <w:bookmarkEnd w:id="2"/>
    </w:p>
    <w:p w:rsidR="000474C0" w:rsidRPr="00D61FA5" w:rsidRDefault="000474C0" w:rsidP="00712077">
      <w:pPr>
        <w:pStyle w:val="1"/>
        <w:spacing w:before="0"/>
      </w:pPr>
    </w:p>
    <w:p w:rsidR="00D61FA5" w:rsidRPr="00D61FA5" w:rsidRDefault="00D61FA5" w:rsidP="00D61FA5">
      <w:pPr>
        <w:pStyle w:val="Default"/>
        <w:ind w:firstLine="851"/>
        <w:jc w:val="both"/>
        <w:rPr>
          <w:sz w:val="28"/>
          <w:szCs w:val="28"/>
        </w:rPr>
      </w:pPr>
      <w:r w:rsidRPr="00D61FA5">
        <w:rPr>
          <w:sz w:val="28"/>
          <w:szCs w:val="28"/>
        </w:rPr>
        <w:t>В основе учебной дисциплины «Физика» лежит установка на формирование у обучаемых системы базовых понятий физики и представлений о современной физической картине мира, а также выработка умений применять физические знания</w:t>
      </w:r>
      <w:r>
        <w:rPr>
          <w:sz w:val="28"/>
          <w:szCs w:val="28"/>
        </w:rPr>
        <w:t>,</w:t>
      </w:r>
      <w:r w:rsidRPr="00D61FA5">
        <w:rPr>
          <w:sz w:val="28"/>
          <w:szCs w:val="28"/>
        </w:rPr>
        <w:t xml:space="preserve"> как в профессиональной деятельности, так и для решения жизненных задач. </w:t>
      </w:r>
    </w:p>
    <w:p w:rsidR="00D61FA5" w:rsidRPr="00D61FA5" w:rsidRDefault="00D61FA5" w:rsidP="00D61FA5">
      <w:pPr>
        <w:pStyle w:val="Default"/>
        <w:ind w:firstLine="851"/>
        <w:jc w:val="both"/>
        <w:rPr>
          <w:sz w:val="28"/>
          <w:szCs w:val="28"/>
        </w:rPr>
      </w:pPr>
      <w:r w:rsidRPr="00D61FA5">
        <w:rPr>
          <w:sz w:val="28"/>
          <w:szCs w:val="28"/>
        </w:rPr>
        <w:t xml:space="preserve">Многие положения, развиваемые физикой, рассматриваются как основа создания и использования информационных и коммуникационных технологий (ИКТ) - одного из наиболее значимых технологических достижений современной цивилизации. </w:t>
      </w:r>
    </w:p>
    <w:p w:rsidR="00D61FA5" w:rsidRPr="00D61FA5" w:rsidRDefault="00D61FA5" w:rsidP="00D61FA5">
      <w:pPr>
        <w:pStyle w:val="Default"/>
        <w:ind w:firstLine="851"/>
        <w:jc w:val="both"/>
        <w:rPr>
          <w:color w:val="auto"/>
          <w:sz w:val="28"/>
          <w:szCs w:val="28"/>
        </w:rPr>
      </w:pPr>
      <w:r w:rsidRPr="00D61FA5">
        <w:rPr>
          <w:sz w:val="28"/>
          <w:szCs w:val="28"/>
        </w:rPr>
        <w:t xml:space="preserve">Физика даёт ключ к пониманию многочисленных явлений и процессов окружающего мира (в естественнонаучных областях, в социологии, экономике, языке, литературе и др.) </w:t>
      </w:r>
      <w:r w:rsidR="007C0068">
        <w:rPr>
          <w:sz w:val="28"/>
          <w:szCs w:val="28"/>
        </w:rPr>
        <w:t>При изучении дисциплины</w:t>
      </w:r>
      <w:r w:rsidRPr="00D61FA5">
        <w:rPr>
          <w:sz w:val="28"/>
          <w:szCs w:val="28"/>
        </w:rPr>
        <w:t xml:space="preserve">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w:t>
      </w:r>
      <w:r>
        <w:rPr>
          <w:sz w:val="28"/>
          <w:szCs w:val="28"/>
        </w:rPr>
        <w:t xml:space="preserve"> </w:t>
      </w:r>
      <w:r w:rsidRPr="00D61FA5">
        <w:rPr>
          <w:color w:val="auto"/>
          <w:sz w:val="28"/>
          <w:szCs w:val="28"/>
        </w:rPr>
        <w:t>систематизация, выявление причинно-следственных связей, поиск аналогов, управление объектами и процессами. Именно эта дисциплина позволяет познакомить студентов с научными методами познания, научить</w:t>
      </w:r>
      <w:r w:rsidR="00CC088C">
        <w:rPr>
          <w:color w:val="auto"/>
          <w:sz w:val="28"/>
          <w:szCs w:val="28"/>
        </w:rPr>
        <w:t xml:space="preserve"> их отличать гипотезу от теории.</w:t>
      </w:r>
      <w:r w:rsidRPr="00D61FA5">
        <w:rPr>
          <w:color w:val="auto"/>
          <w:sz w:val="28"/>
          <w:szCs w:val="28"/>
        </w:rPr>
        <w:t xml:space="preserve"> </w:t>
      </w:r>
    </w:p>
    <w:p w:rsidR="00D61FA5" w:rsidRPr="00D61FA5" w:rsidRDefault="00D61FA5" w:rsidP="00D61FA5">
      <w:pPr>
        <w:pStyle w:val="Default"/>
        <w:ind w:firstLine="851"/>
        <w:jc w:val="both"/>
        <w:rPr>
          <w:color w:val="auto"/>
          <w:sz w:val="28"/>
          <w:szCs w:val="28"/>
        </w:rPr>
      </w:pPr>
      <w:r w:rsidRPr="00D61FA5">
        <w:rPr>
          <w:color w:val="auto"/>
          <w:sz w:val="28"/>
          <w:szCs w:val="28"/>
        </w:rPr>
        <w:t xml:space="preserve">Физика является системообразующим фактором для естественнонаучных учебных предметов, поскольку физические законы лежат в основе содержания химии, биологии, географии, астрономии и специальных </w:t>
      </w:r>
      <w:r w:rsidR="00ED74F5">
        <w:rPr>
          <w:color w:val="auto"/>
          <w:sz w:val="28"/>
          <w:szCs w:val="28"/>
        </w:rPr>
        <w:t xml:space="preserve">клинических </w:t>
      </w:r>
      <w:r w:rsidRPr="00D61FA5">
        <w:rPr>
          <w:color w:val="auto"/>
          <w:sz w:val="28"/>
          <w:szCs w:val="28"/>
        </w:rPr>
        <w:t>дисциплин</w:t>
      </w:r>
      <w:r w:rsidR="00ED74F5">
        <w:rPr>
          <w:color w:val="auto"/>
          <w:sz w:val="28"/>
          <w:szCs w:val="28"/>
        </w:rPr>
        <w:t>.</w:t>
      </w:r>
      <w:r w:rsidRPr="00D61FA5">
        <w:rPr>
          <w:color w:val="auto"/>
          <w:sz w:val="28"/>
          <w:szCs w:val="28"/>
        </w:rPr>
        <w:t xml:space="preserve"> Учебная дисциплина «Физика» создает универсальную базу для изучения общепрофессиональных и специальных дисциплин, закладывая фундамент последующего обучения студентов. </w:t>
      </w:r>
    </w:p>
    <w:p w:rsidR="003E2466" w:rsidRPr="003E2466" w:rsidRDefault="00D61FA5" w:rsidP="00D61FA5">
      <w:pPr>
        <w:pStyle w:val="Default"/>
        <w:ind w:firstLine="851"/>
        <w:jc w:val="both"/>
        <w:rPr>
          <w:color w:val="auto"/>
          <w:sz w:val="28"/>
          <w:szCs w:val="28"/>
        </w:rPr>
      </w:pPr>
      <w:r w:rsidRPr="003E2466">
        <w:rPr>
          <w:color w:val="auto"/>
          <w:sz w:val="28"/>
          <w:szCs w:val="28"/>
        </w:rPr>
        <w:t>При освоении специальностей СПО естественнонаучного профиля профессионального образования физика изучается на базовом уровне ФГОС среднего общего образования</w:t>
      </w:r>
      <w:r w:rsidR="003E2466" w:rsidRPr="003E2466">
        <w:rPr>
          <w:color w:val="auto"/>
          <w:sz w:val="28"/>
          <w:szCs w:val="28"/>
        </w:rPr>
        <w:t>.</w:t>
      </w:r>
      <w:r w:rsidRPr="003E2466">
        <w:rPr>
          <w:color w:val="auto"/>
          <w:sz w:val="28"/>
          <w:szCs w:val="28"/>
        </w:rPr>
        <w:t xml:space="preserve"> </w:t>
      </w:r>
    </w:p>
    <w:p w:rsidR="00D61FA5" w:rsidRPr="00D61FA5" w:rsidRDefault="00D61FA5" w:rsidP="00D61FA5">
      <w:pPr>
        <w:pStyle w:val="Default"/>
        <w:ind w:firstLine="851"/>
        <w:jc w:val="both"/>
        <w:rPr>
          <w:color w:val="auto"/>
          <w:sz w:val="28"/>
          <w:szCs w:val="28"/>
        </w:rPr>
      </w:pPr>
      <w:r w:rsidRPr="00D61FA5">
        <w:rPr>
          <w:color w:val="auto"/>
          <w:sz w:val="28"/>
          <w:szCs w:val="28"/>
        </w:rPr>
        <w:t>Теоретические сведения по физике дополняются демонстрациями</w:t>
      </w:r>
      <w:r w:rsidR="00CC088C">
        <w:rPr>
          <w:color w:val="auto"/>
          <w:sz w:val="28"/>
          <w:szCs w:val="28"/>
        </w:rPr>
        <w:t>.</w:t>
      </w:r>
      <w:r w:rsidRPr="00D61FA5">
        <w:rPr>
          <w:color w:val="auto"/>
          <w:sz w:val="28"/>
          <w:szCs w:val="28"/>
        </w:rPr>
        <w:t xml:space="preserve"> </w:t>
      </w:r>
    </w:p>
    <w:p w:rsidR="00354959" w:rsidRPr="00354959" w:rsidRDefault="00354959" w:rsidP="00354959">
      <w:pPr>
        <w:pStyle w:val="1"/>
        <w:spacing w:before="0"/>
        <w:ind w:firstLine="851"/>
        <w:jc w:val="both"/>
        <w:rPr>
          <w:rFonts w:ascii="Times New Roman" w:hAnsi="Times New Roman" w:cs="Times New Roman"/>
          <w:b w:val="0"/>
          <w:color w:val="auto"/>
        </w:rPr>
      </w:pPr>
      <w:bookmarkStart w:id="3" w:name="_Toc422854260"/>
      <w:r w:rsidRPr="00354959">
        <w:rPr>
          <w:rFonts w:ascii="Times New Roman" w:hAnsi="Times New Roman" w:cs="Times New Roman"/>
          <w:b w:val="0"/>
          <w:color w:val="auto"/>
        </w:rPr>
        <w:t>Изучение общеобразовательной учебной дисциплины «</w:t>
      </w:r>
      <w:r>
        <w:rPr>
          <w:rFonts w:ascii="Times New Roman" w:hAnsi="Times New Roman" w:cs="Times New Roman"/>
          <w:b w:val="0"/>
          <w:color w:val="auto"/>
        </w:rPr>
        <w:t>Физи</w:t>
      </w:r>
      <w:r w:rsidRPr="00354959">
        <w:rPr>
          <w:rFonts w:ascii="Times New Roman" w:hAnsi="Times New Roman" w:cs="Times New Roman"/>
          <w:b w:val="0"/>
          <w:color w:val="auto"/>
        </w:rPr>
        <w:t>ка» осуществляется в 1-м и 2-м семестрах на 1 курсе и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w:t>
      </w:r>
    </w:p>
    <w:p w:rsidR="000474C0" w:rsidRPr="00712077" w:rsidRDefault="000474C0" w:rsidP="00712077">
      <w:pPr>
        <w:pStyle w:val="1"/>
        <w:jc w:val="center"/>
        <w:rPr>
          <w:rFonts w:ascii="Times New Roman" w:hAnsi="Times New Roman" w:cs="Times New Roman"/>
          <w:color w:val="auto"/>
        </w:rPr>
      </w:pPr>
      <w:r w:rsidRPr="00712077">
        <w:rPr>
          <w:rFonts w:ascii="Times New Roman" w:hAnsi="Times New Roman" w:cs="Times New Roman"/>
          <w:color w:val="auto"/>
        </w:rPr>
        <w:t>РЕЗУЛЬТАТЫ ОСВОЕНИЯ УЧЕБНОЙ ДИСЦИПЛИНЫ</w:t>
      </w:r>
      <w:bookmarkEnd w:id="3"/>
    </w:p>
    <w:p w:rsidR="00712077" w:rsidRPr="00712077" w:rsidRDefault="00712077" w:rsidP="00712077"/>
    <w:p w:rsidR="000474C0" w:rsidRDefault="000474C0" w:rsidP="000474C0">
      <w:pPr>
        <w:tabs>
          <w:tab w:val="left" w:pos="3544"/>
        </w:tabs>
        <w:ind w:firstLine="851"/>
        <w:jc w:val="both"/>
        <w:rPr>
          <w:b/>
          <w:bCs/>
          <w:i/>
          <w:iCs/>
          <w:sz w:val="28"/>
          <w:szCs w:val="28"/>
        </w:rPr>
      </w:pPr>
      <w:r>
        <w:rPr>
          <w:sz w:val="28"/>
          <w:szCs w:val="28"/>
        </w:rPr>
        <w:t xml:space="preserve">Освоение содержания учебной дисциплины «Физика», обеспечивает достижение студентами следующих </w:t>
      </w:r>
      <w:r>
        <w:rPr>
          <w:b/>
          <w:bCs/>
          <w:i/>
          <w:iCs/>
          <w:sz w:val="28"/>
          <w:szCs w:val="28"/>
        </w:rPr>
        <w:t>результатов:</w:t>
      </w:r>
    </w:p>
    <w:p w:rsidR="000474C0" w:rsidRDefault="000474C0" w:rsidP="000474C0">
      <w:pPr>
        <w:pStyle w:val="Default"/>
        <w:rPr>
          <w:sz w:val="28"/>
          <w:szCs w:val="28"/>
        </w:rPr>
      </w:pPr>
      <w:r>
        <w:rPr>
          <w:b/>
          <w:bCs/>
          <w:i/>
          <w:iCs/>
          <w:sz w:val="28"/>
          <w:szCs w:val="28"/>
        </w:rPr>
        <w:t xml:space="preserve">личностных: </w:t>
      </w:r>
    </w:p>
    <w:p w:rsidR="000474C0" w:rsidRDefault="000474C0" w:rsidP="00AA075A">
      <w:pPr>
        <w:pStyle w:val="Default"/>
        <w:numPr>
          <w:ilvl w:val="0"/>
          <w:numId w:val="3"/>
        </w:numPr>
        <w:spacing w:after="57"/>
        <w:jc w:val="both"/>
        <w:rPr>
          <w:sz w:val="28"/>
          <w:szCs w:val="28"/>
        </w:rPr>
      </w:pPr>
      <w:r>
        <w:rPr>
          <w:sz w:val="28"/>
          <w:szCs w:val="28"/>
        </w:rPr>
        <w:lastRenderedPageBreak/>
        <w:t xml:space="preserve">чувство гордости и уважения к истории и достижениям отечественной физической науки; физически грамотное поведение в профессиональной деятельности и в быту при обращении с приборами и устройствами; </w:t>
      </w:r>
    </w:p>
    <w:p w:rsidR="000474C0" w:rsidRDefault="000474C0" w:rsidP="00AA075A">
      <w:pPr>
        <w:pStyle w:val="Default"/>
        <w:numPr>
          <w:ilvl w:val="0"/>
          <w:numId w:val="3"/>
        </w:numPr>
        <w:spacing w:after="57"/>
        <w:jc w:val="both"/>
        <w:rPr>
          <w:sz w:val="28"/>
          <w:szCs w:val="28"/>
        </w:rPr>
      </w:pPr>
      <w:r>
        <w:rPr>
          <w:sz w:val="28"/>
          <w:szCs w:val="28"/>
        </w:rPr>
        <w:t xml:space="preserve">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 </w:t>
      </w:r>
    </w:p>
    <w:p w:rsidR="000474C0" w:rsidRDefault="000474C0" w:rsidP="00AA075A">
      <w:pPr>
        <w:pStyle w:val="Default"/>
        <w:numPr>
          <w:ilvl w:val="0"/>
          <w:numId w:val="3"/>
        </w:numPr>
        <w:spacing w:after="57"/>
        <w:jc w:val="both"/>
        <w:rPr>
          <w:sz w:val="28"/>
          <w:szCs w:val="28"/>
        </w:rPr>
      </w:pPr>
      <w:r>
        <w:rPr>
          <w:sz w:val="28"/>
          <w:szCs w:val="28"/>
        </w:rPr>
        <w:t xml:space="preserve">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 </w:t>
      </w:r>
    </w:p>
    <w:p w:rsidR="000474C0" w:rsidRDefault="000474C0" w:rsidP="00AA075A">
      <w:pPr>
        <w:pStyle w:val="Default"/>
        <w:numPr>
          <w:ilvl w:val="0"/>
          <w:numId w:val="3"/>
        </w:numPr>
        <w:spacing w:after="57"/>
        <w:jc w:val="both"/>
        <w:rPr>
          <w:sz w:val="28"/>
          <w:szCs w:val="28"/>
        </w:rPr>
      </w:pPr>
      <w:r>
        <w:rPr>
          <w:sz w:val="28"/>
          <w:szCs w:val="28"/>
        </w:rPr>
        <w:t xml:space="preserve">самостоятельно добывать новые для себя физические знания, используя для этого доступные источники информации; </w:t>
      </w:r>
    </w:p>
    <w:p w:rsidR="000474C0" w:rsidRDefault="000474C0" w:rsidP="00AA075A">
      <w:pPr>
        <w:pStyle w:val="Default"/>
        <w:numPr>
          <w:ilvl w:val="0"/>
          <w:numId w:val="3"/>
        </w:numPr>
        <w:spacing w:after="57"/>
        <w:jc w:val="both"/>
        <w:rPr>
          <w:sz w:val="28"/>
          <w:szCs w:val="28"/>
        </w:rPr>
      </w:pPr>
      <w:r>
        <w:rPr>
          <w:sz w:val="28"/>
          <w:szCs w:val="28"/>
        </w:rPr>
        <w:t xml:space="preserve">умение выстраивать конструктивные взаимоотношения в команде по решению общих задач; </w:t>
      </w:r>
    </w:p>
    <w:p w:rsidR="000474C0" w:rsidRDefault="000474C0" w:rsidP="00AA075A">
      <w:pPr>
        <w:pStyle w:val="Default"/>
        <w:numPr>
          <w:ilvl w:val="0"/>
          <w:numId w:val="3"/>
        </w:numPr>
        <w:jc w:val="both"/>
        <w:rPr>
          <w:sz w:val="28"/>
          <w:szCs w:val="28"/>
        </w:rPr>
      </w:pPr>
      <w:r>
        <w:rPr>
          <w:sz w:val="28"/>
          <w:szCs w:val="28"/>
        </w:rPr>
        <w:t xml:space="preserve">умение управлять своей познавательной деятельностью, проводить самооценку уровня собственного интеллектуального развития. </w:t>
      </w:r>
    </w:p>
    <w:p w:rsidR="000474C0" w:rsidRDefault="000474C0" w:rsidP="000474C0">
      <w:pPr>
        <w:pStyle w:val="Default"/>
        <w:rPr>
          <w:sz w:val="28"/>
          <w:szCs w:val="28"/>
        </w:rPr>
      </w:pPr>
      <w:r>
        <w:rPr>
          <w:b/>
          <w:bCs/>
          <w:i/>
          <w:iCs/>
          <w:sz w:val="28"/>
          <w:szCs w:val="28"/>
        </w:rPr>
        <w:t xml:space="preserve">метапредметных: </w:t>
      </w:r>
    </w:p>
    <w:p w:rsidR="000474C0" w:rsidRDefault="000474C0" w:rsidP="00AA075A">
      <w:pPr>
        <w:pStyle w:val="Default"/>
        <w:numPr>
          <w:ilvl w:val="0"/>
          <w:numId w:val="3"/>
        </w:numPr>
        <w:spacing w:after="55"/>
        <w:rPr>
          <w:sz w:val="28"/>
          <w:szCs w:val="28"/>
        </w:rPr>
      </w:pPr>
      <w:r>
        <w:rPr>
          <w:sz w:val="28"/>
          <w:szCs w:val="28"/>
        </w:rPr>
        <w:t xml:space="preserve">использовать различные виды познавательной деятельности для решения физических задач, применять основные методы познания (наблюдение, описание, измерение, эксперимент) для изучения различных сторон окружающей действительности; </w:t>
      </w:r>
    </w:p>
    <w:p w:rsidR="000474C0" w:rsidRDefault="000474C0" w:rsidP="00AA075A">
      <w:pPr>
        <w:pStyle w:val="Default"/>
        <w:numPr>
          <w:ilvl w:val="0"/>
          <w:numId w:val="3"/>
        </w:numPr>
        <w:spacing w:after="55"/>
        <w:rPr>
          <w:sz w:val="28"/>
          <w:szCs w:val="28"/>
        </w:rPr>
      </w:pPr>
      <w:r>
        <w:rPr>
          <w:sz w:val="28"/>
          <w:szCs w:val="28"/>
        </w:rPr>
        <w:t xml:space="preserve">использовать основные интеллектуальные операции: постановка задачи, формулирование гипотез, анализ и синтез, сравнение, обобщение, систематизация, выявление причинно-следственных связей, поиск аналогов, формулирование выводов для изучения различных сторон физических объектов, физических явлений и физических процессов, с которыми возникает необходимость сталкиваться в профессиональной сфере; </w:t>
      </w:r>
    </w:p>
    <w:p w:rsidR="000474C0" w:rsidRDefault="000474C0" w:rsidP="00AA075A">
      <w:pPr>
        <w:pStyle w:val="Default"/>
        <w:numPr>
          <w:ilvl w:val="0"/>
          <w:numId w:val="3"/>
        </w:numPr>
        <w:spacing w:after="55"/>
        <w:rPr>
          <w:sz w:val="28"/>
          <w:szCs w:val="28"/>
        </w:rPr>
      </w:pPr>
      <w:r>
        <w:rPr>
          <w:sz w:val="28"/>
          <w:szCs w:val="28"/>
        </w:rPr>
        <w:t xml:space="preserve">умение генерировать идеи и определять средства, необходимые для их реализации; </w:t>
      </w:r>
    </w:p>
    <w:p w:rsidR="000474C0" w:rsidRDefault="000474C0" w:rsidP="00AA075A">
      <w:pPr>
        <w:pStyle w:val="Default"/>
        <w:numPr>
          <w:ilvl w:val="0"/>
          <w:numId w:val="3"/>
        </w:numPr>
        <w:spacing w:after="55"/>
        <w:rPr>
          <w:sz w:val="28"/>
          <w:szCs w:val="28"/>
        </w:rPr>
      </w:pPr>
      <w:r>
        <w:rPr>
          <w:sz w:val="28"/>
          <w:szCs w:val="28"/>
        </w:rPr>
        <w:t xml:space="preserve">использовать различные источники для получения физической информации, умение оценить её достоверность; </w:t>
      </w:r>
    </w:p>
    <w:p w:rsidR="000474C0" w:rsidRDefault="000474C0" w:rsidP="00AA075A">
      <w:pPr>
        <w:pStyle w:val="Default"/>
        <w:numPr>
          <w:ilvl w:val="0"/>
          <w:numId w:val="3"/>
        </w:numPr>
        <w:spacing w:after="55"/>
        <w:rPr>
          <w:sz w:val="28"/>
          <w:szCs w:val="28"/>
        </w:rPr>
      </w:pPr>
      <w:r>
        <w:rPr>
          <w:sz w:val="28"/>
          <w:szCs w:val="28"/>
        </w:rPr>
        <w:t xml:space="preserve">анализировать и представлять информацию в различных видах; </w:t>
      </w:r>
    </w:p>
    <w:p w:rsidR="000474C0" w:rsidRDefault="000474C0" w:rsidP="00AA075A">
      <w:pPr>
        <w:pStyle w:val="Default"/>
        <w:numPr>
          <w:ilvl w:val="0"/>
          <w:numId w:val="3"/>
        </w:numPr>
        <w:rPr>
          <w:sz w:val="28"/>
          <w:szCs w:val="28"/>
        </w:rPr>
      </w:pPr>
      <w:r>
        <w:rPr>
          <w:sz w:val="28"/>
          <w:szCs w:val="28"/>
        </w:rPr>
        <w:t xml:space="preserve">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w:t>
      </w:r>
    </w:p>
    <w:p w:rsidR="000474C0" w:rsidRDefault="000474C0" w:rsidP="000474C0">
      <w:pPr>
        <w:pStyle w:val="Default"/>
        <w:jc w:val="both"/>
        <w:rPr>
          <w:sz w:val="28"/>
          <w:szCs w:val="28"/>
        </w:rPr>
      </w:pPr>
      <w:r>
        <w:rPr>
          <w:b/>
          <w:bCs/>
          <w:i/>
          <w:iCs/>
          <w:sz w:val="28"/>
          <w:szCs w:val="28"/>
        </w:rPr>
        <w:t xml:space="preserve">предметных: </w:t>
      </w:r>
    </w:p>
    <w:p w:rsidR="000474C0" w:rsidRDefault="000474C0" w:rsidP="00AA075A">
      <w:pPr>
        <w:pStyle w:val="Default"/>
        <w:numPr>
          <w:ilvl w:val="0"/>
          <w:numId w:val="3"/>
        </w:numPr>
        <w:jc w:val="both"/>
        <w:rPr>
          <w:sz w:val="28"/>
          <w:szCs w:val="28"/>
        </w:rPr>
      </w:pPr>
      <w:r>
        <w:rPr>
          <w:sz w:val="28"/>
          <w:szCs w:val="28"/>
        </w:rPr>
        <w:t xml:space="preserve">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 </w:t>
      </w:r>
    </w:p>
    <w:p w:rsidR="000474C0" w:rsidRDefault="000474C0" w:rsidP="00AA075A">
      <w:pPr>
        <w:pStyle w:val="Default"/>
        <w:numPr>
          <w:ilvl w:val="0"/>
          <w:numId w:val="3"/>
        </w:numPr>
        <w:spacing w:after="55"/>
        <w:jc w:val="both"/>
        <w:rPr>
          <w:color w:val="auto"/>
          <w:sz w:val="28"/>
          <w:szCs w:val="28"/>
        </w:rPr>
      </w:pPr>
      <w:r>
        <w:rPr>
          <w:color w:val="auto"/>
          <w:sz w:val="28"/>
          <w:szCs w:val="28"/>
        </w:rPr>
        <w:lastRenderedPageBreak/>
        <w:t xml:space="preserve">владение основополагающими физическими понятиями, закономерностями, законами и теориями; уверенное использование физической терминологии и символики; </w:t>
      </w:r>
    </w:p>
    <w:p w:rsidR="000474C0" w:rsidRDefault="000474C0" w:rsidP="00AA075A">
      <w:pPr>
        <w:pStyle w:val="Default"/>
        <w:numPr>
          <w:ilvl w:val="0"/>
          <w:numId w:val="3"/>
        </w:numPr>
        <w:spacing w:after="55"/>
        <w:jc w:val="both"/>
        <w:rPr>
          <w:color w:val="auto"/>
          <w:sz w:val="28"/>
          <w:szCs w:val="28"/>
        </w:rPr>
      </w:pPr>
      <w:r>
        <w:rPr>
          <w:color w:val="auto"/>
          <w:sz w:val="28"/>
          <w:szCs w:val="28"/>
        </w:rPr>
        <w:t xml:space="preserve">владение основными методами научного познания, используемыми в физике: наблюдение, описание, измерение, эксперимент; </w:t>
      </w:r>
    </w:p>
    <w:p w:rsidR="000474C0" w:rsidRDefault="000474C0" w:rsidP="00AA075A">
      <w:pPr>
        <w:pStyle w:val="Default"/>
        <w:numPr>
          <w:ilvl w:val="0"/>
          <w:numId w:val="3"/>
        </w:numPr>
        <w:spacing w:after="55"/>
        <w:jc w:val="both"/>
        <w:rPr>
          <w:color w:val="auto"/>
          <w:sz w:val="28"/>
          <w:szCs w:val="28"/>
        </w:rPr>
      </w:pPr>
      <w:r>
        <w:rPr>
          <w:color w:val="auto"/>
          <w:sz w:val="28"/>
          <w:szCs w:val="28"/>
        </w:rPr>
        <w:t xml:space="preserve">умения обрабатывать результаты измерений, обнаруживать зависимость между физическими величинами, объяснять полученные результаты и делать выводы; </w:t>
      </w:r>
    </w:p>
    <w:p w:rsidR="000474C0" w:rsidRDefault="000474C0" w:rsidP="00AA075A">
      <w:pPr>
        <w:pStyle w:val="Default"/>
        <w:numPr>
          <w:ilvl w:val="0"/>
          <w:numId w:val="3"/>
        </w:numPr>
        <w:spacing w:after="55"/>
        <w:jc w:val="both"/>
        <w:rPr>
          <w:color w:val="auto"/>
          <w:sz w:val="28"/>
          <w:szCs w:val="28"/>
        </w:rPr>
      </w:pPr>
      <w:r>
        <w:rPr>
          <w:color w:val="auto"/>
          <w:sz w:val="28"/>
          <w:szCs w:val="28"/>
        </w:rPr>
        <w:t xml:space="preserve">сформированность умения решать физические задачи; </w:t>
      </w:r>
    </w:p>
    <w:p w:rsidR="000474C0" w:rsidRDefault="000474C0" w:rsidP="00AA075A">
      <w:pPr>
        <w:pStyle w:val="Default"/>
        <w:numPr>
          <w:ilvl w:val="0"/>
          <w:numId w:val="3"/>
        </w:numPr>
        <w:spacing w:after="55"/>
        <w:jc w:val="both"/>
        <w:rPr>
          <w:color w:val="auto"/>
          <w:sz w:val="28"/>
          <w:szCs w:val="28"/>
        </w:rPr>
      </w:pPr>
      <w:r>
        <w:rPr>
          <w:color w:val="auto"/>
          <w:sz w:val="28"/>
          <w:szCs w:val="28"/>
        </w:rPr>
        <w:t xml:space="preserve">сформированность умения применять полученные знания для объяснения условий протекания физических явлений в природе, в профессиональной сфере и для принятия практических решений в повседневной жизни; </w:t>
      </w:r>
    </w:p>
    <w:p w:rsidR="000474C0" w:rsidRDefault="000474C0" w:rsidP="00AA075A">
      <w:pPr>
        <w:pStyle w:val="Default"/>
        <w:numPr>
          <w:ilvl w:val="0"/>
          <w:numId w:val="3"/>
        </w:numPr>
        <w:jc w:val="both"/>
        <w:rPr>
          <w:color w:val="auto"/>
          <w:sz w:val="28"/>
          <w:szCs w:val="28"/>
        </w:rPr>
      </w:pPr>
      <w:r>
        <w:rPr>
          <w:color w:val="auto"/>
          <w:sz w:val="28"/>
          <w:szCs w:val="28"/>
        </w:rPr>
        <w:t>сформированность собственной позиции по отношению к физической информации, получаемой из разных источников</w:t>
      </w:r>
      <w:r w:rsidR="007D309A">
        <w:rPr>
          <w:color w:val="auto"/>
          <w:sz w:val="28"/>
          <w:szCs w:val="28"/>
        </w:rPr>
        <w:t>.</w:t>
      </w:r>
      <w:r>
        <w:rPr>
          <w:color w:val="auto"/>
          <w:sz w:val="28"/>
          <w:szCs w:val="28"/>
        </w:rPr>
        <w:t xml:space="preserve"> </w:t>
      </w:r>
    </w:p>
    <w:p w:rsidR="000474C0" w:rsidRDefault="000474C0" w:rsidP="00712077">
      <w:pPr>
        <w:pStyle w:val="1"/>
        <w:jc w:val="center"/>
        <w:rPr>
          <w:rFonts w:ascii="Times New Roman" w:hAnsi="Times New Roman" w:cs="Times New Roman"/>
          <w:color w:val="auto"/>
        </w:rPr>
      </w:pPr>
      <w:bookmarkStart w:id="4" w:name="_Toc422854261"/>
      <w:r w:rsidRPr="00712077">
        <w:rPr>
          <w:rFonts w:ascii="Times New Roman" w:hAnsi="Times New Roman" w:cs="Times New Roman"/>
          <w:color w:val="auto"/>
        </w:rPr>
        <w:t>СОДЕРЖАНИЕ УЧЕБНОЙ ДИСЦИПЛИНЫ</w:t>
      </w:r>
      <w:bookmarkEnd w:id="4"/>
    </w:p>
    <w:p w:rsidR="00D84C1F" w:rsidRPr="00D84C1F" w:rsidRDefault="00D84C1F" w:rsidP="00D84C1F"/>
    <w:p w:rsidR="000474C0" w:rsidRDefault="000474C0" w:rsidP="006A3BDE">
      <w:pPr>
        <w:pStyle w:val="Default"/>
        <w:ind w:firstLine="851"/>
        <w:jc w:val="both"/>
        <w:rPr>
          <w:sz w:val="28"/>
          <w:szCs w:val="28"/>
        </w:rPr>
      </w:pPr>
      <w:r>
        <w:rPr>
          <w:b/>
          <w:bCs/>
          <w:sz w:val="28"/>
          <w:szCs w:val="28"/>
        </w:rPr>
        <w:t xml:space="preserve">Введение </w:t>
      </w:r>
    </w:p>
    <w:p w:rsidR="000474C0" w:rsidRDefault="000474C0" w:rsidP="006A3BDE">
      <w:pPr>
        <w:pStyle w:val="Default"/>
        <w:ind w:firstLine="851"/>
        <w:jc w:val="both"/>
        <w:rPr>
          <w:sz w:val="28"/>
          <w:szCs w:val="28"/>
        </w:rPr>
      </w:pPr>
      <w:r>
        <w:rPr>
          <w:sz w:val="28"/>
          <w:szCs w:val="28"/>
        </w:rPr>
        <w:t xml:space="preserve">Физика – фундаментальная наука о природе. </w:t>
      </w:r>
    </w:p>
    <w:p w:rsidR="000474C0" w:rsidRDefault="000474C0" w:rsidP="006A3BDE">
      <w:pPr>
        <w:pStyle w:val="Default"/>
        <w:ind w:firstLine="851"/>
        <w:jc w:val="both"/>
        <w:rPr>
          <w:sz w:val="28"/>
          <w:szCs w:val="28"/>
        </w:rPr>
      </w:pPr>
      <w:r>
        <w:rPr>
          <w:sz w:val="28"/>
          <w:szCs w:val="28"/>
        </w:rPr>
        <w:t xml:space="preserve">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и специальностей СПО. </w:t>
      </w:r>
    </w:p>
    <w:p w:rsidR="006A3BDE" w:rsidRDefault="006A3BDE" w:rsidP="006A3BDE">
      <w:pPr>
        <w:pStyle w:val="Default"/>
        <w:ind w:firstLine="851"/>
        <w:jc w:val="both"/>
        <w:rPr>
          <w:sz w:val="28"/>
          <w:szCs w:val="28"/>
        </w:rPr>
      </w:pPr>
    </w:p>
    <w:p w:rsidR="000474C0" w:rsidRDefault="000474C0" w:rsidP="006A3BDE">
      <w:pPr>
        <w:pStyle w:val="Default"/>
        <w:ind w:firstLine="851"/>
        <w:jc w:val="center"/>
        <w:rPr>
          <w:sz w:val="28"/>
          <w:szCs w:val="28"/>
        </w:rPr>
      </w:pPr>
      <w:r>
        <w:rPr>
          <w:b/>
          <w:bCs/>
          <w:sz w:val="28"/>
          <w:szCs w:val="28"/>
        </w:rPr>
        <w:t>1. Механика</w:t>
      </w:r>
    </w:p>
    <w:p w:rsidR="000474C0" w:rsidRDefault="000474C0" w:rsidP="006A3BDE">
      <w:pPr>
        <w:pStyle w:val="Default"/>
        <w:ind w:firstLine="851"/>
        <w:jc w:val="both"/>
        <w:rPr>
          <w:sz w:val="28"/>
          <w:szCs w:val="28"/>
        </w:rPr>
      </w:pPr>
    </w:p>
    <w:p w:rsidR="000474C0" w:rsidRDefault="000474C0" w:rsidP="006A3BDE">
      <w:pPr>
        <w:pStyle w:val="Default"/>
        <w:ind w:firstLine="851"/>
        <w:jc w:val="both"/>
        <w:rPr>
          <w:sz w:val="28"/>
          <w:szCs w:val="28"/>
        </w:rPr>
      </w:pPr>
      <w:r>
        <w:rPr>
          <w:b/>
          <w:bCs/>
          <w:i/>
          <w:iCs/>
          <w:sz w:val="28"/>
          <w:szCs w:val="28"/>
        </w:rPr>
        <w:t xml:space="preserve">Кинематика. </w:t>
      </w:r>
      <w:r>
        <w:rPr>
          <w:sz w:val="28"/>
          <w:szCs w:val="28"/>
        </w:rPr>
        <w:t xml:space="preserve">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 </w:t>
      </w:r>
    </w:p>
    <w:p w:rsidR="000474C0" w:rsidRDefault="000474C0" w:rsidP="006A3BDE">
      <w:pPr>
        <w:pStyle w:val="Default"/>
        <w:ind w:firstLine="851"/>
        <w:jc w:val="both"/>
        <w:rPr>
          <w:sz w:val="28"/>
          <w:szCs w:val="28"/>
        </w:rPr>
      </w:pPr>
      <w:r>
        <w:rPr>
          <w:b/>
          <w:bCs/>
          <w:i/>
          <w:iCs/>
          <w:sz w:val="28"/>
          <w:szCs w:val="28"/>
        </w:rPr>
        <w:t xml:space="preserve">Законы механики Ньютона. </w:t>
      </w:r>
      <w:r>
        <w:rPr>
          <w:sz w:val="28"/>
          <w:szCs w:val="28"/>
        </w:rPr>
        <w:t xml:space="preserve">Первый закон Ньютона. Сила. Масса. Импульс.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 Силы в механике. </w:t>
      </w:r>
    </w:p>
    <w:p w:rsidR="000474C0" w:rsidRDefault="000474C0" w:rsidP="006A3BDE">
      <w:pPr>
        <w:pStyle w:val="Default"/>
        <w:ind w:firstLine="851"/>
        <w:jc w:val="both"/>
        <w:rPr>
          <w:sz w:val="28"/>
          <w:szCs w:val="28"/>
        </w:rPr>
      </w:pPr>
      <w:r>
        <w:rPr>
          <w:b/>
          <w:bCs/>
          <w:i/>
          <w:iCs/>
          <w:sz w:val="28"/>
          <w:szCs w:val="28"/>
        </w:rPr>
        <w:t xml:space="preserve">Законы сохранения в механике. </w:t>
      </w:r>
      <w:r>
        <w:rPr>
          <w:sz w:val="28"/>
          <w:szCs w:val="28"/>
        </w:rPr>
        <w:t xml:space="preserve">Закон сохранения импульса. Реактивное движение. Работа силы. Работа потенциальных сил. Мощность. Энергия. Кинетическая энергия. Потенциальная энергия. Закон сохранения механической энергии. Применение законов сохранения. </w:t>
      </w:r>
    </w:p>
    <w:p w:rsidR="000474C0" w:rsidRDefault="000474C0" w:rsidP="006A3BDE">
      <w:pPr>
        <w:pStyle w:val="Default"/>
        <w:ind w:firstLine="851"/>
        <w:jc w:val="both"/>
        <w:rPr>
          <w:color w:val="auto"/>
          <w:sz w:val="28"/>
          <w:szCs w:val="28"/>
        </w:rPr>
      </w:pPr>
      <w:r>
        <w:rPr>
          <w:b/>
          <w:bCs/>
          <w:i/>
          <w:iCs/>
          <w:sz w:val="28"/>
          <w:szCs w:val="28"/>
        </w:rPr>
        <w:t>Демонстрации</w:t>
      </w:r>
      <w:r w:rsidR="008E55B3">
        <w:rPr>
          <w:b/>
          <w:bCs/>
          <w:i/>
          <w:iCs/>
          <w:sz w:val="28"/>
          <w:szCs w:val="28"/>
        </w:rPr>
        <w:t>:</w:t>
      </w:r>
      <w:r>
        <w:rPr>
          <w:sz w:val="28"/>
          <w:szCs w:val="28"/>
        </w:rPr>
        <w:t xml:space="preserve"> Зависимость траектории от выбора системы отсчета. Виды механического движения. Зависимость ускорения тела от его массы и </w:t>
      </w:r>
      <w:r>
        <w:rPr>
          <w:sz w:val="28"/>
          <w:szCs w:val="28"/>
        </w:rPr>
        <w:lastRenderedPageBreak/>
        <w:t>силы, действующей на тело. Сложение сил. Равенство и противоположность направления сил действия и противодействия. Зависимость силы упругости</w:t>
      </w:r>
      <w:r w:rsidR="006A3BDE">
        <w:rPr>
          <w:sz w:val="28"/>
          <w:szCs w:val="28"/>
        </w:rPr>
        <w:t xml:space="preserve"> </w:t>
      </w:r>
      <w:r>
        <w:rPr>
          <w:color w:val="auto"/>
          <w:sz w:val="28"/>
          <w:szCs w:val="28"/>
        </w:rPr>
        <w:t xml:space="preserve">от деформации. Силы трения. Невесомость. Реактивное движение. Переход потенциальной энергии в кинетическую и обратно. </w:t>
      </w:r>
    </w:p>
    <w:p w:rsidR="000474C0" w:rsidRDefault="008E55B3" w:rsidP="006A3BDE">
      <w:pPr>
        <w:pStyle w:val="Default"/>
        <w:ind w:firstLine="851"/>
        <w:jc w:val="both"/>
        <w:rPr>
          <w:color w:val="auto"/>
          <w:sz w:val="28"/>
          <w:szCs w:val="28"/>
        </w:rPr>
      </w:pPr>
      <w:r>
        <w:rPr>
          <w:b/>
          <w:bCs/>
          <w:i/>
          <w:iCs/>
          <w:color w:val="auto"/>
          <w:sz w:val="28"/>
          <w:szCs w:val="28"/>
        </w:rPr>
        <w:t>Лабораторные работы:</w:t>
      </w:r>
      <w:r w:rsidR="000474C0">
        <w:rPr>
          <w:b/>
          <w:bCs/>
          <w:i/>
          <w:iCs/>
          <w:color w:val="auto"/>
          <w:sz w:val="28"/>
          <w:szCs w:val="28"/>
        </w:rPr>
        <w:t xml:space="preserve"> </w:t>
      </w:r>
    </w:p>
    <w:p w:rsidR="000474C0" w:rsidRDefault="000474C0" w:rsidP="006A3BDE">
      <w:pPr>
        <w:pStyle w:val="Default"/>
        <w:ind w:firstLine="851"/>
        <w:jc w:val="both"/>
        <w:rPr>
          <w:color w:val="auto"/>
          <w:sz w:val="28"/>
          <w:szCs w:val="28"/>
        </w:rPr>
      </w:pPr>
      <w:r>
        <w:rPr>
          <w:color w:val="auto"/>
          <w:sz w:val="28"/>
          <w:szCs w:val="28"/>
        </w:rPr>
        <w:t xml:space="preserve">Исследование движения тела под действием постоянной силы. </w:t>
      </w:r>
    </w:p>
    <w:p w:rsidR="000474C0" w:rsidRDefault="000474C0" w:rsidP="006A3BDE">
      <w:pPr>
        <w:pStyle w:val="Default"/>
        <w:ind w:firstLine="851"/>
        <w:jc w:val="both"/>
        <w:rPr>
          <w:color w:val="auto"/>
          <w:sz w:val="28"/>
          <w:szCs w:val="28"/>
        </w:rPr>
      </w:pPr>
      <w:r>
        <w:rPr>
          <w:color w:val="auto"/>
          <w:sz w:val="28"/>
          <w:szCs w:val="28"/>
        </w:rPr>
        <w:t xml:space="preserve">Изучение закона сохранения импульса. </w:t>
      </w:r>
    </w:p>
    <w:p w:rsidR="000474C0" w:rsidRDefault="000474C0" w:rsidP="006A3BDE">
      <w:pPr>
        <w:pStyle w:val="Default"/>
        <w:ind w:firstLine="851"/>
        <w:jc w:val="both"/>
        <w:rPr>
          <w:color w:val="auto"/>
          <w:sz w:val="28"/>
          <w:szCs w:val="28"/>
        </w:rPr>
      </w:pPr>
      <w:r>
        <w:rPr>
          <w:color w:val="auto"/>
          <w:sz w:val="28"/>
          <w:szCs w:val="28"/>
        </w:rPr>
        <w:t xml:space="preserve">Сохранение механической энергии при движении тела под действием сил тяжести и упругости. </w:t>
      </w:r>
    </w:p>
    <w:p w:rsidR="000474C0" w:rsidRDefault="000474C0" w:rsidP="006A3BDE">
      <w:pPr>
        <w:pStyle w:val="Default"/>
        <w:ind w:firstLine="851"/>
        <w:jc w:val="both"/>
        <w:rPr>
          <w:color w:val="auto"/>
          <w:sz w:val="28"/>
          <w:szCs w:val="28"/>
        </w:rPr>
      </w:pPr>
      <w:r>
        <w:rPr>
          <w:color w:val="auto"/>
          <w:sz w:val="28"/>
          <w:szCs w:val="28"/>
        </w:rPr>
        <w:t xml:space="preserve">Сравнение работы силы с изменением кинетической энергии тела. </w:t>
      </w:r>
    </w:p>
    <w:p w:rsidR="000474C0" w:rsidRDefault="000474C0" w:rsidP="006A3BDE">
      <w:pPr>
        <w:pStyle w:val="Default"/>
        <w:ind w:firstLine="851"/>
        <w:jc w:val="both"/>
        <w:rPr>
          <w:color w:val="auto"/>
          <w:sz w:val="28"/>
          <w:szCs w:val="28"/>
        </w:rPr>
      </w:pPr>
      <w:r>
        <w:rPr>
          <w:color w:val="auto"/>
          <w:sz w:val="28"/>
          <w:szCs w:val="28"/>
        </w:rPr>
        <w:t xml:space="preserve">Изучение законов сохранения на примере удара шаров и баллистического маятника. </w:t>
      </w:r>
    </w:p>
    <w:p w:rsidR="006A3BDE" w:rsidRDefault="000474C0" w:rsidP="006A3BDE">
      <w:pPr>
        <w:pStyle w:val="Default"/>
        <w:ind w:firstLine="851"/>
        <w:jc w:val="both"/>
        <w:rPr>
          <w:color w:val="auto"/>
          <w:sz w:val="28"/>
          <w:szCs w:val="28"/>
        </w:rPr>
      </w:pPr>
      <w:r>
        <w:rPr>
          <w:color w:val="auto"/>
          <w:sz w:val="28"/>
          <w:szCs w:val="28"/>
        </w:rPr>
        <w:t xml:space="preserve">Изучение особенностей силы трения (скольжения) </w:t>
      </w:r>
    </w:p>
    <w:p w:rsidR="006A3BDE" w:rsidRDefault="006A3BDE" w:rsidP="006A3BDE">
      <w:pPr>
        <w:pStyle w:val="Default"/>
        <w:ind w:firstLine="851"/>
        <w:jc w:val="both"/>
        <w:rPr>
          <w:color w:val="auto"/>
          <w:sz w:val="28"/>
          <w:szCs w:val="28"/>
        </w:rPr>
      </w:pPr>
    </w:p>
    <w:p w:rsidR="000474C0" w:rsidRDefault="000474C0" w:rsidP="006A3BDE">
      <w:pPr>
        <w:pStyle w:val="Default"/>
        <w:ind w:firstLine="851"/>
        <w:jc w:val="center"/>
        <w:rPr>
          <w:color w:val="auto"/>
          <w:sz w:val="28"/>
          <w:szCs w:val="28"/>
        </w:rPr>
      </w:pPr>
      <w:r>
        <w:rPr>
          <w:b/>
          <w:bCs/>
          <w:color w:val="auto"/>
          <w:sz w:val="28"/>
          <w:szCs w:val="28"/>
        </w:rPr>
        <w:t>2. Основы молекулярной физики и термодинамики</w:t>
      </w:r>
    </w:p>
    <w:p w:rsidR="000474C0" w:rsidRDefault="000474C0" w:rsidP="006A3BDE">
      <w:pPr>
        <w:pStyle w:val="Default"/>
        <w:ind w:firstLine="851"/>
        <w:jc w:val="both"/>
        <w:rPr>
          <w:color w:val="auto"/>
          <w:sz w:val="28"/>
          <w:szCs w:val="28"/>
        </w:rPr>
      </w:pPr>
    </w:p>
    <w:p w:rsidR="000474C0" w:rsidRDefault="000474C0" w:rsidP="006A3BDE">
      <w:pPr>
        <w:pStyle w:val="Default"/>
        <w:ind w:firstLine="851"/>
        <w:jc w:val="both"/>
        <w:rPr>
          <w:color w:val="auto"/>
          <w:sz w:val="28"/>
          <w:szCs w:val="28"/>
        </w:rPr>
      </w:pPr>
      <w:r>
        <w:rPr>
          <w:b/>
          <w:bCs/>
          <w:i/>
          <w:iCs/>
          <w:color w:val="auto"/>
          <w:sz w:val="28"/>
          <w:szCs w:val="28"/>
        </w:rPr>
        <w:t xml:space="preserve">Основы молекулярно-кинетической теории. Идеальный газ. </w:t>
      </w:r>
      <w:r>
        <w:rPr>
          <w:color w:val="auto"/>
          <w:sz w:val="28"/>
          <w:szCs w:val="28"/>
        </w:rPr>
        <w:t xml:space="preserve">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Строении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теории газов. Температура и ее измерение. Газовые законы. Абсолютный нуль температуры. Термодинамическая шкала температуры. Уравнение состояния идеального газа. Молярная газовая постоянная. </w:t>
      </w:r>
    </w:p>
    <w:p w:rsidR="000474C0" w:rsidRDefault="000474C0" w:rsidP="006A3BDE">
      <w:pPr>
        <w:pStyle w:val="Default"/>
        <w:ind w:firstLine="851"/>
        <w:jc w:val="both"/>
        <w:rPr>
          <w:color w:val="auto"/>
          <w:sz w:val="28"/>
          <w:szCs w:val="28"/>
        </w:rPr>
      </w:pPr>
      <w:r>
        <w:rPr>
          <w:b/>
          <w:bCs/>
          <w:i/>
          <w:iCs/>
          <w:color w:val="auto"/>
          <w:sz w:val="28"/>
          <w:szCs w:val="28"/>
        </w:rPr>
        <w:t xml:space="preserve">Основы термодинамики. </w:t>
      </w:r>
      <w:r>
        <w:rPr>
          <w:color w:val="auto"/>
          <w:sz w:val="28"/>
          <w:szCs w:val="28"/>
        </w:rPr>
        <w:t xml:space="preserve">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 </w:t>
      </w:r>
    </w:p>
    <w:p w:rsidR="000474C0" w:rsidRDefault="000474C0" w:rsidP="006A3BDE">
      <w:pPr>
        <w:pStyle w:val="Default"/>
        <w:ind w:firstLine="851"/>
        <w:jc w:val="both"/>
        <w:rPr>
          <w:color w:val="auto"/>
          <w:sz w:val="28"/>
          <w:szCs w:val="28"/>
        </w:rPr>
      </w:pPr>
      <w:r>
        <w:rPr>
          <w:b/>
          <w:bCs/>
          <w:i/>
          <w:iCs/>
          <w:color w:val="auto"/>
          <w:sz w:val="28"/>
          <w:szCs w:val="28"/>
        </w:rPr>
        <w:t xml:space="preserve">Свойства паров. </w:t>
      </w:r>
      <w:r>
        <w:rPr>
          <w:color w:val="auto"/>
          <w:sz w:val="28"/>
          <w:szCs w:val="28"/>
        </w:rPr>
        <w:t xml:space="preserve">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 </w:t>
      </w:r>
    </w:p>
    <w:p w:rsidR="000474C0" w:rsidRDefault="000474C0" w:rsidP="006A3BDE">
      <w:pPr>
        <w:pStyle w:val="Default"/>
        <w:ind w:firstLine="851"/>
        <w:jc w:val="both"/>
        <w:rPr>
          <w:color w:val="auto"/>
          <w:sz w:val="28"/>
          <w:szCs w:val="28"/>
        </w:rPr>
      </w:pPr>
      <w:r>
        <w:rPr>
          <w:b/>
          <w:bCs/>
          <w:i/>
          <w:iCs/>
          <w:color w:val="auto"/>
          <w:sz w:val="28"/>
          <w:szCs w:val="28"/>
        </w:rPr>
        <w:t xml:space="preserve">Свойства жидкостей. </w:t>
      </w:r>
      <w:r>
        <w:rPr>
          <w:color w:val="auto"/>
          <w:sz w:val="28"/>
          <w:szCs w:val="28"/>
        </w:rPr>
        <w:t xml:space="preserve">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 </w:t>
      </w:r>
    </w:p>
    <w:p w:rsidR="000474C0" w:rsidRDefault="000474C0" w:rsidP="006A3BDE">
      <w:pPr>
        <w:pStyle w:val="Default"/>
        <w:ind w:firstLine="851"/>
        <w:jc w:val="both"/>
        <w:rPr>
          <w:color w:val="auto"/>
          <w:sz w:val="28"/>
          <w:szCs w:val="28"/>
        </w:rPr>
      </w:pPr>
      <w:r>
        <w:rPr>
          <w:b/>
          <w:bCs/>
          <w:i/>
          <w:iCs/>
          <w:color w:val="auto"/>
          <w:sz w:val="28"/>
          <w:szCs w:val="28"/>
        </w:rPr>
        <w:t xml:space="preserve">Свойства твердых тел. </w:t>
      </w:r>
      <w:r>
        <w:rPr>
          <w:color w:val="auto"/>
          <w:sz w:val="28"/>
          <w:szCs w:val="28"/>
        </w:rPr>
        <w:t xml:space="preserve">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 </w:t>
      </w:r>
    </w:p>
    <w:p w:rsidR="000474C0" w:rsidRDefault="000474C0" w:rsidP="006A3BDE">
      <w:pPr>
        <w:pStyle w:val="Default"/>
        <w:ind w:firstLine="851"/>
        <w:jc w:val="both"/>
        <w:rPr>
          <w:color w:val="auto"/>
          <w:sz w:val="28"/>
          <w:szCs w:val="28"/>
        </w:rPr>
      </w:pPr>
      <w:r>
        <w:rPr>
          <w:b/>
          <w:bCs/>
          <w:i/>
          <w:iCs/>
          <w:color w:val="auto"/>
          <w:sz w:val="28"/>
          <w:szCs w:val="28"/>
        </w:rPr>
        <w:t>Демонстрации</w:t>
      </w:r>
      <w:r w:rsidRPr="008E55B3">
        <w:rPr>
          <w:b/>
          <w:bCs/>
          <w:i/>
          <w:iCs/>
          <w:color w:val="auto"/>
          <w:sz w:val="28"/>
          <w:szCs w:val="28"/>
        </w:rPr>
        <w:t>:</w:t>
      </w:r>
      <w:r>
        <w:rPr>
          <w:b/>
          <w:bCs/>
          <w:i/>
          <w:iCs/>
          <w:color w:val="auto"/>
          <w:sz w:val="28"/>
          <w:szCs w:val="28"/>
        </w:rPr>
        <w:t xml:space="preserve"> </w:t>
      </w:r>
      <w:r>
        <w:rPr>
          <w:color w:val="auto"/>
          <w:sz w:val="28"/>
          <w:szCs w:val="28"/>
        </w:rPr>
        <w:t xml:space="preserve">Движение броуновских частиц. Диффузия. Изменение давления газа с изменением температуры при постоянном объеме. </w:t>
      </w:r>
      <w:r>
        <w:rPr>
          <w:color w:val="auto"/>
          <w:sz w:val="28"/>
          <w:szCs w:val="28"/>
        </w:rPr>
        <w:lastRenderedPageBreak/>
        <w:t>Изотермический и изобарный процессы. Изменение внутренней энергии тел при совершении работы. Модели тепловых двигателей. Кипение воды при пониженном давлении. Психрометр и гигрометр. Явления поверхностного</w:t>
      </w:r>
      <w:r w:rsidR="006A3BDE">
        <w:rPr>
          <w:color w:val="auto"/>
          <w:sz w:val="28"/>
          <w:szCs w:val="28"/>
        </w:rPr>
        <w:t xml:space="preserve"> </w:t>
      </w:r>
      <w:r>
        <w:rPr>
          <w:color w:val="auto"/>
          <w:sz w:val="28"/>
          <w:szCs w:val="28"/>
        </w:rPr>
        <w:t xml:space="preserve">натяжения и смачивания. Кристаллы, аморфные вещества, жидкокристаллические тела. </w:t>
      </w:r>
    </w:p>
    <w:p w:rsidR="000474C0" w:rsidRDefault="000474C0" w:rsidP="006A3BDE">
      <w:pPr>
        <w:pStyle w:val="Default"/>
        <w:ind w:firstLine="851"/>
        <w:jc w:val="both"/>
        <w:rPr>
          <w:color w:val="auto"/>
          <w:sz w:val="28"/>
          <w:szCs w:val="28"/>
        </w:rPr>
      </w:pPr>
      <w:r>
        <w:rPr>
          <w:b/>
          <w:bCs/>
          <w:i/>
          <w:iCs/>
          <w:color w:val="auto"/>
          <w:sz w:val="28"/>
          <w:szCs w:val="28"/>
        </w:rPr>
        <w:t>Лабораторные работы</w:t>
      </w:r>
      <w:r w:rsidRPr="008E55B3">
        <w:rPr>
          <w:b/>
          <w:bCs/>
          <w:i/>
          <w:iCs/>
          <w:color w:val="auto"/>
          <w:sz w:val="28"/>
          <w:szCs w:val="28"/>
        </w:rPr>
        <w:t>:</w:t>
      </w:r>
      <w:r>
        <w:rPr>
          <w:b/>
          <w:bCs/>
          <w:i/>
          <w:iCs/>
          <w:color w:val="auto"/>
          <w:sz w:val="28"/>
          <w:szCs w:val="28"/>
        </w:rPr>
        <w:t xml:space="preserve"> </w:t>
      </w:r>
    </w:p>
    <w:p w:rsidR="000474C0" w:rsidRDefault="000474C0" w:rsidP="006A3BDE">
      <w:pPr>
        <w:pStyle w:val="Default"/>
        <w:ind w:firstLine="851"/>
        <w:jc w:val="both"/>
        <w:rPr>
          <w:color w:val="auto"/>
          <w:sz w:val="28"/>
          <w:szCs w:val="28"/>
        </w:rPr>
      </w:pPr>
      <w:r>
        <w:rPr>
          <w:color w:val="auto"/>
          <w:sz w:val="28"/>
          <w:szCs w:val="28"/>
        </w:rPr>
        <w:t xml:space="preserve">Измерение влажности воздуха. </w:t>
      </w:r>
    </w:p>
    <w:p w:rsidR="000474C0" w:rsidRDefault="000474C0" w:rsidP="006A3BDE">
      <w:pPr>
        <w:pStyle w:val="Default"/>
        <w:ind w:firstLine="851"/>
        <w:jc w:val="both"/>
        <w:rPr>
          <w:color w:val="auto"/>
          <w:sz w:val="28"/>
          <w:szCs w:val="28"/>
        </w:rPr>
      </w:pPr>
      <w:r>
        <w:rPr>
          <w:color w:val="auto"/>
          <w:sz w:val="28"/>
          <w:szCs w:val="28"/>
        </w:rPr>
        <w:t xml:space="preserve">Измерение поверхностного натяжения жидкости. </w:t>
      </w:r>
    </w:p>
    <w:p w:rsidR="000474C0" w:rsidRDefault="000474C0" w:rsidP="006A3BDE">
      <w:pPr>
        <w:pStyle w:val="Default"/>
        <w:ind w:firstLine="851"/>
        <w:jc w:val="both"/>
        <w:rPr>
          <w:color w:val="auto"/>
          <w:sz w:val="28"/>
          <w:szCs w:val="28"/>
        </w:rPr>
      </w:pPr>
      <w:r>
        <w:rPr>
          <w:color w:val="auto"/>
          <w:sz w:val="28"/>
          <w:szCs w:val="28"/>
        </w:rPr>
        <w:t xml:space="preserve">Наблюдение процесса кристаллизации Изучение деформации растяжения. </w:t>
      </w:r>
    </w:p>
    <w:p w:rsidR="000474C0" w:rsidRDefault="000474C0" w:rsidP="006A3BDE">
      <w:pPr>
        <w:pStyle w:val="Default"/>
        <w:ind w:firstLine="851"/>
        <w:jc w:val="both"/>
        <w:rPr>
          <w:color w:val="auto"/>
          <w:sz w:val="28"/>
          <w:szCs w:val="28"/>
        </w:rPr>
      </w:pPr>
      <w:r>
        <w:rPr>
          <w:color w:val="auto"/>
          <w:sz w:val="28"/>
          <w:szCs w:val="28"/>
        </w:rPr>
        <w:t xml:space="preserve">Изучение теплового расширения твердых тел. </w:t>
      </w:r>
    </w:p>
    <w:p w:rsidR="000474C0" w:rsidRDefault="000474C0" w:rsidP="006A3BDE">
      <w:pPr>
        <w:pStyle w:val="Default"/>
        <w:ind w:firstLine="851"/>
        <w:jc w:val="both"/>
        <w:rPr>
          <w:color w:val="auto"/>
          <w:sz w:val="28"/>
          <w:szCs w:val="28"/>
        </w:rPr>
      </w:pPr>
      <w:r>
        <w:rPr>
          <w:color w:val="auto"/>
          <w:sz w:val="28"/>
          <w:szCs w:val="28"/>
        </w:rPr>
        <w:t xml:space="preserve">Изучение особенностей теплового расширения воды. </w:t>
      </w:r>
    </w:p>
    <w:p w:rsidR="006A3BDE" w:rsidRDefault="006A3BDE" w:rsidP="006A3BDE">
      <w:pPr>
        <w:pStyle w:val="Default"/>
        <w:ind w:firstLine="851"/>
        <w:jc w:val="both"/>
        <w:rPr>
          <w:color w:val="auto"/>
          <w:sz w:val="28"/>
          <w:szCs w:val="28"/>
        </w:rPr>
      </w:pPr>
    </w:p>
    <w:p w:rsidR="000474C0" w:rsidRDefault="000474C0" w:rsidP="006A3BDE">
      <w:pPr>
        <w:pStyle w:val="Default"/>
        <w:ind w:firstLine="851"/>
        <w:jc w:val="center"/>
        <w:rPr>
          <w:color w:val="auto"/>
          <w:sz w:val="28"/>
          <w:szCs w:val="28"/>
        </w:rPr>
      </w:pPr>
      <w:r>
        <w:rPr>
          <w:b/>
          <w:bCs/>
          <w:color w:val="auto"/>
          <w:sz w:val="28"/>
          <w:szCs w:val="28"/>
        </w:rPr>
        <w:t>3. Электродинамика</w:t>
      </w:r>
    </w:p>
    <w:p w:rsidR="000474C0" w:rsidRDefault="000474C0" w:rsidP="006A3BDE">
      <w:pPr>
        <w:pStyle w:val="Default"/>
        <w:ind w:firstLine="851"/>
        <w:jc w:val="both"/>
        <w:rPr>
          <w:color w:val="auto"/>
          <w:sz w:val="28"/>
          <w:szCs w:val="28"/>
        </w:rPr>
      </w:pPr>
    </w:p>
    <w:p w:rsidR="000474C0" w:rsidRDefault="000474C0" w:rsidP="006A3BDE">
      <w:pPr>
        <w:pStyle w:val="Default"/>
        <w:ind w:firstLine="851"/>
        <w:jc w:val="both"/>
        <w:rPr>
          <w:color w:val="auto"/>
          <w:sz w:val="28"/>
          <w:szCs w:val="28"/>
        </w:rPr>
      </w:pPr>
      <w:r>
        <w:rPr>
          <w:b/>
          <w:bCs/>
          <w:i/>
          <w:iCs/>
          <w:color w:val="auto"/>
          <w:sz w:val="28"/>
          <w:szCs w:val="28"/>
        </w:rPr>
        <w:t xml:space="preserve">Электрическое поле. </w:t>
      </w:r>
      <w:r>
        <w:rPr>
          <w:color w:val="auto"/>
          <w:sz w:val="28"/>
          <w:szCs w:val="28"/>
        </w:rPr>
        <w:t xml:space="preserve">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По-тенциал. Разность потенциалов.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 </w:t>
      </w:r>
    </w:p>
    <w:p w:rsidR="000474C0" w:rsidRDefault="000474C0" w:rsidP="006A3BDE">
      <w:pPr>
        <w:pStyle w:val="Default"/>
        <w:ind w:firstLine="851"/>
        <w:jc w:val="both"/>
        <w:rPr>
          <w:color w:val="auto"/>
          <w:sz w:val="28"/>
          <w:szCs w:val="28"/>
        </w:rPr>
      </w:pPr>
      <w:r>
        <w:rPr>
          <w:b/>
          <w:bCs/>
          <w:i/>
          <w:iCs/>
          <w:color w:val="auto"/>
          <w:sz w:val="28"/>
          <w:szCs w:val="28"/>
        </w:rPr>
        <w:t xml:space="preserve">Законы постоянного тока. </w:t>
      </w:r>
      <w:r>
        <w:rPr>
          <w:color w:val="auto"/>
          <w:sz w:val="28"/>
          <w:szCs w:val="28"/>
        </w:rPr>
        <w:t xml:space="preserve">Условия, необходимые для возникновения и поддержания электрического тока. Сила тока и плотность тока. Закона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w:t>
      </w:r>
      <w:r w:rsidR="00BA3154">
        <w:rPr>
          <w:color w:val="auto"/>
          <w:sz w:val="28"/>
          <w:szCs w:val="28"/>
        </w:rPr>
        <w:t>тока. Закон Ома для полной цепи</w:t>
      </w:r>
      <w:r>
        <w:rPr>
          <w:color w:val="auto"/>
          <w:sz w:val="28"/>
          <w:szCs w:val="28"/>
        </w:rPr>
        <w:t>.</w:t>
      </w:r>
      <w:r w:rsidR="00BA3154">
        <w:rPr>
          <w:color w:val="auto"/>
          <w:sz w:val="28"/>
          <w:szCs w:val="28"/>
        </w:rPr>
        <w:t xml:space="preserve"> Со</w:t>
      </w:r>
      <w:r>
        <w:rPr>
          <w:color w:val="auto"/>
          <w:sz w:val="28"/>
          <w:szCs w:val="28"/>
        </w:rPr>
        <w:t xml:space="preserve">единение проводников. Соединение источников электрической энергии в батарею. Закон Джоуля — Ленца. Работа и мощность электрического тока. Тепловое действие тока. </w:t>
      </w:r>
    </w:p>
    <w:p w:rsidR="00E02871" w:rsidRDefault="00E02871" w:rsidP="00E02871">
      <w:pPr>
        <w:tabs>
          <w:tab w:val="left" w:pos="6623"/>
        </w:tabs>
        <w:spacing w:line="239" w:lineRule="auto"/>
        <w:ind w:right="-20" w:firstLine="777"/>
        <w:jc w:val="both"/>
        <w:rPr>
          <w:color w:val="000000"/>
          <w:sz w:val="28"/>
          <w:szCs w:val="28"/>
        </w:rPr>
      </w:pPr>
      <w:r>
        <w:rPr>
          <w:b/>
          <w:bCs/>
          <w:i/>
          <w:iCs/>
          <w:color w:val="000000"/>
          <w:spacing w:val="-2"/>
          <w:sz w:val="28"/>
          <w:szCs w:val="28"/>
        </w:rPr>
        <w:t>Э</w:t>
      </w:r>
      <w:r>
        <w:rPr>
          <w:b/>
          <w:bCs/>
          <w:i/>
          <w:iCs/>
          <w:color w:val="000000"/>
          <w:sz w:val="28"/>
          <w:szCs w:val="28"/>
        </w:rPr>
        <w:t>ле</w:t>
      </w:r>
      <w:r>
        <w:rPr>
          <w:b/>
          <w:bCs/>
          <w:i/>
          <w:iCs/>
          <w:color w:val="000000"/>
          <w:spacing w:val="-11"/>
          <w:sz w:val="28"/>
          <w:szCs w:val="28"/>
        </w:rPr>
        <w:t>к</w:t>
      </w:r>
      <w:r>
        <w:rPr>
          <w:b/>
          <w:bCs/>
          <w:i/>
          <w:iCs/>
          <w:color w:val="000000"/>
          <w:spacing w:val="4"/>
          <w:sz w:val="28"/>
          <w:szCs w:val="28"/>
        </w:rPr>
        <w:t>т</w:t>
      </w:r>
      <w:r>
        <w:rPr>
          <w:b/>
          <w:bCs/>
          <w:i/>
          <w:iCs/>
          <w:color w:val="000000"/>
          <w:sz w:val="28"/>
          <w:szCs w:val="28"/>
        </w:rPr>
        <w:t>ри</w:t>
      </w:r>
      <w:r>
        <w:rPr>
          <w:b/>
          <w:bCs/>
          <w:i/>
          <w:iCs/>
          <w:color w:val="000000"/>
          <w:spacing w:val="-1"/>
          <w:sz w:val="28"/>
          <w:szCs w:val="28"/>
        </w:rPr>
        <w:t>ч</w:t>
      </w:r>
      <w:r>
        <w:rPr>
          <w:b/>
          <w:bCs/>
          <w:i/>
          <w:iCs/>
          <w:color w:val="000000"/>
          <w:spacing w:val="-5"/>
          <w:sz w:val="28"/>
          <w:szCs w:val="28"/>
        </w:rPr>
        <w:t>е</w:t>
      </w:r>
      <w:r>
        <w:rPr>
          <w:b/>
          <w:bCs/>
          <w:i/>
          <w:iCs/>
          <w:color w:val="000000"/>
          <w:sz w:val="28"/>
          <w:szCs w:val="28"/>
        </w:rPr>
        <w:t>ский</w:t>
      </w:r>
      <w:r>
        <w:rPr>
          <w:color w:val="000000"/>
          <w:spacing w:val="81"/>
          <w:sz w:val="28"/>
          <w:szCs w:val="28"/>
        </w:rPr>
        <w:t xml:space="preserve"> </w:t>
      </w:r>
      <w:r>
        <w:rPr>
          <w:b/>
          <w:bCs/>
          <w:i/>
          <w:iCs/>
          <w:color w:val="000000"/>
          <w:sz w:val="28"/>
          <w:szCs w:val="28"/>
        </w:rPr>
        <w:t>ток</w:t>
      </w:r>
      <w:r>
        <w:rPr>
          <w:color w:val="000000"/>
          <w:spacing w:val="84"/>
          <w:sz w:val="28"/>
          <w:szCs w:val="28"/>
        </w:rPr>
        <w:t xml:space="preserve"> </w:t>
      </w:r>
      <w:r>
        <w:rPr>
          <w:b/>
          <w:bCs/>
          <w:i/>
          <w:iCs/>
          <w:color w:val="000000"/>
          <w:sz w:val="28"/>
          <w:szCs w:val="28"/>
        </w:rPr>
        <w:t>в</w:t>
      </w:r>
      <w:r>
        <w:rPr>
          <w:color w:val="000000"/>
          <w:sz w:val="28"/>
          <w:szCs w:val="28"/>
        </w:rPr>
        <w:t xml:space="preserve"> </w:t>
      </w:r>
      <w:r>
        <w:rPr>
          <w:b/>
          <w:bCs/>
          <w:i/>
          <w:iCs/>
          <w:color w:val="000000"/>
          <w:spacing w:val="1"/>
          <w:sz w:val="28"/>
          <w:szCs w:val="28"/>
        </w:rPr>
        <w:t>р</w:t>
      </w:r>
      <w:r>
        <w:rPr>
          <w:b/>
          <w:bCs/>
          <w:i/>
          <w:iCs/>
          <w:color w:val="000000"/>
          <w:sz w:val="28"/>
          <w:szCs w:val="28"/>
        </w:rPr>
        <w:t>а</w:t>
      </w:r>
      <w:r>
        <w:rPr>
          <w:b/>
          <w:bCs/>
          <w:i/>
          <w:iCs/>
          <w:color w:val="000000"/>
          <w:spacing w:val="-7"/>
          <w:sz w:val="28"/>
          <w:szCs w:val="28"/>
        </w:rPr>
        <w:t>з</w:t>
      </w:r>
      <w:r>
        <w:rPr>
          <w:b/>
          <w:bCs/>
          <w:i/>
          <w:iCs/>
          <w:color w:val="000000"/>
          <w:sz w:val="28"/>
          <w:szCs w:val="28"/>
        </w:rPr>
        <w:t>ли</w:t>
      </w:r>
      <w:r>
        <w:rPr>
          <w:b/>
          <w:bCs/>
          <w:i/>
          <w:iCs/>
          <w:color w:val="000000"/>
          <w:spacing w:val="-1"/>
          <w:sz w:val="28"/>
          <w:szCs w:val="28"/>
        </w:rPr>
        <w:t>ч</w:t>
      </w:r>
      <w:r>
        <w:rPr>
          <w:b/>
          <w:bCs/>
          <w:i/>
          <w:iCs/>
          <w:color w:val="000000"/>
          <w:sz w:val="28"/>
          <w:szCs w:val="28"/>
        </w:rPr>
        <w:t>н</w:t>
      </w:r>
      <w:r>
        <w:rPr>
          <w:b/>
          <w:bCs/>
          <w:i/>
          <w:iCs/>
          <w:color w:val="000000"/>
          <w:spacing w:val="-3"/>
          <w:sz w:val="28"/>
          <w:szCs w:val="28"/>
        </w:rPr>
        <w:t>ы</w:t>
      </w:r>
      <w:r>
        <w:rPr>
          <w:b/>
          <w:bCs/>
          <w:i/>
          <w:iCs/>
          <w:color w:val="000000"/>
          <w:sz w:val="28"/>
          <w:szCs w:val="28"/>
        </w:rPr>
        <w:t>х</w:t>
      </w:r>
      <w:r>
        <w:rPr>
          <w:color w:val="000000"/>
          <w:spacing w:val="48"/>
          <w:sz w:val="28"/>
          <w:szCs w:val="28"/>
        </w:rPr>
        <w:t xml:space="preserve"> </w:t>
      </w:r>
      <w:r>
        <w:rPr>
          <w:b/>
          <w:bCs/>
          <w:i/>
          <w:iCs/>
          <w:color w:val="000000"/>
          <w:spacing w:val="-2"/>
          <w:sz w:val="28"/>
          <w:szCs w:val="28"/>
        </w:rPr>
        <w:t>с</w:t>
      </w:r>
      <w:r>
        <w:rPr>
          <w:b/>
          <w:bCs/>
          <w:i/>
          <w:iCs/>
          <w:color w:val="000000"/>
          <w:sz w:val="28"/>
          <w:szCs w:val="28"/>
        </w:rPr>
        <w:t>р</w:t>
      </w:r>
      <w:r>
        <w:rPr>
          <w:b/>
          <w:bCs/>
          <w:i/>
          <w:iCs/>
          <w:color w:val="000000"/>
          <w:spacing w:val="-6"/>
          <w:sz w:val="28"/>
          <w:szCs w:val="28"/>
        </w:rPr>
        <w:t>е</w:t>
      </w:r>
      <w:r>
        <w:rPr>
          <w:b/>
          <w:bCs/>
          <w:i/>
          <w:iCs/>
          <w:color w:val="000000"/>
          <w:spacing w:val="-2"/>
          <w:sz w:val="28"/>
          <w:szCs w:val="28"/>
        </w:rPr>
        <w:t>д</w:t>
      </w:r>
      <w:r>
        <w:rPr>
          <w:b/>
          <w:bCs/>
          <w:i/>
          <w:iCs/>
          <w:color w:val="000000"/>
          <w:sz w:val="28"/>
          <w:szCs w:val="28"/>
        </w:rPr>
        <w:t>ах.</w:t>
      </w:r>
      <w:r>
        <w:rPr>
          <w:color w:val="000000"/>
          <w:spacing w:val="47"/>
          <w:sz w:val="28"/>
          <w:szCs w:val="28"/>
        </w:rPr>
        <w:t xml:space="preserve"> </w:t>
      </w:r>
      <w:r>
        <w:rPr>
          <w:color w:val="000000"/>
          <w:spacing w:val="-4"/>
          <w:sz w:val="28"/>
          <w:szCs w:val="28"/>
        </w:rPr>
        <w:t>Э</w:t>
      </w:r>
      <w:r>
        <w:rPr>
          <w:color w:val="000000"/>
          <w:spacing w:val="-1"/>
          <w:sz w:val="28"/>
          <w:szCs w:val="28"/>
        </w:rPr>
        <w:t>л</w:t>
      </w:r>
      <w:r>
        <w:rPr>
          <w:color w:val="000000"/>
          <w:sz w:val="28"/>
          <w:szCs w:val="28"/>
        </w:rPr>
        <w:t>е</w:t>
      </w:r>
      <w:r>
        <w:rPr>
          <w:color w:val="000000"/>
          <w:spacing w:val="-4"/>
          <w:sz w:val="28"/>
          <w:szCs w:val="28"/>
        </w:rPr>
        <w:t>к</w:t>
      </w:r>
      <w:r>
        <w:rPr>
          <w:color w:val="000000"/>
          <w:sz w:val="28"/>
          <w:szCs w:val="28"/>
        </w:rPr>
        <w:t>т</w:t>
      </w:r>
      <w:r>
        <w:rPr>
          <w:color w:val="000000"/>
          <w:spacing w:val="1"/>
          <w:sz w:val="28"/>
          <w:szCs w:val="28"/>
        </w:rPr>
        <w:t>ри</w:t>
      </w:r>
      <w:r>
        <w:rPr>
          <w:color w:val="000000"/>
          <w:sz w:val="28"/>
          <w:szCs w:val="28"/>
        </w:rPr>
        <w:t>ч</w:t>
      </w:r>
      <w:r>
        <w:rPr>
          <w:color w:val="000000"/>
          <w:spacing w:val="7"/>
          <w:sz w:val="28"/>
          <w:szCs w:val="28"/>
        </w:rPr>
        <w:t>е</w:t>
      </w:r>
      <w:r>
        <w:rPr>
          <w:color w:val="000000"/>
          <w:sz w:val="28"/>
          <w:szCs w:val="28"/>
        </w:rPr>
        <w:t>с</w:t>
      </w:r>
      <w:r>
        <w:rPr>
          <w:color w:val="000000"/>
          <w:spacing w:val="-1"/>
          <w:sz w:val="28"/>
          <w:szCs w:val="28"/>
        </w:rPr>
        <w:t>к</w:t>
      </w:r>
      <w:r>
        <w:rPr>
          <w:color w:val="000000"/>
          <w:sz w:val="28"/>
          <w:szCs w:val="28"/>
        </w:rPr>
        <w:t>ий</w:t>
      </w:r>
      <w:r>
        <w:rPr>
          <w:color w:val="000000"/>
          <w:spacing w:val="46"/>
          <w:sz w:val="28"/>
          <w:szCs w:val="28"/>
        </w:rPr>
        <w:t xml:space="preserve"> </w:t>
      </w:r>
      <w:r>
        <w:rPr>
          <w:color w:val="000000"/>
          <w:spacing w:val="-5"/>
          <w:sz w:val="28"/>
          <w:szCs w:val="28"/>
        </w:rPr>
        <w:t>т</w:t>
      </w:r>
      <w:r>
        <w:rPr>
          <w:color w:val="000000"/>
          <w:sz w:val="28"/>
          <w:szCs w:val="28"/>
        </w:rPr>
        <w:t>ок</w:t>
      </w:r>
      <w:r>
        <w:rPr>
          <w:color w:val="000000"/>
          <w:spacing w:val="45"/>
          <w:sz w:val="28"/>
          <w:szCs w:val="28"/>
        </w:rPr>
        <w:t xml:space="preserve"> </w:t>
      </w:r>
      <w:r>
        <w:rPr>
          <w:color w:val="000000"/>
          <w:sz w:val="28"/>
          <w:szCs w:val="28"/>
        </w:rPr>
        <w:t>в</w:t>
      </w:r>
      <w:r>
        <w:rPr>
          <w:color w:val="000000"/>
          <w:spacing w:val="47"/>
          <w:sz w:val="28"/>
          <w:szCs w:val="28"/>
        </w:rPr>
        <w:t xml:space="preserve"> </w:t>
      </w:r>
      <w:r>
        <w:rPr>
          <w:color w:val="000000"/>
          <w:sz w:val="28"/>
          <w:szCs w:val="28"/>
        </w:rPr>
        <w:t>ме</w:t>
      </w:r>
      <w:r>
        <w:rPr>
          <w:color w:val="000000"/>
          <w:spacing w:val="2"/>
          <w:sz w:val="28"/>
          <w:szCs w:val="28"/>
        </w:rPr>
        <w:t>та</w:t>
      </w:r>
      <w:r>
        <w:rPr>
          <w:color w:val="000000"/>
          <w:sz w:val="28"/>
          <w:szCs w:val="28"/>
        </w:rPr>
        <w:t>ллах.</w:t>
      </w:r>
      <w:r>
        <w:rPr>
          <w:color w:val="000000"/>
          <w:spacing w:val="46"/>
          <w:sz w:val="28"/>
          <w:szCs w:val="28"/>
        </w:rPr>
        <w:t xml:space="preserve"> </w:t>
      </w:r>
      <w:r>
        <w:rPr>
          <w:color w:val="000000"/>
          <w:spacing w:val="-4"/>
          <w:sz w:val="28"/>
          <w:szCs w:val="28"/>
        </w:rPr>
        <w:t>Э</w:t>
      </w:r>
      <w:r>
        <w:rPr>
          <w:color w:val="000000"/>
          <w:spacing w:val="-1"/>
          <w:sz w:val="28"/>
          <w:szCs w:val="28"/>
        </w:rPr>
        <w:t>л</w:t>
      </w:r>
      <w:r>
        <w:rPr>
          <w:color w:val="000000"/>
          <w:sz w:val="28"/>
          <w:szCs w:val="28"/>
        </w:rPr>
        <w:t>е</w:t>
      </w:r>
      <w:r>
        <w:rPr>
          <w:color w:val="000000"/>
          <w:spacing w:val="-4"/>
          <w:sz w:val="28"/>
          <w:szCs w:val="28"/>
        </w:rPr>
        <w:t>к</w:t>
      </w:r>
      <w:r>
        <w:rPr>
          <w:color w:val="000000"/>
          <w:spacing w:val="1"/>
          <w:sz w:val="28"/>
          <w:szCs w:val="28"/>
        </w:rPr>
        <w:t>тр</w:t>
      </w:r>
      <w:r>
        <w:rPr>
          <w:color w:val="000000"/>
          <w:sz w:val="28"/>
          <w:szCs w:val="28"/>
        </w:rPr>
        <w:t>онн</w:t>
      </w:r>
      <w:r>
        <w:rPr>
          <w:color w:val="000000"/>
          <w:spacing w:val="-1"/>
          <w:sz w:val="28"/>
          <w:szCs w:val="28"/>
        </w:rPr>
        <w:t>ы</w:t>
      </w:r>
      <w:r>
        <w:rPr>
          <w:color w:val="000000"/>
          <w:sz w:val="28"/>
          <w:szCs w:val="28"/>
        </w:rPr>
        <w:t>й</w:t>
      </w:r>
      <w:r>
        <w:rPr>
          <w:color w:val="000000"/>
          <w:spacing w:val="47"/>
          <w:sz w:val="28"/>
          <w:szCs w:val="28"/>
        </w:rPr>
        <w:t xml:space="preserve"> </w:t>
      </w:r>
      <w:r>
        <w:rPr>
          <w:color w:val="000000"/>
          <w:sz w:val="28"/>
          <w:szCs w:val="28"/>
        </w:rPr>
        <w:t>газ.</w:t>
      </w:r>
      <w:r>
        <w:rPr>
          <w:color w:val="000000"/>
          <w:spacing w:val="47"/>
          <w:sz w:val="28"/>
          <w:szCs w:val="28"/>
        </w:rPr>
        <w:t xml:space="preserve"> </w:t>
      </w:r>
      <w:r>
        <w:rPr>
          <w:color w:val="000000"/>
          <w:spacing w:val="-2"/>
          <w:sz w:val="28"/>
          <w:szCs w:val="28"/>
        </w:rPr>
        <w:t>Р</w:t>
      </w:r>
      <w:r>
        <w:rPr>
          <w:color w:val="000000"/>
          <w:sz w:val="28"/>
          <w:szCs w:val="28"/>
        </w:rPr>
        <w:t>а</w:t>
      </w:r>
      <w:r>
        <w:rPr>
          <w:color w:val="000000"/>
          <w:spacing w:val="-1"/>
          <w:sz w:val="28"/>
          <w:szCs w:val="28"/>
        </w:rPr>
        <w:t>б</w:t>
      </w:r>
      <w:r>
        <w:rPr>
          <w:color w:val="000000"/>
          <w:spacing w:val="-4"/>
          <w:sz w:val="28"/>
          <w:szCs w:val="28"/>
        </w:rPr>
        <w:t>о</w:t>
      </w:r>
      <w:r>
        <w:rPr>
          <w:color w:val="000000"/>
          <w:spacing w:val="1"/>
          <w:sz w:val="28"/>
          <w:szCs w:val="28"/>
        </w:rPr>
        <w:t>т</w:t>
      </w:r>
      <w:r>
        <w:rPr>
          <w:color w:val="000000"/>
          <w:sz w:val="28"/>
          <w:szCs w:val="28"/>
        </w:rPr>
        <w:t>а в</w:t>
      </w:r>
      <w:r>
        <w:rPr>
          <w:color w:val="000000"/>
          <w:spacing w:val="-1"/>
          <w:sz w:val="28"/>
          <w:szCs w:val="28"/>
        </w:rPr>
        <w:t>ы</w:t>
      </w:r>
      <w:r>
        <w:rPr>
          <w:color w:val="000000"/>
          <w:spacing w:val="-11"/>
          <w:sz w:val="28"/>
          <w:szCs w:val="28"/>
        </w:rPr>
        <w:t>х</w:t>
      </w:r>
      <w:r>
        <w:rPr>
          <w:color w:val="000000"/>
          <w:spacing w:val="-6"/>
          <w:sz w:val="28"/>
          <w:szCs w:val="28"/>
        </w:rPr>
        <w:t>о</w:t>
      </w:r>
      <w:r>
        <w:rPr>
          <w:color w:val="000000"/>
          <w:sz w:val="28"/>
          <w:szCs w:val="28"/>
        </w:rPr>
        <w:t>да.</w:t>
      </w:r>
      <w:r>
        <w:rPr>
          <w:color w:val="000000"/>
          <w:spacing w:val="95"/>
          <w:sz w:val="28"/>
          <w:szCs w:val="28"/>
        </w:rPr>
        <w:t xml:space="preserve"> </w:t>
      </w:r>
      <w:r>
        <w:rPr>
          <w:color w:val="000000"/>
          <w:spacing w:val="-5"/>
          <w:sz w:val="28"/>
          <w:szCs w:val="28"/>
        </w:rPr>
        <w:t>Э</w:t>
      </w:r>
      <w:r>
        <w:rPr>
          <w:color w:val="000000"/>
          <w:spacing w:val="-1"/>
          <w:sz w:val="28"/>
          <w:szCs w:val="28"/>
        </w:rPr>
        <w:t>л</w:t>
      </w:r>
      <w:r>
        <w:rPr>
          <w:color w:val="000000"/>
          <w:sz w:val="28"/>
          <w:szCs w:val="28"/>
        </w:rPr>
        <w:t>е</w:t>
      </w:r>
      <w:r>
        <w:rPr>
          <w:color w:val="000000"/>
          <w:spacing w:val="-4"/>
          <w:sz w:val="28"/>
          <w:szCs w:val="28"/>
        </w:rPr>
        <w:t>к</w:t>
      </w:r>
      <w:r>
        <w:rPr>
          <w:color w:val="000000"/>
          <w:spacing w:val="1"/>
          <w:sz w:val="28"/>
          <w:szCs w:val="28"/>
        </w:rPr>
        <w:t>тр</w:t>
      </w:r>
      <w:r>
        <w:rPr>
          <w:color w:val="000000"/>
          <w:sz w:val="28"/>
          <w:szCs w:val="28"/>
        </w:rPr>
        <w:t>ич</w:t>
      </w:r>
      <w:r>
        <w:rPr>
          <w:color w:val="000000"/>
          <w:spacing w:val="5"/>
          <w:sz w:val="28"/>
          <w:szCs w:val="28"/>
        </w:rPr>
        <w:t>е</w:t>
      </w:r>
      <w:r>
        <w:rPr>
          <w:color w:val="000000"/>
          <w:sz w:val="28"/>
          <w:szCs w:val="28"/>
        </w:rPr>
        <w:t>ский</w:t>
      </w:r>
      <w:r>
        <w:rPr>
          <w:color w:val="000000"/>
          <w:spacing w:val="98"/>
          <w:sz w:val="28"/>
          <w:szCs w:val="28"/>
        </w:rPr>
        <w:t xml:space="preserve"> </w:t>
      </w:r>
      <w:r>
        <w:rPr>
          <w:color w:val="000000"/>
          <w:spacing w:val="-4"/>
          <w:sz w:val="28"/>
          <w:szCs w:val="28"/>
        </w:rPr>
        <w:t>т</w:t>
      </w:r>
      <w:r>
        <w:rPr>
          <w:color w:val="000000"/>
          <w:sz w:val="28"/>
          <w:szCs w:val="28"/>
        </w:rPr>
        <w:t>ок</w:t>
      </w:r>
      <w:r>
        <w:rPr>
          <w:color w:val="000000"/>
          <w:spacing w:val="95"/>
          <w:sz w:val="28"/>
          <w:szCs w:val="28"/>
        </w:rPr>
        <w:t xml:space="preserve"> </w:t>
      </w:r>
      <w:r>
        <w:rPr>
          <w:color w:val="000000"/>
          <w:sz w:val="28"/>
          <w:szCs w:val="28"/>
        </w:rPr>
        <w:t>в</w:t>
      </w:r>
      <w:r>
        <w:rPr>
          <w:color w:val="000000"/>
          <w:spacing w:val="97"/>
          <w:sz w:val="28"/>
          <w:szCs w:val="28"/>
        </w:rPr>
        <w:t xml:space="preserve"> </w:t>
      </w:r>
      <w:r>
        <w:rPr>
          <w:color w:val="000000"/>
          <w:spacing w:val="-4"/>
          <w:sz w:val="28"/>
          <w:szCs w:val="28"/>
        </w:rPr>
        <w:t>э</w:t>
      </w:r>
      <w:r>
        <w:rPr>
          <w:color w:val="000000"/>
          <w:spacing w:val="-1"/>
          <w:sz w:val="28"/>
          <w:szCs w:val="28"/>
        </w:rPr>
        <w:t>л</w:t>
      </w:r>
      <w:r>
        <w:rPr>
          <w:color w:val="000000"/>
          <w:sz w:val="28"/>
          <w:szCs w:val="28"/>
        </w:rPr>
        <w:t>е</w:t>
      </w:r>
      <w:r>
        <w:rPr>
          <w:color w:val="000000"/>
          <w:spacing w:val="-4"/>
          <w:sz w:val="28"/>
          <w:szCs w:val="28"/>
        </w:rPr>
        <w:t>к</w:t>
      </w:r>
      <w:r>
        <w:rPr>
          <w:color w:val="000000"/>
          <w:spacing w:val="1"/>
          <w:sz w:val="28"/>
          <w:szCs w:val="28"/>
        </w:rPr>
        <w:t>т</w:t>
      </w:r>
      <w:r>
        <w:rPr>
          <w:color w:val="000000"/>
          <w:spacing w:val="-1"/>
          <w:sz w:val="28"/>
          <w:szCs w:val="28"/>
        </w:rPr>
        <w:t>р</w:t>
      </w:r>
      <w:r>
        <w:rPr>
          <w:color w:val="000000"/>
          <w:spacing w:val="-3"/>
          <w:sz w:val="28"/>
          <w:szCs w:val="28"/>
        </w:rPr>
        <w:t>о</w:t>
      </w:r>
      <w:r>
        <w:rPr>
          <w:color w:val="000000"/>
          <w:spacing w:val="-1"/>
          <w:sz w:val="28"/>
          <w:szCs w:val="28"/>
        </w:rPr>
        <w:t>л</w:t>
      </w:r>
      <w:r>
        <w:rPr>
          <w:color w:val="000000"/>
          <w:sz w:val="28"/>
          <w:szCs w:val="28"/>
        </w:rPr>
        <w:t>и</w:t>
      </w:r>
      <w:r>
        <w:rPr>
          <w:color w:val="000000"/>
          <w:spacing w:val="1"/>
          <w:sz w:val="28"/>
          <w:szCs w:val="28"/>
        </w:rPr>
        <w:t>т</w:t>
      </w:r>
      <w:r>
        <w:rPr>
          <w:color w:val="000000"/>
          <w:sz w:val="28"/>
          <w:szCs w:val="28"/>
        </w:rPr>
        <w:t>а</w:t>
      </w:r>
      <w:r>
        <w:rPr>
          <w:color w:val="000000"/>
          <w:spacing w:val="1"/>
          <w:sz w:val="28"/>
          <w:szCs w:val="28"/>
        </w:rPr>
        <w:t>х</w:t>
      </w:r>
      <w:r>
        <w:rPr>
          <w:color w:val="000000"/>
          <w:sz w:val="28"/>
          <w:szCs w:val="28"/>
        </w:rPr>
        <w:t>.</w:t>
      </w:r>
      <w:r>
        <w:rPr>
          <w:color w:val="000000"/>
          <w:spacing w:val="97"/>
          <w:sz w:val="28"/>
          <w:szCs w:val="28"/>
        </w:rPr>
        <w:t xml:space="preserve"> </w:t>
      </w:r>
      <w:r>
        <w:rPr>
          <w:color w:val="000000"/>
          <w:spacing w:val="-4"/>
          <w:sz w:val="28"/>
          <w:szCs w:val="28"/>
        </w:rPr>
        <w:t>Э</w:t>
      </w:r>
      <w:r>
        <w:rPr>
          <w:color w:val="000000"/>
          <w:spacing w:val="-1"/>
          <w:sz w:val="28"/>
          <w:szCs w:val="28"/>
        </w:rPr>
        <w:t>л</w:t>
      </w:r>
      <w:r>
        <w:rPr>
          <w:color w:val="000000"/>
          <w:sz w:val="28"/>
          <w:szCs w:val="28"/>
        </w:rPr>
        <w:t>е</w:t>
      </w:r>
      <w:r>
        <w:rPr>
          <w:color w:val="000000"/>
          <w:spacing w:val="-4"/>
          <w:sz w:val="28"/>
          <w:szCs w:val="28"/>
        </w:rPr>
        <w:t>к</w:t>
      </w:r>
      <w:r>
        <w:rPr>
          <w:color w:val="000000"/>
          <w:spacing w:val="1"/>
          <w:sz w:val="28"/>
          <w:szCs w:val="28"/>
        </w:rPr>
        <w:t>тр</w:t>
      </w:r>
      <w:r>
        <w:rPr>
          <w:color w:val="000000"/>
          <w:spacing w:val="-3"/>
          <w:sz w:val="28"/>
          <w:szCs w:val="28"/>
        </w:rPr>
        <w:t>о</w:t>
      </w:r>
      <w:r>
        <w:rPr>
          <w:color w:val="000000"/>
          <w:spacing w:val="-1"/>
          <w:sz w:val="28"/>
          <w:szCs w:val="28"/>
        </w:rPr>
        <w:t>л</w:t>
      </w:r>
      <w:r>
        <w:rPr>
          <w:color w:val="000000"/>
          <w:sz w:val="28"/>
          <w:szCs w:val="28"/>
        </w:rPr>
        <w:t>и</w:t>
      </w:r>
      <w:r>
        <w:rPr>
          <w:color w:val="000000"/>
          <w:spacing w:val="-2"/>
          <w:sz w:val="28"/>
          <w:szCs w:val="28"/>
        </w:rPr>
        <w:t>з</w:t>
      </w:r>
      <w:r>
        <w:rPr>
          <w:color w:val="000000"/>
          <w:sz w:val="28"/>
          <w:szCs w:val="28"/>
        </w:rPr>
        <w:t>.</w:t>
      </w:r>
      <w:r>
        <w:rPr>
          <w:color w:val="000000"/>
          <w:spacing w:val="96"/>
          <w:sz w:val="28"/>
          <w:szCs w:val="28"/>
        </w:rPr>
        <w:t xml:space="preserve"> </w:t>
      </w:r>
      <w:r>
        <w:rPr>
          <w:color w:val="000000"/>
          <w:sz w:val="28"/>
          <w:szCs w:val="28"/>
        </w:rPr>
        <w:t>За</w:t>
      </w:r>
      <w:r>
        <w:rPr>
          <w:color w:val="000000"/>
          <w:spacing w:val="-15"/>
          <w:sz w:val="28"/>
          <w:szCs w:val="28"/>
        </w:rPr>
        <w:t>к</w:t>
      </w:r>
      <w:r>
        <w:rPr>
          <w:color w:val="000000"/>
          <w:sz w:val="28"/>
          <w:szCs w:val="28"/>
        </w:rPr>
        <w:t>оны</w:t>
      </w:r>
      <w:r>
        <w:rPr>
          <w:color w:val="000000"/>
          <w:spacing w:val="97"/>
          <w:sz w:val="28"/>
          <w:szCs w:val="28"/>
        </w:rPr>
        <w:t xml:space="preserve"> </w:t>
      </w:r>
      <w:r>
        <w:rPr>
          <w:color w:val="000000"/>
          <w:sz w:val="28"/>
          <w:szCs w:val="28"/>
        </w:rPr>
        <w:t>Ф</w:t>
      </w:r>
      <w:r>
        <w:rPr>
          <w:color w:val="000000"/>
          <w:spacing w:val="-3"/>
          <w:sz w:val="28"/>
          <w:szCs w:val="28"/>
        </w:rPr>
        <w:t>а</w:t>
      </w:r>
      <w:r>
        <w:rPr>
          <w:color w:val="000000"/>
          <w:sz w:val="28"/>
          <w:szCs w:val="28"/>
        </w:rPr>
        <w:t>р</w:t>
      </w:r>
      <w:r>
        <w:rPr>
          <w:color w:val="000000"/>
          <w:spacing w:val="-1"/>
          <w:sz w:val="28"/>
          <w:szCs w:val="28"/>
        </w:rPr>
        <w:t>а</w:t>
      </w:r>
      <w:r>
        <w:rPr>
          <w:color w:val="000000"/>
          <w:sz w:val="28"/>
          <w:szCs w:val="28"/>
        </w:rPr>
        <w:t xml:space="preserve">дея. </w:t>
      </w:r>
      <w:r>
        <w:rPr>
          <w:color w:val="000000"/>
          <w:spacing w:val="-1"/>
          <w:sz w:val="28"/>
          <w:szCs w:val="28"/>
        </w:rPr>
        <w:t>П</w:t>
      </w:r>
      <w:r>
        <w:rPr>
          <w:color w:val="000000"/>
          <w:sz w:val="28"/>
          <w:szCs w:val="28"/>
        </w:rPr>
        <w:t>р</w:t>
      </w:r>
      <w:r>
        <w:rPr>
          <w:color w:val="000000"/>
          <w:spacing w:val="1"/>
          <w:sz w:val="28"/>
          <w:szCs w:val="28"/>
        </w:rPr>
        <w:t>и</w:t>
      </w:r>
      <w:r>
        <w:rPr>
          <w:color w:val="000000"/>
          <w:sz w:val="28"/>
          <w:szCs w:val="28"/>
        </w:rPr>
        <w:t>м</w:t>
      </w:r>
      <w:r>
        <w:rPr>
          <w:color w:val="000000"/>
          <w:spacing w:val="-2"/>
          <w:sz w:val="28"/>
          <w:szCs w:val="28"/>
        </w:rPr>
        <w:t>е</w:t>
      </w:r>
      <w:r>
        <w:rPr>
          <w:color w:val="000000"/>
          <w:sz w:val="28"/>
          <w:szCs w:val="28"/>
        </w:rPr>
        <w:t>н</w:t>
      </w:r>
      <w:r>
        <w:rPr>
          <w:color w:val="000000"/>
          <w:spacing w:val="-1"/>
          <w:sz w:val="28"/>
          <w:szCs w:val="28"/>
        </w:rPr>
        <w:t>е</w:t>
      </w:r>
      <w:r>
        <w:rPr>
          <w:color w:val="000000"/>
          <w:sz w:val="28"/>
          <w:szCs w:val="28"/>
        </w:rPr>
        <w:t>ние</w:t>
      </w:r>
      <w:r>
        <w:rPr>
          <w:color w:val="000000"/>
          <w:spacing w:val="71"/>
          <w:sz w:val="28"/>
          <w:szCs w:val="28"/>
        </w:rPr>
        <w:t xml:space="preserve"> </w:t>
      </w:r>
      <w:r>
        <w:rPr>
          <w:color w:val="000000"/>
          <w:spacing w:val="-4"/>
          <w:sz w:val="28"/>
          <w:szCs w:val="28"/>
        </w:rPr>
        <w:t>э</w:t>
      </w:r>
      <w:r>
        <w:rPr>
          <w:color w:val="000000"/>
          <w:spacing w:val="-1"/>
          <w:sz w:val="28"/>
          <w:szCs w:val="28"/>
        </w:rPr>
        <w:t>л</w:t>
      </w:r>
      <w:r>
        <w:rPr>
          <w:color w:val="000000"/>
          <w:sz w:val="28"/>
          <w:szCs w:val="28"/>
        </w:rPr>
        <w:t>е</w:t>
      </w:r>
      <w:r>
        <w:rPr>
          <w:color w:val="000000"/>
          <w:spacing w:val="-4"/>
          <w:sz w:val="28"/>
          <w:szCs w:val="28"/>
        </w:rPr>
        <w:t>к</w:t>
      </w:r>
      <w:r>
        <w:rPr>
          <w:color w:val="000000"/>
          <w:spacing w:val="1"/>
          <w:sz w:val="28"/>
          <w:szCs w:val="28"/>
        </w:rPr>
        <w:t>т</w:t>
      </w:r>
      <w:r>
        <w:rPr>
          <w:color w:val="000000"/>
          <w:spacing w:val="-1"/>
          <w:sz w:val="28"/>
          <w:szCs w:val="28"/>
        </w:rPr>
        <w:t>р</w:t>
      </w:r>
      <w:r>
        <w:rPr>
          <w:color w:val="000000"/>
          <w:spacing w:val="-3"/>
          <w:sz w:val="28"/>
          <w:szCs w:val="28"/>
        </w:rPr>
        <w:t>о</w:t>
      </w:r>
      <w:r>
        <w:rPr>
          <w:color w:val="000000"/>
          <w:spacing w:val="-1"/>
          <w:sz w:val="28"/>
          <w:szCs w:val="28"/>
        </w:rPr>
        <w:t>л</w:t>
      </w:r>
      <w:r>
        <w:rPr>
          <w:color w:val="000000"/>
          <w:sz w:val="28"/>
          <w:szCs w:val="28"/>
        </w:rPr>
        <w:t>иза</w:t>
      </w:r>
      <w:r>
        <w:rPr>
          <w:color w:val="000000"/>
          <w:spacing w:val="70"/>
          <w:sz w:val="28"/>
          <w:szCs w:val="28"/>
        </w:rPr>
        <w:t xml:space="preserve"> </w:t>
      </w:r>
      <w:r>
        <w:rPr>
          <w:color w:val="000000"/>
          <w:sz w:val="28"/>
          <w:szCs w:val="28"/>
        </w:rPr>
        <w:t>в</w:t>
      </w:r>
      <w:r>
        <w:rPr>
          <w:color w:val="000000"/>
          <w:spacing w:val="71"/>
          <w:sz w:val="28"/>
          <w:szCs w:val="28"/>
        </w:rPr>
        <w:t xml:space="preserve"> </w:t>
      </w:r>
      <w:r>
        <w:rPr>
          <w:color w:val="000000"/>
          <w:sz w:val="28"/>
          <w:szCs w:val="28"/>
        </w:rPr>
        <w:t>т</w:t>
      </w:r>
      <w:r>
        <w:rPr>
          <w:color w:val="000000"/>
          <w:spacing w:val="-4"/>
          <w:sz w:val="28"/>
          <w:szCs w:val="28"/>
        </w:rPr>
        <w:t>е</w:t>
      </w:r>
      <w:r>
        <w:rPr>
          <w:color w:val="000000"/>
          <w:sz w:val="28"/>
          <w:szCs w:val="28"/>
        </w:rPr>
        <w:t>х</w:t>
      </w:r>
      <w:r>
        <w:rPr>
          <w:color w:val="000000"/>
          <w:spacing w:val="-1"/>
          <w:sz w:val="28"/>
          <w:szCs w:val="28"/>
        </w:rPr>
        <w:t>н</w:t>
      </w:r>
      <w:r>
        <w:rPr>
          <w:color w:val="000000"/>
          <w:sz w:val="28"/>
          <w:szCs w:val="28"/>
        </w:rPr>
        <w:t>и</w:t>
      </w:r>
      <w:r>
        <w:rPr>
          <w:color w:val="000000"/>
          <w:spacing w:val="-6"/>
          <w:sz w:val="28"/>
          <w:szCs w:val="28"/>
        </w:rPr>
        <w:t>к</w:t>
      </w:r>
      <w:r>
        <w:rPr>
          <w:color w:val="000000"/>
          <w:sz w:val="28"/>
          <w:szCs w:val="28"/>
        </w:rPr>
        <w:t>е.</w:t>
      </w:r>
      <w:r>
        <w:rPr>
          <w:color w:val="000000"/>
          <w:spacing w:val="70"/>
          <w:sz w:val="28"/>
          <w:szCs w:val="28"/>
        </w:rPr>
        <w:t xml:space="preserve"> </w:t>
      </w:r>
      <w:r>
        <w:rPr>
          <w:color w:val="000000"/>
          <w:spacing w:val="-4"/>
          <w:sz w:val="28"/>
          <w:szCs w:val="28"/>
        </w:rPr>
        <w:t>Э</w:t>
      </w:r>
      <w:r>
        <w:rPr>
          <w:color w:val="000000"/>
          <w:spacing w:val="-1"/>
          <w:sz w:val="28"/>
          <w:szCs w:val="28"/>
        </w:rPr>
        <w:t>л</w:t>
      </w:r>
      <w:r>
        <w:rPr>
          <w:color w:val="000000"/>
          <w:sz w:val="28"/>
          <w:szCs w:val="28"/>
        </w:rPr>
        <w:t>е</w:t>
      </w:r>
      <w:r>
        <w:rPr>
          <w:color w:val="000000"/>
          <w:spacing w:val="-4"/>
          <w:sz w:val="28"/>
          <w:szCs w:val="28"/>
        </w:rPr>
        <w:t>к</w:t>
      </w:r>
      <w:r>
        <w:rPr>
          <w:color w:val="000000"/>
          <w:spacing w:val="1"/>
          <w:sz w:val="28"/>
          <w:szCs w:val="28"/>
        </w:rPr>
        <w:t>т</w:t>
      </w:r>
      <w:r>
        <w:rPr>
          <w:color w:val="000000"/>
          <w:sz w:val="28"/>
          <w:szCs w:val="28"/>
        </w:rPr>
        <w:t>р</w:t>
      </w:r>
      <w:r>
        <w:rPr>
          <w:color w:val="000000"/>
          <w:spacing w:val="1"/>
          <w:sz w:val="28"/>
          <w:szCs w:val="28"/>
        </w:rPr>
        <w:t>и</w:t>
      </w:r>
      <w:r>
        <w:rPr>
          <w:color w:val="000000"/>
          <w:sz w:val="28"/>
          <w:szCs w:val="28"/>
        </w:rPr>
        <w:t>ч</w:t>
      </w:r>
      <w:r>
        <w:rPr>
          <w:color w:val="000000"/>
          <w:spacing w:val="7"/>
          <w:sz w:val="28"/>
          <w:szCs w:val="28"/>
        </w:rPr>
        <w:t>е</w:t>
      </w:r>
      <w:r>
        <w:rPr>
          <w:color w:val="000000"/>
          <w:spacing w:val="-1"/>
          <w:sz w:val="28"/>
          <w:szCs w:val="28"/>
        </w:rPr>
        <w:t>с</w:t>
      </w:r>
      <w:r>
        <w:rPr>
          <w:color w:val="000000"/>
          <w:sz w:val="28"/>
          <w:szCs w:val="28"/>
        </w:rPr>
        <w:t>к</w:t>
      </w:r>
      <w:r>
        <w:rPr>
          <w:color w:val="000000"/>
          <w:spacing w:val="-1"/>
          <w:sz w:val="28"/>
          <w:szCs w:val="28"/>
        </w:rPr>
        <w:t>и</w:t>
      </w:r>
      <w:r>
        <w:rPr>
          <w:color w:val="000000"/>
          <w:sz w:val="28"/>
          <w:szCs w:val="28"/>
        </w:rPr>
        <w:t>й</w:t>
      </w:r>
      <w:r>
        <w:rPr>
          <w:color w:val="000000"/>
          <w:spacing w:val="71"/>
          <w:sz w:val="28"/>
          <w:szCs w:val="28"/>
        </w:rPr>
        <w:t xml:space="preserve"> </w:t>
      </w:r>
      <w:r>
        <w:rPr>
          <w:color w:val="000000"/>
          <w:spacing w:val="-4"/>
          <w:sz w:val="28"/>
          <w:szCs w:val="28"/>
        </w:rPr>
        <w:t>т</w:t>
      </w:r>
      <w:r>
        <w:rPr>
          <w:color w:val="000000"/>
          <w:sz w:val="28"/>
          <w:szCs w:val="28"/>
        </w:rPr>
        <w:t>ок</w:t>
      </w:r>
      <w:r>
        <w:rPr>
          <w:color w:val="000000"/>
          <w:spacing w:val="71"/>
          <w:sz w:val="28"/>
          <w:szCs w:val="28"/>
        </w:rPr>
        <w:t xml:space="preserve"> </w:t>
      </w:r>
      <w:r>
        <w:rPr>
          <w:color w:val="000000"/>
          <w:sz w:val="28"/>
          <w:szCs w:val="28"/>
        </w:rPr>
        <w:t>в</w:t>
      </w:r>
      <w:r>
        <w:rPr>
          <w:color w:val="000000"/>
          <w:spacing w:val="68"/>
          <w:sz w:val="28"/>
          <w:szCs w:val="28"/>
        </w:rPr>
        <w:t xml:space="preserve"> </w:t>
      </w:r>
      <w:r>
        <w:rPr>
          <w:color w:val="000000"/>
          <w:sz w:val="28"/>
          <w:szCs w:val="28"/>
        </w:rPr>
        <w:t>газах</w:t>
      </w:r>
      <w:r>
        <w:rPr>
          <w:color w:val="000000"/>
          <w:spacing w:val="73"/>
          <w:sz w:val="28"/>
          <w:szCs w:val="28"/>
        </w:rPr>
        <w:t xml:space="preserve"> </w:t>
      </w:r>
      <w:r>
        <w:rPr>
          <w:color w:val="000000"/>
          <w:sz w:val="28"/>
          <w:szCs w:val="28"/>
        </w:rPr>
        <w:t>и</w:t>
      </w:r>
      <w:r>
        <w:rPr>
          <w:color w:val="000000"/>
          <w:spacing w:val="71"/>
          <w:sz w:val="28"/>
          <w:szCs w:val="28"/>
        </w:rPr>
        <w:t xml:space="preserve"> </w:t>
      </w:r>
      <w:r>
        <w:rPr>
          <w:color w:val="000000"/>
          <w:spacing w:val="-4"/>
          <w:sz w:val="28"/>
          <w:szCs w:val="28"/>
        </w:rPr>
        <w:t>в</w:t>
      </w:r>
      <w:r>
        <w:rPr>
          <w:color w:val="000000"/>
          <w:sz w:val="28"/>
          <w:szCs w:val="28"/>
        </w:rPr>
        <w:t>а</w:t>
      </w:r>
      <w:r>
        <w:rPr>
          <w:color w:val="000000"/>
          <w:spacing w:val="-4"/>
          <w:sz w:val="28"/>
          <w:szCs w:val="28"/>
        </w:rPr>
        <w:t>к</w:t>
      </w:r>
      <w:r>
        <w:rPr>
          <w:color w:val="000000"/>
          <w:spacing w:val="-1"/>
          <w:sz w:val="28"/>
          <w:szCs w:val="28"/>
        </w:rPr>
        <w:t>у</w:t>
      </w:r>
      <w:r>
        <w:rPr>
          <w:color w:val="000000"/>
          <w:spacing w:val="-9"/>
          <w:sz w:val="28"/>
          <w:szCs w:val="28"/>
        </w:rPr>
        <w:t>у</w:t>
      </w:r>
      <w:r>
        <w:rPr>
          <w:color w:val="000000"/>
          <w:sz w:val="28"/>
          <w:szCs w:val="28"/>
        </w:rPr>
        <w:t xml:space="preserve">ме. </w:t>
      </w:r>
      <w:r>
        <w:rPr>
          <w:color w:val="000000"/>
          <w:spacing w:val="-1"/>
          <w:sz w:val="28"/>
          <w:szCs w:val="28"/>
        </w:rPr>
        <w:t>И</w:t>
      </w:r>
      <w:r>
        <w:rPr>
          <w:color w:val="000000"/>
          <w:sz w:val="28"/>
          <w:szCs w:val="28"/>
        </w:rPr>
        <w:t>ониза</w:t>
      </w:r>
      <w:r>
        <w:rPr>
          <w:color w:val="000000"/>
          <w:spacing w:val="-1"/>
          <w:sz w:val="28"/>
          <w:szCs w:val="28"/>
        </w:rPr>
        <w:t>ц</w:t>
      </w:r>
      <w:r>
        <w:rPr>
          <w:color w:val="000000"/>
          <w:sz w:val="28"/>
          <w:szCs w:val="28"/>
        </w:rPr>
        <w:t>ия</w:t>
      </w:r>
      <w:r>
        <w:rPr>
          <w:color w:val="000000"/>
          <w:spacing w:val="107"/>
          <w:sz w:val="28"/>
          <w:szCs w:val="28"/>
        </w:rPr>
        <w:t xml:space="preserve"> </w:t>
      </w:r>
      <w:r>
        <w:rPr>
          <w:color w:val="000000"/>
          <w:spacing w:val="-1"/>
          <w:sz w:val="28"/>
          <w:szCs w:val="28"/>
        </w:rPr>
        <w:t>г</w:t>
      </w:r>
      <w:r>
        <w:rPr>
          <w:color w:val="000000"/>
          <w:sz w:val="28"/>
          <w:szCs w:val="28"/>
        </w:rPr>
        <w:t>аза.</w:t>
      </w:r>
      <w:r>
        <w:rPr>
          <w:color w:val="000000"/>
          <w:spacing w:val="105"/>
          <w:sz w:val="28"/>
          <w:szCs w:val="28"/>
        </w:rPr>
        <w:t xml:space="preserve"> </w:t>
      </w:r>
      <w:r>
        <w:rPr>
          <w:color w:val="000000"/>
          <w:spacing w:val="-1"/>
          <w:sz w:val="28"/>
          <w:szCs w:val="28"/>
        </w:rPr>
        <w:t>В</w:t>
      </w:r>
      <w:r>
        <w:rPr>
          <w:color w:val="000000"/>
          <w:sz w:val="28"/>
          <w:szCs w:val="28"/>
        </w:rPr>
        <w:t>и</w:t>
      </w:r>
      <w:r>
        <w:rPr>
          <w:color w:val="000000"/>
          <w:spacing w:val="-1"/>
          <w:sz w:val="28"/>
          <w:szCs w:val="28"/>
        </w:rPr>
        <w:t>д</w:t>
      </w:r>
      <w:r>
        <w:rPr>
          <w:color w:val="000000"/>
          <w:sz w:val="28"/>
          <w:szCs w:val="28"/>
        </w:rPr>
        <w:t>ы</w:t>
      </w:r>
      <w:r>
        <w:rPr>
          <w:color w:val="000000"/>
          <w:spacing w:val="106"/>
          <w:sz w:val="28"/>
          <w:szCs w:val="28"/>
        </w:rPr>
        <w:t xml:space="preserve"> </w:t>
      </w:r>
      <w:r>
        <w:rPr>
          <w:color w:val="000000"/>
          <w:sz w:val="28"/>
          <w:szCs w:val="28"/>
        </w:rPr>
        <w:t>га</w:t>
      </w:r>
      <w:r>
        <w:rPr>
          <w:color w:val="000000"/>
          <w:spacing w:val="-1"/>
          <w:sz w:val="28"/>
          <w:szCs w:val="28"/>
        </w:rPr>
        <w:t>з</w:t>
      </w:r>
      <w:r>
        <w:rPr>
          <w:color w:val="000000"/>
          <w:sz w:val="28"/>
          <w:szCs w:val="28"/>
        </w:rPr>
        <w:t>о</w:t>
      </w:r>
      <w:r>
        <w:rPr>
          <w:color w:val="000000"/>
          <w:spacing w:val="-2"/>
          <w:sz w:val="28"/>
          <w:szCs w:val="28"/>
        </w:rPr>
        <w:t>вы</w:t>
      </w:r>
      <w:r>
        <w:rPr>
          <w:color w:val="000000"/>
          <w:sz w:val="28"/>
          <w:szCs w:val="28"/>
        </w:rPr>
        <w:t>х</w:t>
      </w:r>
      <w:r>
        <w:rPr>
          <w:color w:val="000000"/>
          <w:spacing w:val="107"/>
          <w:sz w:val="28"/>
          <w:szCs w:val="28"/>
        </w:rPr>
        <w:t xml:space="preserve"> </w:t>
      </w:r>
      <w:r>
        <w:rPr>
          <w:color w:val="000000"/>
          <w:sz w:val="28"/>
          <w:szCs w:val="28"/>
        </w:rPr>
        <w:t>разр</w:t>
      </w:r>
      <w:r>
        <w:rPr>
          <w:color w:val="000000"/>
          <w:spacing w:val="-1"/>
          <w:sz w:val="28"/>
          <w:szCs w:val="28"/>
        </w:rPr>
        <w:t>я</w:t>
      </w:r>
      <w:r>
        <w:rPr>
          <w:color w:val="000000"/>
          <w:sz w:val="28"/>
          <w:szCs w:val="28"/>
        </w:rPr>
        <w:t>д</w:t>
      </w:r>
      <w:r>
        <w:rPr>
          <w:color w:val="000000"/>
          <w:spacing w:val="1"/>
          <w:sz w:val="28"/>
          <w:szCs w:val="28"/>
        </w:rPr>
        <w:t>о</w:t>
      </w:r>
      <w:r>
        <w:rPr>
          <w:color w:val="000000"/>
          <w:sz w:val="28"/>
          <w:szCs w:val="28"/>
        </w:rPr>
        <w:t>в.</w:t>
      </w:r>
      <w:r>
        <w:rPr>
          <w:color w:val="000000"/>
          <w:spacing w:val="106"/>
          <w:sz w:val="28"/>
          <w:szCs w:val="28"/>
        </w:rPr>
        <w:t xml:space="preserve"> </w:t>
      </w:r>
      <w:r>
        <w:rPr>
          <w:color w:val="000000"/>
          <w:sz w:val="28"/>
          <w:szCs w:val="28"/>
        </w:rPr>
        <w:t>П</w:t>
      </w:r>
      <w:r>
        <w:rPr>
          <w:color w:val="000000"/>
          <w:spacing w:val="-1"/>
          <w:sz w:val="28"/>
          <w:szCs w:val="28"/>
        </w:rPr>
        <w:t>о</w:t>
      </w:r>
      <w:r>
        <w:rPr>
          <w:color w:val="000000"/>
          <w:sz w:val="28"/>
          <w:szCs w:val="28"/>
        </w:rPr>
        <w:t>ня</w:t>
      </w:r>
      <w:r>
        <w:rPr>
          <w:color w:val="000000"/>
          <w:spacing w:val="3"/>
          <w:sz w:val="28"/>
          <w:szCs w:val="28"/>
        </w:rPr>
        <w:t>т</w:t>
      </w:r>
      <w:r>
        <w:rPr>
          <w:color w:val="000000"/>
          <w:sz w:val="28"/>
          <w:szCs w:val="28"/>
        </w:rPr>
        <w:t>ие</w:t>
      </w:r>
      <w:r>
        <w:rPr>
          <w:color w:val="000000"/>
          <w:spacing w:val="105"/>
          <w:sz w:val="28"/>
          <w:szCs w:val="28"/>
        </w:rPr>
        <w:t xml:space="preserve"> </w:t>
      </w:r>
      <w:r>
        <w:rPr>
          <w:color w:val="000000"/>
          <w:sz w:val="28"/>
          <w:szCs w:val="28"/>
        </w:rPr>
        <w:t>о</w:t>
      </w:r>
      <w:r>
        <w:rPr>
          <w:color w:val="000000"/>
          <w:spacing w:val="108"/>
          <w:sz w:val="28"/>
          <w:szCs w:val="28"/>
        </w:rPr>
        <w:t xml:space="preserve"> </w:t>
      </w:r>
      <w:r>
        <w:rPr>
          <w:color w:val="000000"/>
          <w:sz w:val="28"/>
          <w:szCs w:val="28"/>
        </w:rPr>
        <w:t>п</w:t>
      </w:r>
      <w:r>
        <w:rPr>
          <w:color w:val="000000"/>
          <w:spacing w:val="-1"/>
          <w:sz w:val="28"/>
          <w:szCs w:val="28"/>
        </w:rPr>
        <w:t>л</w:t>
      </w:r>
      <w:r>
        <w:rPr>
          <w:color w:val="000000"/>
          <w:sz w:val="28"/>
          <w:szCs w:val="28"/>
        </w:rPr>
        <w:t>а</w:t>
      </w:r>
      <w:r>
        <w:rPr>
          <w:color w:val="000000"/>
          <w:spacing w:val="-5"/>
          <w:sz w:val="28"/>
          <w:szCs w:val="28"/>
        </w:rPr>
        <w:t>з</w:t>
      </w:r>
      <w:r>
        <w:rPr>
          <w:color w:val="000000"/>
          <w:sz w:val="28"/>
          <w:szCs w:val="28"/>
        </w:rPr>
        <w:t>ме.</w:t>
      </w:r>
      <w:r>
        <w:rPr>
          <w:color w:val="000000"/>
          <w:spacing w:val="106"/>
          <w:sz w:val="28"/>
          <w:szCs w:val="28"/>
        </w:rPr>
        <w:t xml:space="preserve"> </w:t>
      </w:r>
      <w:r>
        <w:rPr>
          <w:color w:val="000000"/>
          <w:sz w:val="28"/>
          <w:szCs w:val="28"/>
        </w:rPr>
        <w:t>С</w:t>
      </w:r>
      <w:r>
        <w:rPr>
          <w:color w:val="000000"/>
          <w:spacing w:val="-2"/>
          <w:sz w:val="28"/>
          <w:szCs w:val="28"/>
        </w:rPr>
        <w:t>в</w:t>
      </w:r>
      <w:r>
        <w:rPr>
          <w:color w:val="000000"/>
          <w:sz w:val="28"/>
          <w:szCs w:val="28"/>
        </w:rPr>
        <w:t>ойст</w:t>
      </w:r>
      <w:r>
        <w:rPr>
          <w:color w:val="000000"/>
          <w:spacing w:val="-5"/>
          <w:sz w:val="28"/>
          <w:szCs w:val="28"/>
        </w:rPr>
        <w:t>в</w:t>
      </w:r>
      <w:r>
        <w:rPr>
          <w:color w:val="000000"/>
          <w:sz w:val="28"/>
          <w:szCs w:val="28"/>
        </w:rPr>
        <w:t>а</w:t>
      </w:r>
      <w:r>
        <w:rPr>
          <w:color w:val="000000"/>
          <w:spacing w:val="104"/>
          <w:sz w:val="28"/>
          <w:szCs w:val="28"/>
        </w:rPr>
        <w:t xml:space="preserve"> </w:t>
      </w:r>
      <w:r>
        <w:rPr>
          <w:color w:val="000000"/>
          <w:sz w:val="28"/>
          <w:szCs w:val="28"/>
        </w:rPr>
        <w:t>и прим</w:t>
      </w:r>
      <w:r>
        <w:rPr>
          <w:color w:val="000000"/>
          <w:spacing w:val="-2"/>
          <w:sz w:val="28"/>
          <w:szCs w:val="28"/>
        </w:rPr>
        <w:t>е</w:t>
      </w:r>
      <w:r>
        <w:rPr>
          <w:color w:val="000000"/>
          <w:sz w:val="28"/>
          <w:szCs w:val="28"/>
        </w:rPr>
        <w:t>не</w:t>
      </w:r>
      <w:r>
        <w:rPr>
          <w:color w:val="000000"/>
          <w:spacing w:val="-1"/>
          <w:sz w:val="28"/>
          <w:szCs w:val="28"/>
        </w:rPr>
        <w:t>н</w:t>
      </w:r>
      <w:r>
        <w:rPr>
          <w:color w:val="000000"/>
          <w:sz w:val="28"/>
          <w:szCs w:val="28"/>
        </w:rPr>
        <w:t>ие</w:t>
      </w:r>
      <w:r>
        <w:rPr>
          <w:color w:val="000000"/>
          <w:spacing w:val="112"/>
          <w:sz w:val="28"/>
          <w:szCs w:val="28"/>
        </w:rPr>
        <w:t xml:space="preserve"> </w:t>
      </w:r>
      <w:r>
        <w:rPr>
          <w:color w:val="000000"/>
          <w:spacing w:val="-4"/>
          <w:sz w:val="28"/>
          <w:szCs w:val="28"/>
        </w:rPr>
        <w:t>э</w:t>
      </w:r>
      <w:r>
        <w:rPr>
          <w:color w:val="000000"/>
          <w:spacing w:val="-1"/>
          <w:sz w:val="28"/>
          <w:szCs w:val="28"/>
        </w:rPr>
        <w:t>л</w:t>
      </w:r>
      <w:r>
        <w:rPr>
          <w:color w:val="000000"/>
          <w:sz w:val="28"/>
          <w:szCs w:val="28"/>
        </w:rPr>
        <w:t>е</w:t>
      </w:r>
      <w:r>
        <w:rPr>
          <w:color w:val="000000"/>
          <w:spacing w:val="-4"/>
          <w:sz w:val="28"/>
          <w:szCs w:val="28"/>
        </w:rPr>
        <w:t>к</w:t>
      </w:r>
      <w:r>
        <w:rPr>
          <w:color w:val="000000"/>
          <w:sz w:val="28"/>
          <w:szCs w:val="28"/>
        </w:rPr>
        <w:t>тронн</w:t>
      </w:r>
      <w:r>
        <w:rPr>
          <w:color w:val="000000"/>
          <w:spacing w:val="-1"/>
          <w:sz w:val="28"/>
          <w:szCs w:val="28"/>
        </w:rPr>
        <w:t>ы</w:t>
      </w:r>
      <w:r>
        <w:rPr>
          <w:color w:val="000000"/>
          <w:sz w:val="28"/>
          <w:szCs w:val="28"/>
        </w:rPr>
        <w:t>х</w:t>
      </w:r>
      <w:r>
        <w:rPr>
          <w:color w:val="000000"/>
          <w:spacing w:val="112"/>
          <w:sz w:val="28"/>
          <w:szCs w:val="28"/>
        </w:rPr>
        <w:t xml:space="preserve"> </w:t>
      </w:r>
      <w:r>
        <w:rPr>
          <w:color w:val="000000"/>
          <w:sz w:val="28"/>
          <w:szCs w:val="28"/>
        </w:rPr>
        <w:t>п</w:t>
      </w:r>
      <w:r>
        <w:rPr>
          <w:color w:val="000000"/>
          <w:spacing w:val="-2"/>
          <w:sz w:val="28"/>
          <w:szCs w:val="28"/>
        </w:rPr>
        <w:t>у</w:t>
      </w:r>
      <w:r>
        <w:rPr>
          <w:color w:val="000000"/>
          <w:sz w:val="28"/>
          <w:szCs w:val="28"/>
        </w:rPr>
        <w:t>ч</w:t>
      </w:r>
      <w:r>
        <w:rPr>
          <w:color w:val="000000"/>
          <w:spacing w:val="-14"/>
          <w:sz w:val="28"/>
          <w:szCs w:val="28"/>
        </w:rPr>
        <w:t>к</w:t>
      </w:r>
      <w:r>
        <w:rPr>
          <w:color w:val="000000"/>
          <w:sz w:val="28"/>
          <w:szCs w:val="28"/>
        </w:rPr>
        <w:t>ов.</w:t>
      </w:r>
      <w:r>
        <w:rPr>
          <w:color w:val="000000"/>
          <w:spacing w:val="111"/>
          <w:sz w:val="28"/>
          <w:szCs w:val="28"/>
        </w:rPr>
        <w:t xml:space="preserve"> </w:t>
      </w:r>
      <w:r>
        <w:rPr>
          <w:color w:val="000000"/>
          <w:spacing w:val="-4"/>
          <w:sz w:val="28"/>
          <w:szCs w:val="28"/>
        </w:rPr>
        <w:t>Э</w:t>
      </w:r>
      <w:r>
        <w:rPr>
          <w:color w:val="000000"/>
          <w:spacing w:val="-1"/>
          <w:sz w:val="28"/>
          <w:szCs w:val="28"/>
        </w:rPr>
        <w:t>л</w:t>
      </w:r>
      <w:r>
        <w:rPr>
          <w:color w:val="000000"/>
          <w:sz w:val="28"/>
          <w:szCs w:val="28"/>
        </w:rPr>
        <w:t>е</w:t>
      </w:r>
      <w:r>
        <w:rPr>
          <w:color w:val="000000"/>
          <w:spacing w:val="-4"/>
          <w:sz w:val="28"/>
          <w:szCs w:val="28"/>
        </w:rPr>
        <w:t>к</w:t>
      </w:r>
      <w:r>
        <w:rPr>
          <w:color w:val="000000"/>
          <w:sz w:val="28"/>
          <w:szCs w:val="28"/>
        </w:rPr>
        <w:t>т</w:t>
      </w:r>
      <w:r>
        <w:rPr>
          <w:color w:val="000000"/>
          <w:spacing w:val="1"/>
          <w:sz w:val="28"/>
          <w:szCs w:val="28"/>
        </w:rPr>
        <w:t>ри</w:t>
      </w:r>
      <w:r>
        <w:rPr>
          <w:color w:val="000000"/>
          <w:spacing w:val="-1"/>
          <w:sz w:val="28"/>
          <w:szCs w:val="28"/>
        </w:rPr>
        <w:t>ч</w:t>
      </w:r>
      <w:r>
        <w:rPr>
          <w:color w:val="000000"/>
          <w:spacing w:val="6"/>
          <w:sz w:val="28"/>
          <w:szCs w:val="28"/>
        </w:rPr>
        <w:t>е</w:t>
      </w:r>
      <w:r>
        <w:rPr>
          <w:color w:val="000000"/>
          <w:sz w:val="28"/>
          <w:szCs w:val="28"/>
        </w:rPr>
        <w:t>с</w:t>
      </w:r>
      <w:r>
        <w:rPr>
          <w:color w:val="000000"/>
          <w:spacing w:val="-1"/>
          <w:sz w:val="28"/>
          <w:szCs w:val="28"/>
        </w:rPr>
        <w:t>к</w:t>
      </w:r>
      <w:r>
        <w:rPr>
          <w:color w:val="000000"/>
          <w:sz w:val="28"/>
          <w:szCs w:val="28"/>
        </w:rPr>
        <w:t>ий</w:t>
      </w:r>
      <w:r>
        <w:rPr>
          <w:color w:val="000000"/>
          <w:spacing w:val="112"/>
          <w:sz w:val="28"/>
          <w:szCs w:val="28"/>
        </w:rPr>
        <w:t xml:space="preserve"> </w:t>
      </w:r>
      <w:r>
        <w:rPr>
          <w:color w:val="000000"/>
          <w:spacing w:val="-4"/>
          <w:sz w:val="28"/>
          <w:szCs w:val="28"/>
        </w:rPr>
        <w:t>т</w:t>
      </w:r>
      <w:r>
        <w:rPr>
          <w:color w:val="000000"/>
          <w:sz w:val="28"/>
          <w:szCs w:val="28"/>
        </w:rPr>
        <w:t>ок</w:t>
      </w:r>
      <w:r>
        <w:rPr>
          <w:color w:val="000000"/>
          <w:spacing w:val="112"/>
          <w:sz w:val="28"/>
          <w:szCs w:val="28"/>
        </w:rPr>
        <w:t xml:space="preserve"> </w:t>
      </w:r>
      <w:r>
        <w:rPr>
          <w:color w:val="000000"/>
          <w:sz w:val="28"/>
          <w:szCs w:val="28"/>
        </w:rPr>
        <w:t>в</w:t>
      </w:r>
      <w:r>
        <w:rPr>
          <w:color w:val="000000"/>
          <w:spacing w:val="110"/>
          <w:sz w:val="28"/>
          <w:szCs w:val="28"/>
        </w:rPr>
        <w:t xml:space="preserve"> </w:t>
      </w:r>
      <w:r>
        <w:rPr>
          <w:color w:val="000000"/>
          <w:sz w:val="28"/>
          <w:szCs w:val="28"/>
        </w:rPr>
        <w:t>п</w:t>
      </w:r>
      <w:r>
        <w:rPr>
          <w:color w:val="000000"/>
          <w:spacing w:val="-2"/>
          <w:sz w:val="28"/>
          <w:szCs w:val="28"/>
        </w:rPr>
        <w:t>о</w:t>
      </w:r>
      <w:r>
        <w:rPr>
          <w:color w:val="000000"/>
          <w:spacing w:val="-1"/>
          <w:sz w:val="28"/>
          <w:szCs w:val="28"/>
        </w:rPr>
        <w:t>л</w:t>
      </w:r>
      <w:r>
        <w:rPr>
          <w:color w:val="000000"/>
          <w:spacing w:val="-4"/>
          <w:sz w:val="28"/>
          <w:szCs w:val="28"/>
        </w:rPr>
        <w:t>у</w:t>
      </w:r>
      <w:r>
        <w:rPr>
          <w:color w:val="000000"/>
          <w:sz w:val="28"/>
          <w:szCs w:val="28"/>
        </w:rPr>
        <w:t>п</w:t>
      </w:r>
      <w:r>
        <w:rPr>
          <w:color w:val="000000"/>
          <w:spacing w:val="1"/>
          <w:sz w:val="28"/>
          <w:szCs w:val="28"/>
        </w:rPr>
        <w:t>р</w:t>
      </w:r>
      <w:r>
        <w:rPr>
          <w:color w:val="000000"/>
          <w:sz w:val="28"/>
          <w:szCs w:val="28"/>
        </w:rPr>
        <w:t>о</w:t>
      </w:r>
      <w:r>
        <w:rPr>
          <w:color w:val="000000"/>
          <w:spacing w:val="-4"/>
          <w:sz w:val="28"/>
          <w:szCs w:val="28"/>
        </w:rPr>
        <w:t>в</w:t>
      </w:r>
      <w:r>
        <w:rPr>
          <w:color w:val="000000"/>
          <w:spacing w:val="-6"/>
          <w:sz w:val="28"/>
          <w:szCs w:val="28"/>
        </w:rPr>
        <w:t>о</w:t>
      </w:r>
      <w:r>
        <w:rPr>
          <w:color w:val="000000"/>
          <w:spacing w:val="-1"/>
          <w:sz w:val="28"/>
          <w:szCs w:val="28"/>
        </w:rPr>
        <w:t>д</w:t>
      </w:r>
      <w:r>
        <w:rPr>
          <w:color w:val="000000"/>
          <w:sz w:val="28"/>
          <w:szCs w:val="28"/>
        </w:rPr>
        <w:t>ни</w:t>
      </w:r>
      <w:r>
        <w:rPr>
          <w:color w:val="000000"/>
          <w:spacing w:val="-6"/>
          <w:sz w:val="28"/>
          <w:szCs w:val="28"/>
        </w:rPr>
        <w:t>к</w:t>
      </w:r>
      <w:r>
        <w:rPr>
          <w:color w:val="000000"/>
          <w:sz w:val="28"/>
          <w:szCs w:val="28"/>
        </w:rPr>
        <w:t>ах. Собст</w:t>
      </w:r>
      <w:r>
        <w:rPr>
          <w:color w:val="000000"/>
          <w:spacing w:val="-3"/>
          <w:sz w:val="28"/>
          <w:szCs w:val="28"/>
        </w:rPr>
        <w:t>в</w:t>
      </w:r>
      <w:r>
        <w:rPr>
          <w:color w:val="000000"/>
          <w:sz w:val="28"/>
          <w:szCs w:val="28"/>
        </w:rPr>
        <w:t>е</w:t>
      </w:r>
      <w:r>
        <w:rPr>
          <w:color w:val="000000"/>
          <w:spacing w:val="-2"/>
          <w:sz w:val="28"/>
          <w:szCs w:val="28"/>
        </w:rPr>
        <w:t>н</w:t>
      </w:r>
      <w:r>
        <w:rPr>
          <w:color w:val="000000"/>
          <w:sz w:val="28"/>
          <w:szCs w:val="28"/>
        </w:rPr>
        <w:t>ная</w:t>
      </w:r>
      <w:r>
        <w:rPr>
          <w:color w:val="000000"/>
          <w:spacing w:val="-1"/>
          <w:sz w:val="28"/>
          <w:szCs w:val="28"/>
        </w:rPr>
        <w:t xml:space="preserve"> </w:t>
      </w:r>
      <w:r>
        <w:rPr>
          <w:color w:val="000000"/>
          <w:sz w:val="28"/>
          <w:szCs w:val="28"/>
        </w:rPr>
        <w:t>п</w:t>
      </w:r>
      <w:r>
        <w:rPr>
          <w:color w:val="000000"/>
          <w:spacing w:val="-1"/>
          <w:sz w:val="28"/>
          <w:szCs w:val="28"/>
        </w:rPr>
        <w:t>р</w:t>
      </w:r>
      <w:r>
        <w:rPr>
          <w:color w:val="000000"/>
          <w:sz w:val="28"/>
          <w:szCs w:val="28"/>
        </w:rPr>
        <w:t>о</w:t>
      </w:r>
      <w:r>
        <w:rPr>
          <w:color w:val="000000"/>
          <w:spacing w:val="-4"/>
          <w:sz w:val="28"/>
          <w:szCs w:val="28"/>
        </w:rPr>
        <w:t>в</w:t>
      </w:r>
      <w:r>
        <w:rPr>
          <w:color w:val="000000"/>
          <w:spacing w:val="-6"/>
          <w:sz w:val="28"/>
          <w:szCs w:val="28"/>
        </w:rPr>
        <w:t>о</w:t>
      </w:r>
      <w:r>
        <w:rPr>
          <w:color w:val="000000"/>
          <w:spacing w:val="-2"/>
          <w:sz w:val="28"/>
          <w:szCs w:val="28"/>
        </w:rPr>
        <w:t>д</w:t>
      </w:r>
      <w:r>
        <w:rPr>
          <w:color w:val="000000"/>
          <w:sz w:val="28"/>
          <w:szCs w:val="28"/>
        </w:rPr>
        <w:t>им</w:t>
      </w:r>
      <w:r>
        <w:rPr>
          <w:color w:val="000000"/>
          <w:spacing w:val="6"/>
          <w:sz w:val="28"/>
          <w:szCs w:val="28"/>
        </w:rPr>
        <w:t>о</w:t>
      </w:r>
      <w:r>
        <w:rPr>
          <w:color w:val="000000"/>
          <w:sz w:val="28"/>
          <w:szCs w:val="28"/>
        </w:rPr>
        <w:t>сть п</w:t>
      </w:r>
      <w:r>
        <w:rPr>
          <w:color w:val="000000"/>
          <w:spacing w:val="-4"/>
          <w:sz w:val="28"/>
          <w:szCs w:val="28"/>
        </w:rPr>
        <w:t>о</w:t>
      </w:r>
      <w:r>
        <w:rPr>
          <w:color w:val="000000"/>
          <w:sz w:val="28"/>
          <w:szCs w:val="28"/>
        </w:rPr>
        <w:t>л</w:t>
      </w:r>
      <w:r>
        <w:rPr>
          <w:color w:val="000000"/>
          <w:spacing w:val="-4"/>
          <w:sz w:val="28"/>
          <w:szCs w:val="28"/>
        </w:rPr>
        <w:t>у</w:t>
      </w:r>
      <w:r>
        <w:rPr>
          <w:color w:val="000000"/>
          <w:sz w:val="28"/>
          <w:szCs w:val="28"/>
        </w:rPr>
        <w:t>пр</w:t>
      </w:r>
      <w:r>
        <w:rPr>
          <w:color w:val="000000"/>
          <w:spacing w:val="1"/>
          <w:sz w:val="28"/>
          <w:szCs w:val="28"/>
        </w:rPr>
        <w:t>о</w:t>
      </w:r>
      <w:r>
        <w:rPr>
          <w:color w:val="000000"/>
          <w:spacing w:val="-4"/>
          <w:sz w:val="28"/>
          <w:szCs w:val="28"/>
        </w:rPr>
        <w:t>в</w:t>
      </w:r>
      <w:r>
        <w:rPr>
          <w:color w:val="000000"/>
          <w:spacing w:val="-9"/>
          <w:sz w:val="28"/>
          <w:szCs w:val="28"/>
        </w:rPr>
        <w:t>о</w:t>
      </w:r>
      <w:r>
        <w:rPr>
          <w:color w:val="000000"/>
          <w:spacing w:val="-1"/>
          <w:sz w:val="28"/>
          <w:szCs w:val="28"/>
        </w:rPr>
        <w:t>д</w:t>
      </w:r>
      <w:r>
        <w:rPr>
          <w:color w:val="000000"/>
          <w:sz w:val="28"/>
          <w:szCs w:val="28"/>
        </w:rPr>
        <w:t>ни</w:t>
      </w:r>
      <w:r>
        <w:rPr>
          <w:color w:val="000000"/>
          <w:spacing w:val="-15"/>
          <w:sz w:val="28"/>
          <w:szCs w:val="28"/>
        </w:rPr>
        <w:t>к</w:t>
      </w:r>
      <w:r>
        <w:rPr>
          <w:color w:val="000000"/>
          <w:sz w:val="28"/>
          <w:szCs w:val="28"/>
        </w:rPr>
        <w:t xml:space="preserve">ов. </w:t>
      </w:r>
      <w:r>
        <w:rPr>
          <w:color w:val="000000"/>
          <w:spacing w:val="-2"/>
          <w:sz w:val="28"/>
          <w:szCs w:val="28"/>
        </w:rPr>
        <w:t>П</w:t>
      </w:r>
      <w:r>
        <w:rPr>
          <w:color w:val="000000"/>
          <w:spacing w:val="-4"/>
          <w:sz w:val="28"/>
          <w:szCs w:val="28"/>
        </w:rPr>
        <w:t>о</w:t>
      </w:r>
      <w:r>
        <w:rPr>
          <w:color w:val="000000"/>
          <w:spacing w:val="-1"/>
          <w:sz w:val="28"/>
          <w:szCs w:val="28"/>
        </w:rPr>
        <w:t>л</w:t>
      </w:r>
      <w:r>
        <w:rPr>
          <w:color w:val="000000"/>
          <w:spacing w:val="-3"/>
          <w:sz w:val="28"/>
          <w:szCs w:val="28"/>
        </w:rPr>
        <w:t>у</w:t>
      </w:r>
      <w:r>
        <w:rPr>
          <w:color w:val="000000"/>
          <w:sz w:val="28"/>
          <w:szCs w:val="28"/>
        </w:rPr>
        <w:t>пр</w:t>
      </w:r>
      <w:r>
        <w:rPr>
          <w:color w:val="000000"/>
          <w:spacing w:val="1"/>
          <w:sz w:val="28"/>
          <w:szCs w:val="28"/>
        </w:rPr>
        <w:t>о</w:t>
      </w:r>
      <w:r>
        <w:rPr>
          <w:color w:val="000000"/>
          <w:spacing w:val="-4"/>
          <w:sz w:val="28"/>
          <w:szCs w:val="28"/>
        </w:rPr>
        <w:t>в</w:t>
      </w:r>
      <w:r>
        <w:rPr>
          <w:color w:val="000000"/>
          <w:spacing w:val="-6"/>
          <w:sz w:val="28"/>
          <w:szCs w:val="28"/>
        </w:rPr>
        <w:t>о</w:t>
      </w:r>
      <w:r>
        <w:rPr>
          <w:color w:val="000000"/>
          <w:spacing w:val="-2"/>
          <w:sz w:val="28"/>
          <w:szCs w:val="28"/>
        </w:rPr>
        <w:t>д</w:t>
      </w:r>
      <w:r>
        <w:rPr>
          <w:color w:val="000000"/>
          <w:spacing w:val="-1"/>
          <w:sz w:val="28"/>
          <w:szCs w:val="28"/>
        </w:rPr>
        <w:t>н</w:t>
      </w:r>
      <w:r>
        <w:rPr>
          <w:color w:val="000000"/>
          <w:sz w:val="28"/>
          <w:szCs w:val="28"/>
        </w:rPr>
        <w:t>и</w:t>
      </w:r>
      <w:r>
        <w:rPr>
          <w:color w:val="000000"/>
          <w:spacing w:val="-14"/>
          <w:sz w:val="28"/>
          <w:szCs w:val="28"/>
        </w:rPr>
        <w:t>к</w:t>
      </w:r>
      <w:r>
        <w:rPr>
          <w:color w:val="000000"/>
          <w:sz w:val="28"/>
          <w:szCs w:val="28"/>
        </w:rPr>
        <w:t>о</w:t>
      </w:r>
      <w:r>
        <w:rPr>
          <w:color w:val="000000"/>
          <w:spacing w:val="-2"/>
          <w:sz w:val="28"/>
          <w:szCs w:val="28"/>
        </w:rPr>
        <w:t>в</w:t>
      </w:r>
      <w:r>
        <w:rPr>
          <w:color w:val="000000"/>
          <w:sz w:val="28"/>
          <w:szCs w:val="28"/>
        </w:rPr>
        <w:t>ые</w:t>
      </w:r>
      <w:r>
        <w:rPr>
          <w:color w:val="000000"/>
          <w:spacing w:val="-2"/>
          <w:sz w:val="28"/>
          <w:szCs w:val="28"/>
        </w:rPr>
        <w:t xml:space="preserve"> </w:t>
      </w:r>
      <w:r>
        <w:rPr>
          <w:color w:val="000000"/>
          <w:sz w:val="28"/>
          <w:szCs w:val="28"/>
        </w:rPr>
        <w:t>при</w:t>
      </w:r>
      <w:r>
        <w:rPr>
          <w:color w:val="000000"/>
          <w:spacing w:val="-1"/>
          <w:sz w:val="28"/>
          <w:szCs w:val="28"/>
        </w:rPr>
        <w:t>бо</w:t>
      </w:r>
      <w:r>
        <w:rPr>
          <w:color w:val="000000"/>
          <w:sz w:val="28"/>
          <w:szCs w:val="28"/>
        </w:rPr>
        <w:t>ры.</w:t>
      </w:r>
    </w:p>
    <w:p w:rsidR="000474C0" w:rsidRDefault="000474C0" w:rsidP="006A3BDE">
      <w:pPr>
        <w:pStyle w:val="Default"/>
        <w:ind w:firstLine="851"/>
        <w:jc w:val="both"/>
        <w:rPr>
          <w:color w:val="auto"/>
          <w:sz w:val="28"/>
          <w:szCs w:val="28"/>
        </w:rPr>
      </w:pPr>
      <w:r>
        <w:rPr>
          <w:b/>
          <w:bCs/>
          <w:i/>
          <w:iCs/>
          <w:color w:val="auto"/>
          <w:sz w:val="28"/>
          <w:szCs w:val="28"/>
        </w:rPr>
        <w:t xml:space="preserve">Магнитное поле. </w:t>
      </w:r>
      <w:r>
        <w:rPr>
          <w:color w:val="auto"/>
          <w:sz w:val="28"/>
          <w:szCs w:val="28"/>
        </w:rPr>
        <w:t xml:space="preserve">Магнитное поле. Вектор индукции магнитного поля. Действие магнитного поля на прямолинейный проводник с током. Закон 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 </w:t>
      </w:r>
    </w:p>
    <w:p w:rsidR="000474C0" w:rsidRDefault="000474C0" w:rsidP="006A3BDE">
      <w:pPr>
        <w:pStyle w:val="Default"/>
        <w:ind w:firstLine="851"/>
        <w:jc w:val="both"/>
        <w:rPr>
          <w:color w:val="auto"/>
          <w:sz w:val="28"/>
          <w:szCs w:val="28"/>
        </w:rPr>
      </w:pPr>
      <w:r>
        <w:rPr>
          <w:b/>
          <w:bCs/>
          <w:i/>
          <w:iCs/>
          <w:color w:val="auto"/>
          <w:sz w:val="28"/>
          <w:szCs w:val="28"/>
        </w:rPr>
        <w:t xml:space="preserve">Электромагнитная индукция. </w:t>
      </w:r>
      <w:r>
        <w:rPr>
          <w:color w:val="auto"/>
          <w:sz w:val="28"/>
          <w:szCs w:val="28"/>
        </w:rPr>
        <w:t xml:space="preserve">Электромагнитная индукция. Вихревое электрическое поле. Самоиндукция. Энергия магнитного поля. </w:t>
      </w:r>
    </w:p>
    <w:p w:rsidR="000474C0" w:rsidRDefault="000474C0" w:rsidP="006A3BDE">
      <w:pPr>
        <w:pStyle w:val="Default"/>
        <w:ind w:firstLine="851"/>
        <w:jc w:val="both"/>
        <w:rPr>
          <w:color w:val="auto"/>
          <w:sz w:val="28"/>
          <w:szCs w:val="28"/>
        </w:rPr>
      </w:pPr>
      <w:r>
        <w:rPr>
          <w:b/>
          <w:bCs/>
          <w:i/>
          <w:iCs/>
          <w:color w:val="auto"/>
          <w:sz w:val="28"/>
          <w:szCs w:val="28"/>
        </w:rPr>
        <w:lastRenderedPageBreak/>
        <w:t xml:space="preserve">Демонстрации: </w:t>
      </w:r>
      <w:r>
        <w:rPr>
          <w:color w:val="auto"/>
          <w:sz w:val="28"/>
          <w:szCs w:val="28"/>
        </w:rPr>
        <w:t>Взаимодействие заряженных тел. Проводники в электрическом поле. Диэлектрики в электрическом поле. Конденсаторы. Тепловое действие электрического тока. Собственная и примесная проводимость полупроводников. Полупроводниковый диод. Транзистор. Опыт Эрстеда. 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w:t>
      </w:r>
      <w:r w:rsidR="006A3BDE">
        <w:rPr>
          <w:color w:val="auto"/>
          <w:sz w:val="28"/>
          <w:szCs w:val="28"/>
        </w:rPr>
        <w:t xml:space="preserve"> </w:t>
      </w:r>
      <w:r>
        <w:rPr>
          <w:color w:val="auto"/>
          <w:sz w:val="28"/>
          <w:szCs w:val="28"/>
        </w:rPr>
        <w:t xml:space="preserve">Фарадея. Зависимость ЭДС самоиндукции от скорости изменения силы тока и индуктивности проводника. Работа электрогенератора. Трансформатор. </w:t>
      </w:r>
    </w:p>
    <w:p w:rsidR="000474C0" w:rsidRDefault="000474C0" w:rsidP="006A3BDE">
      <w:pPr>
        <w:pStyle w:val="Default"/>
        <w:ind w:firstLine="851"/>
        <w:jc w:val="both"/>
        <w:rPr>
          <w:color w:val="auto"/>
          <w:sz w:val="28"/>
          <w:szCs w:val="28"/>
        </w:rPr>
      </w:pPr>
      <w:r>
        <w:rPr>
          <w:b/>
          <w:bCs/>
          <w:i/>
          <w:iCs/>
          <w:color w:val="auto"/>
          <w:sz w:val="28"/>
          <w:szCs w:val="28"/>
        </w:rPr>
        <w:t xml:space="preserve">Лабораторные работы: </w:t>
      </w:r>
    </w:p>
    <w:p w:rsidR="000474C0" w:rsidRDefault="000474C0" w:rsidP="006A3BDE">
      <w:pPr>
        <w:pStyle w:val="Default"/>
        <w:ind w:firstLine="851"/>
        <w:jc w:val="both"/>
        <w:rPr>
          <w:color w:val="auto"/>
          <w:sz w:val="28"/>
          <w:szCs w:val="28"/>
        </w:rPr>
      </w:pPr>
      <w:r>
        <w:rPr>
          <w:color w:val="auto"/>
          <w:sz w:val="28"/>
          <w:szCs w:val="28"/>
        </w:rPr>
        <w:t xml:space="preserve">Изучение закона Ома для участка цепи, последовательного и параллельного соединения проводников. </w:t>
      </w:r>
    </w:p>
    <w:p w:rsidR="000474C0" w:rsidRDefault="000474C0" w:rsidP="006A3BDE">
      <w:pPr>
        <w:pStyle w:val="Default"/>
        <w:ind w:firstLine="851"/>
        <w:jc w:val="both"/>
        <w:rPr>
          <w:color w:val="auto"/>
          <w:sz w:val="28"/>
          <w:szCs w:val="28"/>
        </w:rPr>
      </w:pPr>
      <w:r>
        <w:rPr>
          <w:color w:val="auto"/>
          <w:sz w:val="28"/>
          <w:szCs w:val="28"/>
        </w:rPr>
        <w:t xml:space="preserve">Изучение закона Ома для полной цепи. </w:t>
      </w:r>
    </w:p>
    <w:p w:rsidR="000474C0" w:rsidRDefault="000474C0" w:rsidP="006A3BDE">
      <w:pPr>
        <w:pStyle w:val="Default"/>
        <w:ind w:firstLine="851"/>
        <w:jc w:val="both"/>
        <w:rPr>
          <w:color w:val="auto"/>
          <w:sz w:val="28"/>
          <w:szCs w:val="28"/>
        </w:rPr>
      </w:pPr>
      <w:r>
        <w:rPr>
          <w:color w:val="auto"/>
          <w:sz w:val="28"/>
          <w:szCs w:val="28"/>
        </w:rPr>
        <w:t xml:space="preserve">Изучение явления электромагнитной индукции. </w:t>
      </w:r>
    </w:p>
    <w:p w:rsidR="000474C0" w:rsidRDefault="000474C0" w:rsidP="006A3BDE">
      <w:pPr>
        <w:pStyle w:val="Default"/>
        <w:ind w:firstLine="851"/>
        <w:jc w:val="both"/>
        <w:rPr>
          <w:color w:val="auto"/>
          <w:sz w:val="28"/>
          <w:szCs w:val="28"/>
        </w:rPr>
      </w:pPr>
      <w:r>
        <w:rPr>
          <w:color w:val="auto"/>
          <w:sz w:val="28"/>
          <w:szCs w:val="28"/>
        </w:rPr>
        <w:t xml:space="preserve">Определение коэффициента полезного действия электрического чайника. </w:t>
      </w:r>
    </w:p>
    <w:p w:rsidR="000474C0" w:rsidRDefault="000474C0" w:rsidP="006A3BDE">
      <w:pPr>
        <w:pStyle w:val="Default"/>
        <w:ind w:firstLine="851"/>
        <w:jc w:val="both"/>
        <w:rPr>
          <w:color w:val="auto"/>
          <w:sz w:val="28"/>
          <w:szCs w:val="28"/>
        </w:rPr>
      </w:pPr>
      <w:r>
        <w:rPr>
          <w:color w:val="auto"/>
          <w:sz w:val="28"/>
          <w:szCs w:val="28"/>
        </w:rPr>
        <w:t xml:space="preserve">Определение температуры нити лампы накаливания. </w:t>
      </w:r>
    </w:p>
    <w:p w:rsidR="000474C0" w:rsidRDefault="000474C0" w:rsidP="006A3BDE">
      <w:pPr>
        <w:pStyle w:val="Default"/>
        <w:ind w:firstLine="851"/>
        <w:jc w:val="both"/>
        <w:rPr>
          <w:color w:val="auto"/>
          <w:sz w:val="28"/>
          <w:szCs w:val="28"/>
        </w:rPr>
      </w:pPr>
      <w:r>
        <w:rPr>
          <w:color w:val="auto"/>
          <w:sz w:val="28"/>
          <w:szCs w:val="28"/>
        </w:rPr>
        <w:t xml:space="preserve">Определение ЭДС и внутреннего сопротивления источника напряжения. </w:t>
      </w:r>
    </w:p>
    <w:p w:rsidR="00712077" w:rsidRDefault="00712077" w:rsidP="006A3BDE">
      <w:pPr>
        <w:pStyle w:val="Default"/>
        <w:ind w:firstLine="851"/>
        <w:jc w:val="center"/>
        <w:rPr>
          <w:b/>
          <w:bCs/>
          <w:color w:val="auto"/>
          <w:sz w:val="28"/>
          <w:szCs w:val="28"/>
        </w:rPr>
      </w:pPr>
    </w:p>
    <w:p w:rsidR="000474C0" w:rsidRDefault="000474C0" w:rsidP="00354959">
      <w:pPr>
        <w:pStyle w:val="Default"/>
        <w:jc w:val="center"/>
        <w:rPr>
          <w:b/>
          <w:bCs/>
          <w:color w:val="auto"/>
          <w:sz w:val="28"/>
          <w:szCs w:val="28"/>
        </w:rPr>
      </w:pPr>
      <w:r>
        <w:rPr>
          <w:b/>
          <w:bCs/>
          <w:color w:val="auto"/>
          <w:sz w:val="28"/>
          <w:szCs w:val="28"/>
        </w:rPr>
        <w:t>4. Колебания и волны</w:t>
      </w:r>
    </w:p>
    <w:p w:rsidR="006A3BDE" w:rsidRDefault="006A3BDE" w:rsidP="006A3BDE">
      <w:pPr>
        <w:pStyle w:val="Default"/>
        <w:ind w:firstLine="851"/>
        <w:jc w:val="center"/>
        <w:rPr>
          <w:color w:val="auto"/>
          <w:sz w:val="28"/>
          <w:szCs w:val="28"/>
        </w:rPr>
      </w:pPr>
    </w:p>
    <w:p w:rsidR="000474C0" w:rsidRDefault="000474C0" w:rsidP="006A3BDE">
      <w:pPr>
        <w:pStyle w:val="Default"/>
        <w:ind w:firstLine="851"/>
        <w:jc w:val="both"/>
        <w:rPr>
          <w:color w:val="auto"/>
          <w:sz w:val="28"/>
          <w:szCs w:val="28"/>
        </w:rPr>
      </w:pPr>
      <w:r>
        <w:rPr>
          <w:b/>
          <w:bCs/>
          <w:i/>
          <w:iCs/>
          <w:color w:val="auto"/>
          <w:sz w:val="28"/>
          <w:szCs w:val="28"/>
        </w:rPr>
        <w:t xml:space="preserve">Механические колебания. </w:t>
      </w:r>
      <w:r>
        <w:rPr>
          <w:color w:val="auto"/>
          <w:sz w:val="28"/>
          <w:szCs w:val="28"/>
        </w:rPr>
        <w:t>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механич</w:t>
      </w:r>
      <w:r w:rsidR="0077469F">
        <w:rPr>
          <w:color w:val="auto"/>
          <w:sz w:val="28"/>
          <w:szCs w:val="28"/>
        </w:rPr>
        <w:t>еские колебания. Вынужденные ме</w:t>
      </w:r>
      <w:r>
        <w:rPr>
          <w:color w:val="auto"/>
          <w:sz w:val="28"/>
          <w:szCs w:val="28"/>
        </w:rPr>
        <w:t xml:space="preserve">ханические колебания. </w:t>
      </w:r>
    </w:p>
    <w:p w:rsidR="000474C0" w:rsidRDefault="000474C0" w:rsidP="006A3BDE">
      <w:pPr>
        <w:pStyle w:val="Default"/>
        <w:ind w:firstLine="851"/>
        <w:jc w:val="both"/>
        <w:rPr>
          <w:color w:val="auto"/>
          <w:sz w:val="28"/>
          <w:szCs w:val="28"/>
        </w:rPr>
      </w:pPr>
      <w:r>
        <w:rPr>
          <w:b/>
          <w:bCs/>
          <w:i/>
          <w:iCs/>
          <w:color w:val="auto"/>
          <w:sz w:val="28"/>
          <w:szCs w:val="28"/>
        </w:rPr>
        <w:t xml:space="preserve">Упругие волны. </w:t>
      </w:r>
      <w:r>
        <w:rPr>
          <w:color w:val="auto"/>
          <w:sz w:val="28"/>
          <w:szCs w:val="28"/>
        </w:rPr>
        <w:t xml:space="preserve">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 </w:t>
      </w:r>
    </w:p>
    <w:p w:rsidR="000474C0" w:rsidRDefault="000474C0" w:rsidP="006A3BDE">
      <w:pPr>
        <w:pStyle w:val="Default"/>
        <w:ind w:firstLine="851"/>
        <w:jc w:val="both"/>
        <w:rPr>
          <w:color w:val="auto"/>
          <w:sz w:val="28"/>
          <w:szCs w:val="28"/>
        </w:rPr>
      </w:pPr>
      <w:r>
        <w:rPr>
          <w:b/>
          <w:bCs/>
          <w:i/>
          <w:iCs/>
          <w:color w:val="auto"/>
          <w:sz w:val="28"/>
          <w:szCs w:val="28"/>
        </w:rPr>
        <w:t xml:space="preserve">Электромагнитные колебания. </w:t>
      </w:r>
      <w:r>
        <w:rPr>
          <w:color w:val="auto"/>
          <w:sz w:val="28"/>
          <w:szCs w:val="28"/>
        </w:rPr>
        <w:t xml:space="preserve">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 </w:t>
      </w:r>
    </w:p>
    <w:p w:rsidR="000474C0" w:rsidRDefault="000474C0" w:rsidP="006A3BDE">
      <w:pPr>
        <w:pStyle w:val="Default"/>
        <w:ind w:firstLine="851"/>
        <w:jc w:val="both"/>
        <w:rPr>
          <w:color w:val="auto"/>
          <w:sz w:val="28"/>
          <w:szCs w:val="28"/>
        </w:rPr>
      </w:pPr>
      <w:r>
        <w:rPr>
          <w:b/>
          <w:bCs/>
          <w:i/>
          <w:iCs/>
          <w:color w:val="auto"/>
          <w:sz w:val="28"/>
          <w:szCs w:val="28"/>
        </w:rPr>
        <w:t xml:space="preserve">Электромагнитные волны. </w:t>
      </w:r>
      <w:r>
        <w:rPr>
          <w:color w:val="auto"/>
          <w:sz w:val="28"/>
          <w:szCs w:val="28"/>
        </w:rPr>
        <w:t xml:space="preserve">Электромагнитное поле как особый вид материи. Электромагнитные волны. Вибратор Герца. Открытый колебательный контур. Изобретение радио А.С. Поповым. Понятие о радиосвязи. Применение электромагнитных волн. </w:t>
      </w:r>
    </w:p>
    <w:p w:rsidR="000474C0" w:rsidRDefault="000474C0" w:rsidP="006A3BDE">
      <w:pPr>
        <w:pStyle w:val="Default"/>
        <w:ind w:firstLine="851"/>
        <w:jc w:val="both"/>
        <w:rPr>
          <w:color w:val="auto"/>
          <w:sz w:val="28"/>
          <w:szCs w:val="28"/>
        </w:rPr>
      </w:pPr>
      <w:r>
        <w:rPr>
          <w:b/>
          <w:bCs/>
          <w:i/>
          <w:iCs/>
          <w:color w:val="auto"/>
          <w:sz w:val="28"/>
          <w:szCs w:val="28"/>
        </w:rPr>
        <w:t xml:space="preserve">Демонстрации: </w:t>
      </w:r>
      <w:r>
        <w:rPr>
          <w:color w:val="auto"/>
          <w:sz w:val="28"/>
          <w:szCs w:val="28"/>
        </w:rPr>
        <w:t xml:space="preserve">Свободные и вынужденные механические колебания. Резонанс. 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w:t>
      </w:r>
      <w:r>
        <w:rPr>
          <w:color w:val="auto"/>
          <w:sz w:val="28"/>
          <w:szCs w:val="28"/>
        </w:rPr>
        <w:lastRenderedPageBreak/>
        <w:t xml:space="preserve">индуктивности в цепи переменного тока. Резонанс в последовательной цепи переменного тока. Излучение и прием электромагнитных волн. Радиосвязь. </w:t>
      </w:r>
    </w:p>
    <w:p w:rsidR="000474C0" w:rsidRDefault="000474C0" w:rsidP="006A3BDE">
      <w:pPr>
        <w:pStyle w:val="Default"/>
        <w:ind w:firstLine="851"/>
        <w:jc w:val="both"/>
        <w:rPr>
          <w:color w:val="auto"/>
          <w:sz w:val="28"/>
          <w:szCs w:val="28"/>
        </w:rPr>
      </w:pPr>
      <w:r>
        <w:rPr>
          <w:b/>
          <w:bCs/>
          <w:i/>
          <w:iCs/>
          <w:color w:val="auto"/>
          <w:sz w:val="28"/>
          <w:szCs w:val="28"/>
        </w:rPr>
        <w:t xml:space="preserve">Лабораторные работы: </w:t>
      </w:r>
      <w:r>
        <w:rPr>
          <w:color w:val="auto"/>
          <w:sz w:val="28"/>
          <w:szCs w:val="28"/>
        </w:rPr>
        <w:t xml:space="preserve">Изучение зависимости периода колебаний нитяного (или пружинного) маятника от длины нити (или массы груза). </w:t>
      </w:r>
    </w:p>
    <w:p w:rsidR="006A3BDE" w:rsidRDefault="000474C0" w:rsidP="006A3BDE">
      <w:pPr>
        <w:pStyle w:val="Default"/>
        <w:ind w:firstLine="851"/>
        <w:jc w:val="both"/>
        <w:rPr>
          <w:color w:val="auto"/>
          <w:sz w:val="28"/>
          <w:szCs w:val="28"/>
        </w:rPr>
      </w:pPr>
      <w:r>
        <w:rPr>
          <w:color w:val="auto"/>
          <w:sz w:val="28"/>
          <w:szCs w:val="28"/>
        </w:rPr>
        <w:t>Индуктивные и емкостное сопротивления в цепи переменного тока</w:t>
      </w:r>
      <w:r w:rsidR="006A3BDE">
        <w:rPr>
          <w:color w:val="auto"/>
          <w:sz w:val="28"/>
          <w:szCs w:val="28"/>
        </w:rPr>
        <w:t xml:space="preserve"> </w:t>
      </w:r>
    </w:p>
    <w:p w:rsidR="006A3BDE" w:rsidRDefault="006A3BDE" w:rsidP="006A3BDE">
      <w:pPr>
        <w:pStyle w:val="Default"/>
        <w:ind w:firstLine="851"/>
        <w:jc w:val="both"/>
        <w:rPr>
          <w:color w:val="auto"/>
          <w:sz w:val="28"/>
          <w:szCs w:val="28"/>
        </w:rPr>
      </w:pPr>
    </w:p>
    <w:p w:rsidR="006A3BDE" w:rsidRDefault="00354959" w:rsidP="00354959">
      <w:pPr>
        <w:pStyle w:val="Default"/>
        <w:jc w:val="center"/>
        <w:rPr>
          <w:b/>
          <w:bCs/>
          <w:color w:val="auto"/>
          <w:sz w:val="28"/>
          <w:szCs w:val="28"/>
        </w:rPr>
      </w:pPr>
      <w:r>
        <w:rPr>
          <w:b/>
          <w:bCs/>
          <w:color w:val="auto"/>
          <w:sz w:val="28"/>
          <w:szCs w:val="28"/>
        </w:rPr>
        <w:t xml:space="preserve">5. </w:t>
      </w:r>
      <w:r w:rsidR="000474C0">
        <w:rPr>
          <w:b/>
          <w:bCs/>
          <w:color w:val="auto"/>
          <w:sz w:val="28"/>
          <w:szCs w:val="28"/>
        </w:rPr>
        <w:t>Оптика</w:t>
      </w:r>
    </w:p>
    <w:p w:rsidR="00E02871" w:rsidRPr="00712077" w:rsidRDefault="00E02871" w:rsidP="00354959">
      <w:pPr>
        <w:pStyle w:val="Default"/>
        <w:jc w:val="center"/>
        <w:rPr>
          <w:b/>
          <w:bCs/>
          <w:color w:val="auto"/>
          <w:sz w:val="28"/>
          <w:szCs w:val="28"/>
        </w:rPr>
      </w:pPr>
    </w:p>
    <w:p w:rsidR="000474C0" w:rsidRDefault="000474C0" w:rsidP="006A3BDE">
      <w:pPr>
        <w:pStyle w:val="Default"/>
        <w:ind w:firstLine="851"/>
        <w:jc w:val="both"/>
        <w:rPr>
          <w:color w:val="auto"/>
          <w:sz w:val="28"/>
          <w:szCs w:val="28"/>
        </w:rPr>
      </w:pPr>
      <w:r>
        <w:rPr>
          <w:b/>
          <w:bCs/>
          <w:i/>
          <w:iCs/>
          <w:color w:val="auto"/>
          <w:sz w:val="28"/>
          <w:szCs w:val="28"/>
        </w:rPr>
        <w:t xml:space="preserve">Природа света. </w:t>
      </w:r>
      <w:r>
        <w:rPr>
          <w:color w:val="auto"/>
          <w:sz w:val="28"/>
          <w:szCs w:val="28"/>
        </w:rPr>
        <w:t xml:space="preserve">Скорость распространения света. Законы отражения и преломления света. Полное отражение. Линзы. Глаз как оптическая система. Оптические приборы. </w:t>
      </w:r>
    </w:p>
    <w:p w:rsidR="000474C0" w:rsidRDefault="000474C0" w:rsidP="006A3BDE">
      <w:pPr>
        <w:pStyle w:val="Default"/>
        <w:ind w:firstLine="851"/>
        <w:jc w:val="both"/>
        <w:rPr>
          <w:color w:val="auto"/>
          <w:sz w:val="28"/>
          <w:szCs w:val="28"/>
        </w:rPr>
      </w:pPr>
      <w:r>
        <w:rPr>
          <w:b/>
          <w:bCs/>
          <w:i/>
          <w:iCs/>
          <w:color w:val="auto"/>
          <w:sz w:val="28"/>
          <w:szCs w:val="28"/>
        </w:rPr>
        <w:t xml:space="preserve">Волновые свойства света. </w:t>
      </w:r>
      <w:r>
        <w:rPr>
          <w:color w:val="auto"/>
          <w:sz w:val="28"/>
          <w:szCs w:val="28"/>
        </w:rPr>
        <w:t xml:space="preserve">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Дифракция света. Дифракция на щели в параллельных лучах. Дифракционная решетка. Понятие о голографии. 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 </w:t>
      </w:r>
    </w:p>
    <w:p w:rsidR="000474C0" w:rsidRDefault="000474C0" w:rsidP="006A3BDE">
      <w:pPr>
        <w:pStyle w:val="Default"/>
        <w:ind w:firstLine="851"/>
        <w:jc w:val="both"/>
        <w:rPr>
          <w:color w:val="auto"/>
          <w:sz w:val="28"/>
          <w:szCs w:val="28"/>
        </w:rPr>
      </w:pPr>
      <w:r>
        <w:rPr>
          <w:b/>
          <w:bCs/>
          <w:i/>
          <w:iCs/>
          <w:color w:val="auto"/>
          <w:sz w:val="28"/>
          <w:szCs w:val="28"/>
        </w:rPr>
        <w:t xml:space="preserve">Демонстрации: </w:t>
      </w:r>
      <w:r>
        <w:rPr>
          <w:color w:val="auto"/>
          <w:sz w:val="28"/>
          <w:szCs w:val="28"/>
        </w:rPr>
        <w:t xml:space="preserve">Законы отражения и преломления света. Полное внутреннее отражение. Оптические приборы. Интерференция света. Дифракция света. Поляризация света. Получение спектра с помощью призмы. Получение спектра с помощью дифракционной решетки. Спектроскоп. </w:t>
      </w:r>
    </w:p>
    <w:p w:rsidR="000474C0" w:rsidRDefault="000474C0" w:rsidP="006A3BDE">
      <w:pPr>
        <w:pStyle w:val="Default"/>
        <w:ind w:firstLine="851"/>
        <w:jc w:val="both"/>
        <w:rPr>
          <w:color w:val="auto"/>
          <w:sz w:val="28"/>
          <w:szCs w:val="28"/>
        </w:rPr>
      </w:pPr>
      <w:r>
        <w:rPr>
          <w:b/>
          <w:bCs/>
          <w:i/>
          <w:iCs/>
          <w:color w:val="auto"/>
          <w:sz w:val="28"/>
          <w:szCs w:val="28"/>
        </w:rPr>
        <w:t xml:space="preserve">Лабораторные работы: </w:t>
      </w:r>
      <w:r>
        <w:rPr>
          <w:color w:val="auto"/>
          <w:sz w:val="28"/>
          <w:szCs w:val="28"/>
        </w:rPr>
        <w:t xml:space="preserve">Изучение изображения предметов в тонкой линзе. </w:t>
      </w:r>
    </w:p>
    <w:p w:rsidR="000474C0" w:rsidRDefault="000474C0" w:rsidP="006A3BDE">
      <w:pPr>
        <w:pStyle w:val="Default"/>
        <w:ind w:firstLine="851"/>
        <w:jc w:val="both"/>
        <w:rPr>
          <w:color w:val="auto"/>
          <w:sz w:val="28"/>
          <w:szCs w:val="28"/>
        </w:rPr>
      </w:pPr>
      <w:r>
        <w:rPr>
          <w:color w:val="auto"/>
          <w:sz w:val="28"/>
          <w:szCs w:val="28"/>
        </w:rPr>
        <w:t xml:space="preserve">Изучение интерференции и дифракции света. </w:t>
      </w:r>
    </w:p>
    <w:p w:rsidR="006A3BDE" w:rsidRDefault="000474C0" w:rsidP="00927BBF">
      <w:pPr>
        <w:pStyle w:val="Default"/>
        <w:ind w:firstLine="851"/>
        <w:jc w:val="both"/>
        <w:rPr>
          <w:color w:val="auto"/>
          <w:sz w:val="28"/>
          <w:szCs w:val="28"/>
        </w:rPr>
      </w:pPr>
      <w:r>
        <w:rPr>
          <w:color w:val="auto"/>
          <w:sz w:val="28"/>
          <w:szCs w:val="28"/>
        </w:rPr>
        <w:t xml:space="preserve">Градуировка спектроскопа и определение длины волны спектральных линий. </w:t>
      </w:r>
    </w:p>
    <w:p w:rsidR="00E02871" w:rsidRPr="00E02871" w:rsidRDefault="00E02871" w:rsidP="00E02871">
      <w:pPr>
        <w:pStyle w:val="a7"/>
        <w:numPr>
          <w:ilvl w:val="0"/>
          <w:numId w:val="37"/>
        </w:numPr>
        <w:spacing w:line="236" w:lineRule="auto"/>
        <w:ind w:right="-20"/>
        <w:jc w:val="center"/>
        <w:rPr>
          <w:b/>
          <w:bCs/>
          <w:color w:val="000000"/>
          <w:sz w:val="28"/>
          <w:szCs w:val="28"/>
        </w:rPr>
      </w:pPr>
      <w:r w:rsidRPr="00E02871">
        <w:rPr>
          <w:b/>
          <w:bCs/>
          <w:color w:val="000000"/>
          <w:sz w:val="28"/>
          <w:szCs w:val="28"/>
        </w:rPr>
        <w:t>Основы</w:t>
      </w:r>
      <w:r w:rsidRPr="00E02871">
        <w:rPr>
          <w:color w:val="000000"/>
          <w:spacing w:val="-1"/>
          <w:sz w:val="28"/>
          <w:szCs w:val="28"/>
        </w:rPr>
        <w:t xml:space="preserve"> </w:t>
      </w:r>
      <w:r w:rsidRPr="00E02871">
        <w:rPr>
          <w:b/>
          <w:bCs/>
          <w:color w:val="000000"/>
          <w:sz w:val="28"/>
          <w:szCs w:val="28"/>
        </w:rPr>
        <w:t>с</w:t>
      </w:r>
      <w:r w:rsidRPr="00E02871">
        <w:rPr>
          <w:b/>
          <w:bCs/>
          <w:color w:val="000000"/>
          <w:spacing w:val="-1"/>
          <w:sz w:val="28"/>
          <w:szCs w:val="28"/>
        </w:rPr>
        <w:t>п</w:t>
      </w:r>
      <w:r w:rsidRPr="00E02871">
        <w:rPr>
          <w:b/>
          <w:bCs/>
          <w:color w:val="000000"/>
          <w:sz w:val="28"/>
          <w:szCs w:val="28"/>
        </w:rPr>
        <w:t>ец</w:t>
      </w:r>
      <w:r w:rsidRPr="00E02871">
        <w:rPr>
          <w:b/>
          <w:bCs/>
          <w:color w:val="000000"/>
          <w:spacing w:val="-2"/>
          <w:sz w:val="28"/>
          <w:szCs w:val="28"/>
        </w:rPr>
        <w:t>и</w:t>
      </w:r>
      <w:r w:rsidRPr="00E02871">
        <w:rPr>
          <w:b/>
          <w:bCs/>
          <w:color w:val="000000"/>
          <w:spacing w:val="-1"/>
          <w:sz w:val="28"/>
          <w:szCs w:val="28"/>
        </w:rPr>
        <w:t>а</w:t>
      </w:r>
      <w:r w:rsidRPr="00E02871">
        <w:rPr>
          <w:b/>
          <w:bCs/>
          <w:color w:val="000000"/>
          <w:spacing w:val="1"/>
          <w:sz w:val="28"/>
          <w:szCs w:val="28"/>
        </w:rPr>
        <w:t>л</w:t>
      </w:r>
      <w:r w:rsidRPr="00E02871">
        <w:rPr>
          <w:b/>
          <w:bCs/>
          <w:color w:val="000000"/>
          <w:sz w:val="28"/>
          <w:szCs w:val="28"/>
        </w:rPr>
        <w:t>ьной</w:t>
      </w:r>
      <w:r w:rsidRPr="00E02871">
        <w:rPr>
          <w:color w:val="000000"/>
          <w:spacing w:val="-2"/>
          <w:sz w:val="28"/>
          <w:szCs w:val="28"/>
        </w:rPr>
        <w:t xml:space="preserve"> </w:t>
      </w:r>
      <w:r w:rsidRPr="00E02871">
        <w:rPr>
          <w:b/>
          <w:bCs/>
          <w:color w:val="000000"/>
          <w:sz w:val="28"/>
          <w:szCs w:val="28"/>
        </w:rPr>
        <w:t>теор</w:t>
      </w:r>
      <w:r w:rsidRPr="00E02871">
        <w:rPr>
          <w:b/>
          <w:bCs/>
          <w:color w:val="000000"/>
          <w:spacing w:val="-1"/>
          <w:sz w:val="28"/>
          <w:szCs w:val="28"/>
        </w:rPr>
        <w:t>и</w:t>
      </w:r>
      <w:r w:rsidRPr="00E02871">
        <w:rPr>
          <w:b/>
          <w:bCs/>
          <w:color w:val="000000"/>
          <w:sz w:val="28"/>
          <w:szCs w:val="28"/>
        </w:rPr>
        <w:t>и</w:t>
      </w:r>
      <w:r w:rsidRPr="00E02871">
        <w:rPr>
          <w:color w:val="000000"/>
          <w:spacing w:val="-1"/>
          <w:sz w:val="28"/>
          <w:szCs w:val="28"/>
        </w:rPr>
        <w:t xml:space="preserve"> </w:t>
      </w:r>
      <w:r w:rsidRPr="00E02871">
        <w:rPr>
          <w:b/>
          <w:bCs/>
          <w:color w:val="000000"/>
          <w:sz w:val="28"/>
          <w:szCs w:val="28"/>
        </w:rPr>
        <w:t>о</w:t>
      </w:r>
      <w:r w:rsidRPr="00E02871">
        <w:rPr>
          <w:b/>
          <w:bCs/>
          <w:color w:val="000000"/>
          <w:spacing w:val="1"/>
          <w:sz w:val="28"/>
          <w:szCs w:val="28"/>
        </w:rPr>
        <w:t>т</w:t>
      </w:r>
      <w:r w:rsidRPr="00E02871">
        <w:rPr>
          <w:b/>
          <w:bCs/>
          <w:color w:val="000000"/>
          <w:spacing w:val="-3"/>
          <w:sz w:val="28"/>
          <w:szCs w:val="28"/>
        </w:rPr>
        <w:t>н</w:t>
      </w:r>
      <w:r w:rsidRPr="00E02871">
        <w:rPr>
          <w:b/>
          <w:bCs/>
          <w:color w:val="000000"/>
          <w:spacing w:val="-1"/>
          <w:sz w:val="28"/>
          <w:szCs w:val="28"/>
        </w:rPr>
        <w:t>о</w:t>
      </w:r>
      <w:r w:rsidRPr="00E02871">
        <w:rPr>
          <w:b/>
          <w:bCs/>
          <w:color w:val="000000"/>
          <w:sz w:val="28"/>
          <w:szCs w:val="28"/>
        </w:rPr>
        <w:t>сите</w:t>
      </w:r>
      <w:r w:rsidRPr="00E02871">
        <w:rPr>
          <w:b/>
          <w:bCs/>
          <w:color w:val="000000"/>
          <w:spacing w:val="-1"/>
          <w:sz w:val="28"/>
          <w:szCs w:val="28"/>
        </w:rPr>
        <w:t>л</w:t>
      </w:r>
      <w:r w:rsidRPr="00E02871">
        <w:rPr>
          <w:b/>
          <w:bCs/>
          <w:color w:val="000000"/>
          <w:sz w:val="28"/>
          <w:szCs w:val="28"/>
        </w:rPr>
        <w:t>ьно</w:t>
      </w:r>
      <w:r w:rsidRPr="00E02871">
        <w:rPr>
          <w:b/>
          <w:bCs/>
          <w:color w:val="000000"/>
          <w:spacing w:val="-1"/>
          <w:sz w:val="28"/>
          <w:szCs w:val="28"/>
        </w:rPr>
        <w:t>с</w:t>
      </w:r>
      <w:r w:rsidRPr="00E02871">
        <w:rPr>
          <w:b/>
          <w:bCs/>
          <w:color w:val="000000"/>
          <w:sz w:val="28"/>
          <w:szCs w:val="28"/>
        </w:rPr>
        <w:t>ти</w:t>
      </w:r>
    </w:p>
    <w:p w:rsidR="00E02871" w:rsidRPr="00E02871" w:rsidRDefault="00E02871" w:rsidP="00E02871">
      <w:pPr>
        <w:spacing w:line="236" w:lineRule="auto"/>
        <w:ind w:left="720" w:right="-20"/>
        <w:jc w:val="center"/>
        <w:rPr>
          <w:b/>
          <w:bCs/>
          <w:color w:val="000000"/>
          <w:sz w:val="28"/>
          <w:szCs w:val="28"/>
        </w:rPr>
      </w:pPr>
    </w:p>
    <w:p w:rsidR="00E02871" w:rsidRPr="00E02871" w:rsidRDefault="00E02871" w:rsidP="00E02871">
      <w:pPr>
        <w:pStyle w:val="Default"/>
        <w:numPr>
          <w:ilvl w:val="0"/>
          <w:numId w:val="4"/>
        </w:numPr>
        <w:rPr>
          <w:color w:val="auto"/>
          <w:sz w:val="28"/>
          <w:szCs w:val="28"/>
        </w:rPr>
      </w:pPr>
      <w:r w:rsidRPr="00E02871">
        <w:rPr>
          <w:color w:val="auto"/>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E02871" w:rsidRDefault="00E02871" w:rsidP="00E02871">
      <w:pPr>
        <w:pStyle w:val="Default"/>
        <w:jc w:val="center"/>
        <w:rPr>
          <w:sz w:val="28"/>
          <w:szCs w:val="28"/>
        </w:rPr>
      </w:pPr>
    </w:p>
    <w:p w:rsidR="000474C0" w:rsidRDefault="000474C0" w:rsidP="00E02871">
      <w:pPr>
        <w:pStyle w:val="Default"/>
        <w:numPr>
          <w:ilvl w:val="0"/>
          <w:numId w:val="37"/>
        </w:numPr>
        <w:jc w:val="center"/>
        <w:rPr>
          <w:b/>
          <w:bCs/>
          <w:color w:val="auto"/>
          <w:sz w:val="28"/>
          <w:szCs w:val="28"/>
        </w:rPr>
      </w:pPr>
      <w:r>
        <w:rPr>
          <w:b/>
          <w:bCs/>
          <w:color w:val="auto"/>
          <w:sz w:val="28"/>
          <w:szCs w:val="28"/>
        </w:rPr>
        <w:t>Элементы квантовой физики</w:t>
      </w:r>
    </w:p>
    <w:p w:rsidR="006A3BDE" w:rsidRDefault="006A3BDE" w:rsidP="006A3BDE">
      <w:pPr>
        <w:pStyle w:val="Default"/>
        <w:ind w:left="720"/>
        <w:rPr>
          <w:color w:val="auto"/>
          <w:sz w:val="28"/>
          <w:szCs w:val="28"/>
        </w:rPr>
      </w:pPr>
    </w:p>
    <w:p w:rsidR="00E02871" w:rsidRDefault="00E02871" w:rsidP="00E02871">
      <w:pPr>
        <w:tabs>
          <w:tab w:val="left" w:pos="8834"/>
        </w:tabs>
        <w:spacing w:line="239" w:lineRule="auto"/>
        <w:ind w:right="-18" w:firstLine="777"/>
        <w:jc w:val="both"/>
        <w:rPr>
          <w:color w:val="000000"/>
          <w:sz w:val="28"/>
          <w:szCs w:val="28"/>
        </w:rPr>
      </w:pPr>
      <w:r>
        <w:rPr>
          <w:b/>
          <w:bCs/>
          <w:i/>
          <w:iCs/>
          <w:color w:val="000000"/>
          <w:sz w:val="28"/>
          <w:szCs w:val="28"/>
        </w:rPr>
        <w:t>К</w:t>
      </w:r>
      <w:r>
        <w:rPr>
          <w:b/>
          <w:bCs/>
          <w:i/>
          <w:iCs/>
          <w:color w:val="000000"/>
          <w:spacing w:val="-3"/>
          <w:sz w:val="28"/>
          <w:szCs w:val="28"/>
        </w:rPr>
        <w:t>в</w:t>
      </w:r>
      <w:r>
        <w:rPr>
          <w:b/>
          <w:bCs/>
          <w:i/>
          <w:iCs/>
          <w:color w:val="000000"/>
          <w:sz w:val="28"/>
          <w:szCs w:val="28"/>
        </w:rPr>
        <w:t>а</w:t>
      </w:r>
      <w:r>
        <w:rPr>
          <w:b/>
          <w:bCs/>
          <w:i/>
          <w:iCs/>
          <w:color w:val="000000"/>
          <w:spacing w:val="-2"/>
          <w:sz w:val="28"/>
          <w:szCs w:val="28"/>
        </w:rPr>
        <w:t>н</w:t>
      </w:r>
      <w:r>
        <w:rPr>
          <w:b/>
          <w:bCs/>
          <w:i/>
          <w:iCs/>
          <w:color w:val="000000"/>
          <w:sz w:val="28"/>
          <w:szCs w:val="28"/>
        </w:rPr>
        <w:t>то</w:t>
      </w:r>
      <w:r>
        <w:rPr>
          <w:b/>
          <w:bCs/>
          <w:i/>
          <w:iCs/>
          <w:color w:val="000000"/>
          <w:spacing w:val="-5"/>
          <w:sz w:val="28"/>
          <w:szCs w:val="28"/>
        </w:rPr>
        <w:t>в</w:t>
      </w:r>
      <w:r>
        <w:rPr>
          <w:b/>
          <w:bCs/>
          <w:i/>
          <w:iCs/>
          <w:color w:val="000000"/>
          <w:sz w:val="28"/>
          <w:szCs w:val="28"/>
        </w:rPr>
        <w:t>ая</w:t>
      </w:r>
      <w:r>
        <w:rPr>
          <w:color w:val="000000"/>
          <w:spacing w:val="107"/>
          <w:sz w:val="28"/>
          <w:szCs w:val="28"/>
        </w:rPr>
        <w:t xml:space="preserve"> </w:t>
      </w:r>
      <w:r>
        <w:rPr>
          <w:b/>
          <w:bCs/>
          <w:i/>
          <w:iCs/>
          <w:color w:val="000000"/>
          <w:spacing w:val="1"/>
          <w:sz w:val="28"/>
          <w:szCs w:val="28"/>
        </w:rPr>
        <w:t>о</w:t>
      </w:r>
      <w:r>
        <w:rPr>
          <w:b/>
          <w:bCs/>
          <w:i/>
          <w:iCs/>
          <w:color w:val="000000"/>
          <w:spacing w:val="-4"/>
          <w:sz w:val="28"/>
          <w:szCs w:val="28"/>
        </w:rPr>
        <w:t>п</w:t>
      </w:r>
      <w:r>
        <w:rPr>
          <w:b/>
          <w:bCs/>
          <w:i/>
          <w:iCs/>
          <w:color w:val="000000"/>
          <w:spacing w:val="3"/>
          <w:sz w:val="28"/>
          <w:szCs w:val="28"/>
        </w:rPr>
        <w:t>т</w:t>
      </w:r>
      <w:r>
        <w:rPr>
          <w:b/>
          <w:bCs/>
          <w:i/>
          <w:iCs/>
          <w:color w:val="000000"/>
          <w:sz w:val="28"/>
          <w:szCs w:val="28"/>
        </w:rPr>
        <w:t>и</w:t>
      </w:r>
      <w:r>
        <w:rPr>
          <w:b/>
          <w:bCs/>
          <w:i/>
          <w:iCs/>
          <w:color w:val="000000"/>
          <w:spacing w:val="-9"/>
          <w:sz w:val="28"/>
          <w:szCs w:val="28"/>
        </w:rPr>
        <w:t>к</w:t>
      </w:r>
      <w:r>
        <w:rPr>
          <w:b/>
          <w:bCs/>
          <w:i/>
          <w:iCs/>
          <w:color w:val="000000"/>
          <w:sz w:val="28"/>
          <w:szCs w:val="28"/>
        </w:rPr>
        <w:t>а.</w:t>
      </w:r>
      <w:r>
        <w:rPr>
          <w:color w:val="000000"/>
          <w:spacing w:val="110"/>
          <w:sz w:val="28"/>
          <w:szCs w:val="28"/>
        </w:rPr>
        <w:t xml:space="preserve"> </w:t>
      </w:r>
      <w:r>
        <w:rPr>
          <w:color w:val="000000"/>
          <w:spacing w:val="-10"/>
          <w:sz w:val="28"/>
          <w:szCs w:val="28"/>
        </w:rPr>
        <w:t>Т</w:t>
      </w:r>
      <w:r>
        <w:rPr>
          <w:color w:val="000000"/>
          <w:sz w:val="28"/>
          <w:szCs w:val="28"/>
        </w:rPr>
        <w:t>еп</w:t>
      </w:r>
      <w:r>
        <w:rPr>
          <w:color w:val="000000"/>
          <w:spacing w:val="-3"/>
          <w:sz w:val="28"/>
          <w:szCs w:val="28"/>
        </w:rPr>
        <w:t>л</w:t>
      </w:r>
      <w:r>
        <w:rPr>
          <w:color w:val="000000"/>
          <w:sz w:val="28"/>
          <w:szCs w:val="28"/>
        </w:rPr>
        <w:t>о</w:t>
      </w:r>
      <w:r>
        <w:rPr>
          <w:color w:val="000000"/>
          <w:spacing w:val="-1"/>
          <w:sz w:val="28"/>
          <w:szCs w:val="28"/>
        </w:rPr>
        <w:t>в</w:t>
      </w:r>
      <w:r>
        <w:rPr>
          <w:color w:val="000000"/>
          <w:spacing w:val="2"/>
          <w:sz w:val="28"/>
          <w:szCs w:val="28"/>
        </w:rPr>
        <w:t>о</w:t>
      </w:r>
      <w:r>
        <w:rPr>
          <w:color w:val="000000"/>
          <w:sz w:val="28"/>
          <w:szCs w:val="28"/>
        </w:rPr>
        <w:t>е</w:t>
      </w:r>
      <w:r>
        <w:rPr>
          <w:color w:val="000000"/>
          <w:spacing w:val="107"/>
          <w:sz w:val="28"/>
          <w:szCs w:val="28"/>
        </w:rPr>
        <w:t xml:space="preserve"> </w:t>
      </w:r>
      <w:r>
        <w:rPr>
          <w:color w:val="000000"/>
          <w:spacing w:val="1"/>
          <w:sz w:val="28"/>
          <w:szCs w:val="28"/>
        </w:rPr>
        <w:t>и</w:t>
      </w:r>
      <w:r>
        <w:rPr>
          <w:color w:val="000000"/>
          <w:sz w:val="28"/>
          <w:szCs w:val="28"/>
        </w:rPr>
        <w:t>зл</w:t>
      </w:r>
      <w:r>
        <w:rPr>
          <w:color w:val="000000"/>
          <w:spacing w:val="-4"/>
          <w:sz w:val="28"/>
          <w:szCs w:val="28"/>
        </w:rPr>
        <w:t>у</w:t>
      </w:r>
      <w:r>
        <w:rPr>
          <w:color w:val="000000"/>
          <w:sz w:val="28"/>
          <w:szCs w:val="28"/>
        </w:rPr>
        <w:t>чение.</w:t>
      </w:r>
      <w:r>
        <w:rPr>
          <w:color w:val="000000"/>
          <w:spacing w:val="105"/>
          <w:sz w:val="28"/>
          <w:szCs w:val="28"/>
        </w:rPr>
        <w:t xml:space="preserve"> </w:t>
      </w:r>
      <w:r>
        <w:rPr>
          <w:color w:val="000000"/>
          <w:sz w:val="28"/>
          <w:szCs w:val="28"/>
        </w:rPr>
        <w:t>Распр</w:t>
      </w:r>
      <w:r>
        <w:rPr>
          <w:color w:val="000000"/>
          <w:spacing w:val="-4"/>
          <w:sz w:val="28"/>
          <w:szCs w:val="28"/>
        </w:rPr>
        <w:t>е</w:t>
      </w:r>
      <w:r>
        <w:rPr>
          <w:color w:val="000000"/>
          <w:sz w:val="28"/>
          <w:szCs w:val="28"/>
        </w:rPr>
        <w:t>дел</w:t>
      </w:r>
      <w:r>
        <w:rPr>
          <w:color w:val="000000"/>
          <w:spacing w:val="-2"/>
          <w:sz w:val="28"/>
          <w:szCs w:val="28"/>
        </w:rPr>
        <w:t>е</w:t>
      </w:r>
      <w:r>
        <w:rPr>
          <w:color w:val="000000"/>
          <w:sz w:val="28"/>
          <w:szCs w:val="28"/>
        </w:rPr>
        <w:t>н</w:t>
      </w:r>
      <w:r>
        <w:rPr>
          <w:color w:val="000000"/>
          <w:spacing w:val="-1"/>
          <w:sz w:val="28"/>
          <w:szCs w:val="28"/>
        </w:rPr>
        <w:t>и</w:t>
      </w:r>
      <w:r>
        <w:rPr>
          <w:color w:val="000000"/>
          <w:sz w:val="28"/>
          <w:szCs w:val="28"/>
        </w:rPr>
        <w:t>е</w:t>
      </w:r>
      <w:r>
        <w:rPr>
          <w:color w:val="000000"/>
          <w:spacing w:val="107"/>
          <w:sz w:val="28"/>
          <w:szCs w:val="28"/>
        </w:rPr>
        <w:t xml:space="preserve"> </w:t>
      </w:r>
      <w:r>
        <w:rPr>
          <w:color w:val="000000"/>
          <w:sz w:val="28"/>
          <w:szCs w:val="28"/>
        </w:rPr>
        <w:t>эне</w:t>
      </w:r>
      <w:r>
        <w:rPr>
          <w:color w:val="000000"/>
          <w:spacing w:val="1"/>
          <w:sz w:val="28"/>
          <w:szCs w:val="28"/>
        </w:rPr>
        <w:t>р</w:t>
      </w:r>
      <w:r>
        <w:rPr>
          <w:color w:val="000000"/>
          <w:spacing w:val="-1"/>
          <w:sz w:val="28"/>
          <w:szCs w:val="28"/>
        </w:rPr>
        <w:t>г</w:t>
      </w:r>
      <w:r>
        <w:rPr>
          <w:color w:val="000000"/>
          <w:sz w:val="28"/>
          <w:szCs w:val="28"/>
        </w:rPr>
        <w:t>ии</w:t>
      </w:r>
      <w:r>
        <w:rPr>
          <w:color w:val="000000"/>
          <w:spacing w:val="107"/>
          <w:sz w:val="28"/>
          <w:szCs w:val="28"/>
        </w:rPr>
        <w:t xml:space="preserve"> </w:t>
      </w:r>
      <w:r>
        <w:rPr>
          <w:color w:val="000000"/>
          <w:sz w:val="28"/>
          <w:szCs w:val="28"/>
        </w:rPr>
        <w:t>в спе</w:t>
      </w:r>
      <w:r>
        <w:rPr>
          <w:color w:val="000000"/>
          <w:spacing w:val="-3"/>
          <w:sz w:val="28"/>
          <w:szCs w:val="28"/>
        </w:rPr>
        <w:t>к</w:t>
      </w:r>
      <w:r>
        <w:rPr>
          <w:color w:val="000000"/>
          <w:spacing w:val="1"/>
          <w:sz w:val="28"/>
          <w:szCs w:val="28"/>
        </w:rPr>
        <w:t>тр</w:t>
      </w:r>
      <w:r>
        <w:rPr>
          <w:color w:val="000000"/>
          <w:sz w:val="28"/>
          <w:szCs w:val="28"/>
        </w:rPr>
        <w:t>е</w:t>
      </w:r>
      <w:r>
        <w:rPr>
          <w:color w:val="000000"/>
          <w:spacing w:val="148"/>
          <w:sz w:val="28"/>
          <w:szCs w:val="28"/>
        </w:rPr>
        <w:t xml:space="preserve"> </w:t>
      </w:r>
      <w:r>
        <w:rPr>
          <w:color w:val="000000"/>
          <w:spacing w:val="-1"/>
          <w:sz w:val="28"/>
          <w:szCs w:val="28"/>
        </w:rPr>
        <w:t>а</w:t>
      </w:r>
      <w:r>
        <w:rPr>
          <w:color w:val="000000"/>
          <w:sz w:val="28"/>
          <w:szCs w:val="28"/>
        </w:rPr>
        <w:t>бс</w:t>
      </w:r>
      <w:r>
        <w:rPr>
          <w:color w:val="000000"/>
          <w:spacing w:val="-3"/>
          <w:sz w:val="28"/>
          <w:szCs w:val="28"/>
        </w:rPr>
        <w:t>о</w:t>
      </w:r>
      <w:r>
        <w:rPr>
          <w:color w:val="000000"/>
          <w:spacing w:val="-1"/>
          <w:sz w:val="28"/>
          <w:szCs w:val="28"/>
        </w:rPr>
        <w:t>л</w:t>
      </w:r>
      <w:r>
        <w:rPr>
          <w:color w:val="000000"/>
          <w:spacing w:val="-6"/>
          <w:sz w:val="28"/>
          <w:szCs w:val="28"/>
        </w:rPr>
        <w:t>ю</w:t>
      </w:r>
      <w:r>
        <w:rPr>
          <w:color w:val="000000"/>
          <w:sz w:val="28"/>
          <w:szCs w:val="28"/>
        </w:rPr>
        <w:t>т</w:t>
      </w:r>
      <w:r>
        <w:rPr>
          <w:color w:val="000000"/>
          <w:spacing w:val="-1"/>
          <w:sz w:val="28"/>
          <w:szCs w:val="28"/>
        </w:rPr>
        <w:t>н</w:t>
      </w:r>
      <w:r>
        <w:rPr>
          <w:color w:val="000000"/>
          <w:sz w:val="28"/>
          <w:szCs w:val="28"/>
        </w:rPr>
        <w:t>о</w:t>
      </w:r>
      <w:r>
        <w:rPr>
          <w:color w:val="000000"/>
          <w:spacing w:val="146"/>
          <w:sz w:val="28"/>
          <w:szCs w:val="28"/>
        </w:rPr>
        <w:t xml:space="preserve"> </w:t>
      </w:r>
      <w:r>
        <w:rPr>
          <w:color w:val="000000"/>
          <w:sz w:val="28"/>
          <w:szCs w:val="28"/>
        </w:rPr>
        <w:t>чё</w:t>
      </w:r>
      <w:r>
        <w:rPr>
          <w:color w:val="000000"/>
          <w:spacing w:val="1"/>
          <w:sz w:val="28"/>
          <w:szCs w:val="28"/>
        </w:rPr>
        <w:t>р</w:t>
      </w:r>
      <w:r>
        <w:rPr>
          <w:color w:val="000000"/>
          <w:sz w:val="28"/>
          <w:szCs w:val="28"/>
        </w:rPr>
        <w:t>но</w:t>
      </w:r>
      <w:r>
        <w:rPr>
          <w:color w:val="000000"/>
          <w:spacing w:val="-9"/>
          <w:sz w:val="28"/>
          <w:szCs w:val="28"/>
        </w:rPr>
        <w:t>г</w:t>
      </w:r>
      <w:r>
        <w:rPr>
          <w:color w:val="000000"/>
          <w:sz w:val="28"/>
          <w:szCs w:val="28"/>
        </w:rPr>
        <w:t>о</w:t>
      </w:r>
      <w:r>
        <w:rPr>
          <w:color w:val="000000"/>
          <w:spacing w:val="148"/>
          <w:sz w:val="28"/>
          <w:szCs w:val="28"/>
        </w:rPr>
        <w:t xml:space="preserve"> </w:t>
      </w:r>
      <w:r>
        <w:rPr>
          <w:color w:val="000000"/>
          <w:sz w:val="28"/>
          <w:szCs w:val="28"/>
        </w:rPr>
        <w:t>тела.</w:t>
      </w:r>
      <w:r>
        <w:rPr>
          <w:color w:val="000000"/>
          <w:spacing w:val="150"/>
          <w:sz w:val="28"/>
          <w:szCs w:val="28"/>
        </w:rPr>
        <w:t xml:space="preserve"> </w:t>
      </w:r>
      <w:r>
        <w:rPr>
          <w:color w:val="000000"/>
          <w:sz w:val="28"/>
          <w:szCs w:val="28"/>
        </w:rPr>
        <w:t>К</w:t>
      </w:r>
      <w:r>
        <w:rPr>
          <w:color w:val="000000"/>
          <w:spacing w:val="-4"/>
          <w:sz w:val="28"/>
          <w:szCs w:val="28"/>
        </w:rPr>
        <w:t>в</w:t>
      </w:r>
      <w:r>
        <w:rPr>
          <w:color w:val="000000"/>
          <w:sz w:val="28"/>
          <w:szCs w:val="28"/>
        </w:rPr>
        <w:t>ан</w:t>
      </w:r>
      <w:r>
        <w:rPr>
          <w:color w:val="000000"/>
          <w:spacing w:val="-4"/>
          <w:sz w:val="28"/>
          <w:szCs w:val="28"/>
        </w:rPr>
        <w:t>т</w:t>
      </w:r>
      <w:r>
        <w:rPr>
          <w:color w:val="000000"/>
          <w:sz w:val="28"/>
          <w:szCs w:val="28"/>
        </w:rPr>
        <w:t>о</w:t>
      </w:r>
      <w:r>
        <w:rPr>
          <w:color w:val="000000"/>
          <w:spacing w:val="-5"/>
          <w:sz w:val="28"/>
          <w:szCs w:val="28"/>
        </w:rPr>
        <w:t>в</w:t>
      </w:r>
      <w:r>
        <w:rPr>
          <w:color w:val="000000"/>
          <w:sz w:val="28"/>
          <w:szCs w:val="28"/>
        </w:rPr>
        <w:t>ая</w:t>
      </w:r>
      <w:r>
        <w:rPr>
          <w:color w:val="000000"/>
          <w:spacing w:val="148"/>
          <w:sz w:val="28"/>
          <w:szCs w:val="28"/>
        </w:rPr>
        <w:t xml:space="preserve"> </w:t>
      </w:r>
      <w:r>
        <w:rPr>
          <w:color w:val="000000"/>
          <w:sz w:val="28"/>
          <w:szCs w:val="28"/>
        </w:rPr>
        <w:t>г</w:t>
      </w:r>
      <w:r>
        <w:rPr>
          <w:color w:val="000000"/>
          <w:spacing w:val="1"/>
          <w:sz w:val="28"/>
          <w:szCs w:val="28"/>
        </w:rPr>
        <w:t>и</w:t>
      </w:r>
      <w:r>
        <w:rPr>
          <w:color w:val="000000"/>
          <w:sz w:val="28"/>
          <w:szCs w:val="28"/>
        </w:rPr>
        <w:t>п</w:t>
      </w:r>
      <w:r>
        <w:rPr>
          <w:color w:val="000000"/>
          <w:spacing w:val="-4"/>
          <w:sz w:val="28"/>
          <w:szCs w:val="28"/>
        </w:rPr>
        <w:t>о</w:t>
      </w:r>
      <w:r>
        <w:rPr>
          <w:color w:val="000000"/>
          <w:sz w:val="28"/>
          <w:szCs w:val="28"/>
        </w:rPr>
        <w:t>т</w:t>
      </w:r>
      <w:r>
        <w:rPr>
          <w:color w:val="000000"/>
          <w:spacing w:val="1"/>
          <w:sz w:val="28"/>
          <w:szCs w:val="28"/>
        </w:rPr>
        <w:t>е</w:t>
      </w:r>
      <w:r>
        <w:rPr>
          <w:color w:val="000000"/>
          <w:sz w:val="28"/>
          <w:szCs w:val="28"/>
        </w:rPr>
        <w:t>за</w:t>
      </w:r>
      <w:r>
        <w:rPr>
          <w:color w:val="000000"/>
          <w:spacing w:val="148"/>
          <w:sz w:val="28"/>
          <w:szCs w:val="28"/>
        </w:rPr>
        <w:t xml:space="preserve"> </w:t>
      </w:r>
      <w:r>
        <w:rPr>
          <w:color w:val="000000"/>
          <w:spacing w:val="-1"/>
          <w:sz w:val="28"/>
          <w:szCs w:val="28"/>
        </w:rPr>
        <w:t>П</w:t>
      </w:r>
      <w:r>
        <w:rPr>
          <w:color w:val="000000"/>
          <w:sz w:val="28"/>
          <w:szCs w:val="28"/>
        </w:rPr>
        <w:t>лан</w:t>
      </w:r>
      <w:r>
        <w:rPr>
          <w:color w:val="000000"/>
          <w:spacing w:val="-4"/>
          <w:sz w:val="28"/>
          <w:szCs w:val="28"/>
        </w:rPr>
        <w:t>к</w:t>
      </w:r>
      <w:r>
        <w:rPr>
          <w:color w:val="000000"/>
          <w:sz w:val="28"/>
          <w:szCs w:val="28"/>
        </w:rPr>
        <w:t>а.</w:t>
      </w:r>
      <w:r>
        <w:rPr>
          <w:color w:val="000000"/>
          <w:spacing w:val="147"/>
          <w:sz w:val="28"/>
          <w:szCs w:val="28"/>
        </w:rPr>
        <w:t xml:space="preserve"> </w:t>
      </w:r>
      <w:r>
        <w:rPr>
          <w:color w:val="000000"/>
          <w:spacing w:val="-1"/>
          <w:sz w:val="28"/>
          <w:szCs w:val="28"/>
        </w:rPr>
        <w:t>Ф</w:t>
      </w:r>
      <w:r>
        <w:rPr>
          <w:color w:val="000000"/>
          <w:spacing w:val="-3"/>
          <w:sz w:val="28"/>
          <w:szCs w:val="28"/>
        </w:rPr>
        <w:t>о</w:t>
      </w:r>
      <w:r>
        <w:rPr>
          <w:color w:val="000000"/>
          <w:spacing w:val="-5"/>
          <w:sz w:val="28"/>
          <w:szCs w:val="28"/>
        </w:rPr>
        <w:t>т</w:t>
      </w:r>
      <w:r>
        <w:rPr>
          <w:color w:val="000000"/>
          <w:sz w:val="28"/>
          <w:szCs w:val="28"/>
        </w:rPr>
        <w:t>он</w:t>
      </w:r>
      <w:r>
        <w:rPr>
          <w:color w:val="000000"/>
          <w:spacing w:val="1"/>
          <w:sz w:val="28"/>
          <w:szCs w:val="28"/>
        </w:rPr>
        <w:t>ы</w:t>
      </w:r>
      <w:r>
        <w:rPr>
          <w:color w:val="000000"/>
          <w:sz w:val="28"/>
          <w:szCs w:val="28"/>
        </w:rPr>
        <w:t>. Вне</w:t>
      </w:r>
      <w:r>
        <w:rPr>
          <w:color w:val="000000"/>
          <w:spacing w:val="-1"/>
          <w:sz w:val="28"/>
          <w:szCs w:val="28"/>
        </w:rPr>
        <w:t>ш</w:t>
      </w:r>
      <w:r>
        <w:rPr>
          <w:color w:val="000000"/>
          <w:sz w:val="28"/>
          <w:szCs w:val="28"/>
        </w:rPr>
        <w:t>н</w:t>
      </w:r>
      <w:r>
        <w:rPr>
          <w:color w:val="000000"/>
          <w:spacing w:val="-1"/>
          <w:sz w:val="28"/>
          <w:szCs w:val="28"/>
        </w:rPr>
        <w:t>и</w:t>
      </w:r>
      <w:r>
        <w:rPr>
          <w:color w:val="000000"/>
          <w:sz w:val="28"/>
          <w:szCs w:val="28"/>
        </w:rPr>
        <w:t>й</w:t>
      </w:r>
      <w:r>
        <w:rPr>
          <w:color w:val="000000"/>
          <w:spacing w:val="181"/>
          <w:sz w:val="28"/>
          <w:szCs w:val="28"/>
        </w:rPr>
        <w:t xml:space="preserve"> </w:t>
      </w:r>
      <w:r>
        <w:rPr>
          <w:color w:val="000000"/>
          <w:sz w:val="28"/>
          <w:szCs w:val="28"/>
        </w:rPr>
        <w:t>ф</w:t>
      </w:r>
      <w:r>
        <w:rPr>
          <w:color w:val="000000"/>
          <w:spacing w:val="-2"/>
          <w:sz w:val="28"/>
          <w:szCs w:val="28"/>
        </w:rPr>
        <w:t>о</w:t>
      </w:r>
      <w:r>
        <w:rPr>
          <w:color w:val="000000"/>
          <w:spacing w:val="-5"/>
          <w:sz w:val="28"/>
          <w:szCs w:val="28"/>
        </w:rPr>
        <w:t>т</w:t>
      </w:r>
      <w:r>
        <w:rPr>
          <w:color w:val="000000"/>
          <w:spacing w:val="2"/>
          <w:sz w:val="28"/>
          <w:szCs w:val="28"/>
        </w:rPr>
        <w:t>о</w:t>
      </w:r>
      <w:r>
        <w:rPr>
          <w:color w:val="000000"/>
          <w:spacing w:val="-4"/>
          <w:sz w:val="28"/>
          <w:szCs w:val="28"/>
        </w:rPr>
        <w:t>э</w:t>
      </w:r>
      <w:r>
        <w:rPr>
          <w:color w:val="000000"/>
          <w:spacing w:val="-1"/>
          <w:sz w:val="28"/>
          <w:szCs w:val="28"/>
        </w:rPr>
        <w:t>л</w:t>
      </w:r>
      <w:r>
        <w:rPr>
          <w:color w:val="000000"/>
          <w:spacing w:val="-2"/>
          <w:sz w:val="28"/>
          <w:szCs w:val="28"/>
        </w:rPr>
        <w:t>е</w:t>
      </w:r>
      <w:r>
        <w:rPr>
          <w:color w:val="000000"/>
          <w:spacing w:val="-5"/>
          <w:sz w:val="28"/>
          <w:szCs w:val="28"/>
        </w:rPr>
        <w:t>к</w:t>
      </w:r>
      <w:r>
        <w:rPr>
          <w:color w:val="000000"/>
          <w:spacing w:val="1"/>
          <w:sz w:val="28"/>
          <w:szCs w:val="28"/>
        </w:rPr>
        <w:t>тр</w:t>
      </w:r>
      <w:r>
        <w:rPr>
          <w:color w:val="000000"/>
          <w:sz w:val="28"/>
          <w:szCs w:val="28"/>
        </w:rPr>
        <w:t>ич</w:t>
      </w:r>
      <w:r>
        <w:rPr>
          <w:color w:val="000000"/>
          <w:spacing w:val="5"/>
          <w:sz w:val="28"/>
          <w:szCs w:val="28"/>
        </w:rPr>
        <w:t>е</w:t>
      </w:r>
      <w:r>
        <w:rPr>
          <w:color w:val="000000"/>
          <w:sz w:val="28"/>
          <w:szCs w:val="28"/>
        </w:rPr>
        <w:t>ский</w:t>
      </w:r>
      <w:r>
        <w:rPr>
          <w:color w:val="000000"/>
          <w:spacing w:val="182"/>
          <w:sz w:val="28"/>
          <w:szCs w:val="28"/>
        </w:rPr>
        <w:t xml:space="preserve"> </w:t>
      </w:r>
      <w:r>
        <w:rPr>
          <w:color w:val="000000"/>
          <w:spacing w:val="-2"/>
          <w:sz w:val="28"/>
          <w:szCs w:val="28"/>
        </w:rPr>
        <w:t>эф</w:t>
      </w:r>
      <w:r>
        <w:rPr>
          <w:color w:val="000000"/>
          <w:sz w:val="28"/>
          <w:szCs w:val="28"/>
        </w:rPr>
        <w:t>фе</w:t>
      </w:r>
      <w:r>
        <w:rPr>
          <w:color w:val="000000"/>
          <w:spacing w:val="-6"/>
          <w:sz w:val="28"/>
          <w:szCs w:val="28"/>
        </w:rPr>
        <w:t>к</w:t>
      </w:r>
      <w:r>
        <w:rPr>
          <w:color w:val="000000"/>
          <w:spacing w:val="-22"/>
          <w:sz w:val="28"/>
          <w:szCs w:val="28"/>
        </w:rPr>
        <w:t>т</w:t>
      </w:r>
      <w:r>
        <w:rPr>
          <w:color w:val="000000"/>
          <w:sz w:val="28"/>
          <w:szCs w:val="28"/>
        </w:rPr>
        <w:t>.</w:t>
      </w:r>
      <w:r>
        <w:rPr>
          <w:color w:val="000000"/>
          <w:spacing w:val="180"/>
          <w:sz w:val="28"/>
          <w:szCs w:val="28"/>
        </w:rPr>
        <w:t xml:space="preserve"> </w:t>
      </w:r>
      <w:r>
        <w:rPr>
          <w:color w:val="000000"/>
          <w:sz w:val="28"/>
          <w:szCs w:val="28"/>
        </w:rPr>
        <w:t>Вну</w:t>
      </w:r>
      <w:r>
        <w:rPr>
          <w:color w:val="000000"/>
          <w:spacing w:val="1"/>
          <w:sz w:val="28"/>
          <w:szCs w:val="28"/>
        </w:rPr>
        <w:t>тр</w:t>
      </w:r>
      <w:r>
        <w:rPr>
          <w:color w:val="000000"/>
          <w:sz w:val="28"/>
          <w:szCs w:val="28"/>
        </w:rPr>
        <w:t>е</w:t>
      </w:r>
      <w:r>
        <w:rPr>
          <w:color w:val="000000"/>
          <w:spacing w:val="1"/>
          <w:sz w:val="28"/>
          <w:szCs w:val="28"/>
        </w:rPr>
        <w:t>н</w:t>
      </w:r>
      <w:r>
        <w:rPr>
          <w:color w:val="000000"/>
          <w:spacing w:val="-1"/>
          <w:sz w:val="28"/>
          <w:szCs w:val="28"/>
        </w:rPr>
        <w:t>н</w:t>
      </w:r>
      <w:r>
        <w:rPr>
          <w:color w:val="000000"/>
          <w:sz w:val="28"/>
          <w:szCs w:val="28"/>
        </w:rPr>
        <w:t>ий</w:t>
      </w:r>
      <w:r>
        <w:rPr>
          <w:color w:val="000000"/>
          <w:spacing w:val="182"/>
          <w:sz w:val="28"/>
          <w:szCs w:val="28"/>
        </w:rPr>
        <w:t xml:space="preserve"> </w:t>
      </w:r>
      <w:r>
        <w:rPr>
          <w:color w:val="000000"/>
          <w:spacing w:val="-1"/>
          <w:sz w:val="28"/>
          <w:szCs w:val="28"/>
        </w:rPr>
        <w:t>ф</w:t>
      </w:r>
      <w:r>
        <w:rPr>
          <w:color w:val="000000"/>
          <w:spacing w:val="-4"/>
          <w:sz w:val="28"/>
          <w:szCs w:val="28"/>
        </w:rPr>
        <w:t>о</w:t>
      </w:r>
      <w:r>
        <w:rPr>
          <w:color w:val="000000"/>
          <w:spacing w:val="-5"/>
          <w:sz w:val="28"/>
          <w:szCs w:val="28"/>
        </w:rPr>
        <w:t>т</w:t>
      </w:r>
      <w:r>
        <w:rPr>
          <w:color w:val="000000"/>
          <w:spacing w:val="3"/>
          <w:sz w:val="28"/>
          <w:szCs w:val="28"/>
        </w:rPr>
        <w:t>о</w:t>
      </w:r>
      <w:r>
        <w:rPr>
          <w:color w:val="000000"/>
          <w:spacing w:val="-2"/>
          <w:sz w:val="28"/>
          <w:szCs w:val="28"/>
        </w:rPr>
        <w:t>эф</w:t>
      </w:r>
      <w:r>
        <w:rPr>
          <w:color w:val="000000"/>
          <w:sz w:val="28"/>
          <w:szCs w:val="28"/>
        </w:rPr>
        <w:t>фе</w:t>
      </w:r>
      <w:r>
        <w:rPr>
          <w:color w:val="000000"/>
          <w:spacing w:val="-4"/>
          <w:sz w:val="28"/>
          <w:szCs w:val="28"/>
        </w:rPr>
        <w:t>к</w:t>
      </w:r>
      <w:r>
        <w:rPr>
          <w:color w:val="000000"/>
          <w:spacing w:val="-22"/>
          <w:sz w:val="28"/>
          <w:szCs w:val="28"/>
        </w:rPr>
        <w:t>т</w:t>
      </w:r>
      <w:r>
        <w:rPr>
          <w:color w:val="000000"/>
          <w:sz w:val="28"/>
          <w:szCs w:val="28"/>
        </w:rPr>
        <w:t>.</w:t>
      </w:r>
      <w:r>
        <w:rPr>
          <w:color w:val="000000"/>
          <w:sz w:val="28"/>
          <w:szCs w:val="28"/>
        </w:rPr>
        <w:tab/>
      </w:r>
      <w:r>
        <w:rPr>
          <w:color w:val="000000"/>
          <w:spacing w:val="-8"/>
          <w:sz w:val="28"/>
          <w:szCs w:val="28"/>
        </w:rPr>
        <w:t>Т</w:t>
      </w:r>
      <w:r>
        <w:rPr>
          <w:color w:val="000000"/>
          <w:sz w:val="28"/>
          <w:szCs w:val="28"/>
        </w:rPr>
        <w:t>ипы ф</w:t>
      </w:r>
      <w:r>
        <w:rPr>
          <w:color w:val="000000"/>
          <w:spacing w:val="-3"/>
          <w:sz w:val="28"/>
          <w:szCs w:val="28"/>
        </w:rPr>
        <w:t>о</w:t>
      </w:r>
      <w:r>
        <w:rPr>
          <w:color w:val="000000"/>
          <w:spacing w:val="-5"/>
          <w:sz w:val="28"/>
          <w:szCs w:val="28"/>
        </w:rPr>
        <w:t>т</w:t>
      </w:r>
      <w:r>
        <w:rPr>
          <w:color w:val="000000"/>
          <w:spacing w:val="3"/>
          <w:sz w:val="28"/>
          <w:szCs w:val="28"/>
        </w:rPr>
        <w:t>о</w:t>
      </w:r>
      <w:r>
        <w:rPr>
          <w:color w:val="000000"/>
          <w:spacing w:val="-5"/>
          <w:sz w:val="28"/>
          <w:szCs w:val="28"/>
        </w:rPr>
        <w:t>э</w:t>
      </w:r>
      <w:r>
        <w:rPr>
          <w:color w:val="000000"/>
          <w:sz w:val="28"/>
          <w:szCs w:val="28"/>
        </w:rPr>
        <w:t>лемен</w:t>
      </w:r>
      <w:r>
        <w:rPr>
          <w:color w:val="000000"/>
          <w:spacing w:val="-7"/>
          <w:sz w:val="28"/>
          <w:szCs w:val="28"/>
        </w:rPr>
        <w:t>т</w:t>
      </w:r>
      <w:r>
        <w:rPr>
          <w:color w:val="000000"/>
          <w:sz w:val="28"/>
          <w:szCs w:val="28"/>
        </w:rPr>
        <w:t>ов.</w:t>
      </w:r>
      <w:r>
        <w:rPr>
          <w:color w:val="000000"/>
          <w:spacing w:val="43"/>
          <w:sz w:val="28"/>
          <w:szCs w:val="28"/>
        </w:rPr>
        <w:t xml:space="preserve"> </w:t>
      </w:r>
      <w:r>
        <w:rPr>
          <w:color w:val="000000"/>
          <w:sz w:val="28"/>
          <w:szCs w:val="28"/>
        </w:rPr>
        <w:t>Да</w:t>
      </w:r>
      <w:r>
        <w:rPr>
          <w:color w:val="000000"/>
          <w:spacing w:val="-6"/>
          <w:sz w:val="28"/>
          <w:szCs w:val="28"/>
        </w:rPr>
        <w:t>в</w:t>
      </w:r>
      <w:r>
        <w:rPr>
          <w:color w:val="000000"/>
          <w:spacing w:val="-1"/>
          <w:sz w:val="28"/>
          <w:szCs w:val="28"/>
        </w:rPr>
        <w:t>л</w:t>
      </w:r>
      <w:r>
        <w:rPr>
          <w:color w:val="000000"/>
          <w:sz w:val="28"/>
          <w:szCs w:val="28"/>
        </w:rPr>
        <w:t>ение</w:t>
      </w:r>
      <w:r>
        <w:rPr>
          <w:color w:val="000000"/>
          <w:spacing w:val="40"/>
          <w:sz w:val="28"/>
          <w:szCs w:val="28"/>
        </w:rPr>
        <w:t xml:space="preserve"> </w:t>
      </w:r>
      <w:r>
        <w:rPr>
          <w:color w:val="000000"/>
          <w:sz w:val="28"/>
          <w:szCs w:val="28"/>
        </w:rPr>
        <w:t>с</w:t>
      </w:r>
      <w:r>
        <w:rPr>
          <w:color w:val="000000"/>
          <w:spacing w:val="-1"/>
          <w:sz w:val="28"/>
          <w:szCs w:val="28"/>
        </w:rPr>
        <w:t>в</w:t>
      </w:r>
      <w:r>
        <w:rPr>
          <w:color w:val="000000"/>
          <w:sz w:val="28"/>
          <w:szCs w:val="28"/>
        </w:rPr>
        <w:t>е</w:t>
      </w:r>
      <w:r>
        <w:rPr>
          <w:color w:val="000000"/>
          <w:spacing w:val="1"/>
          <w:sz w:val="28"/>
          <w:szCs w:val="28"/>
        </w:rPr>
        <w:t>т</w:t>
      </w:r>
      <w:r>
        <w:rPr>
          <w:color w:val="000000"/>
          <w:sz w:val="28"/>
          <w:szCs w:val="28"/>
        </w:rPr>
        <w:t>а.</w:t>
      </w:r>
      <w:r>
        <w:rPr>
          <w:color w:val="000000"/>
          <w:spacing w:val="42"/>
          <w:sz w:val="28"/>
          <w:szCs w:val="28"/>
        </w:rPr>
        <w:t xml:space="preserve"> </w:t>
      </w:r>
      <w:r>
        <w:rPr>
          <w:color w:val="000000"/>
          <w:sz w:val="28"/>
          <w:szCs w:val="28"/>
        </w:rPr>
        <w:t>По</w:t>
      </w:r>
      <w:r>
        <w:rPr>
          <w:color w:val="000000"/>
          <w:spacing w:val="-1"/>
          <w:sz w:val="28"/>
          <w:szCs w:val="28"/>
        </w:rPr>
        <w:t>н</w:t>
      </w:r>
      <w:r>
        <w:rPr>
          <w:color w:val="000000"/>
          <w:sz w:val="28"/>
          <w:szCs w:val="28"/>
        </w:rPr>
        <w:t>я</w:t>
      </w:r>
      <w:r>
        <w:rPr>
          <w:color w:val="000000"/>
          <w:spacing w:val="-2"/>
          <w:sz w:val="28"/>
          <w:szCs w:val="28"/>
        </w:rPr>
        <w:t>т</w:t>
      </w:r>
      <w:r>
        <w:rPr>
          <w:color w:val="000000"/>
          <w:sz w:val="28"/>
          <w:szCs w:val="28"/>
        </w:rPr>
        <w:t>ие</w:t>
      </w:r>
      <w:r>
        <w:rPr>
          <w:color w:val="000000"/>
          <w:spacing w:val="40"/>
          <w:sz w:val="28"/>
          <w:szCs w:val="28"/>
        </w:rPr>
        <w:t xml:space="preserve"> </w:t>
      </w:r>
      <w:r>
        <w:rPr>
          <w:color w:val="000000"/>
          <w:sz w:val="28"/>
          <w:szCs w:val="28"/>
        </w:rPr>
        <w:t>о</w:t>
      </w:r>
      <w:r>
        <w:rPr>
          <w:color w:val="000000"/>
          <w:spacing w:val="43"/>
          <w:sz w:val="28"/>
          <w:szCs w:val="28"/>
        </w:rPr>
        <w:t xml:space="preserve"> </w:t>
      </w:r>
      <w:r>
        <w:rPr>
          <w:color w:val="000000"/>
          <w:spacing w:val="-15"/>
          <w:sz w:val="28"/>
          <w:szCs w:val="28"/>
        </w:rPr>
        <w:t>к</w:t>
      </w:r>
      <w:r>
        <w:rPr>
          <w:color w:val="000000"/>
          <w:spacing w:val="3"/>
          <w:sz w:val="28"/>
          <w:szCs w:val="28"/>
        </w:rPr>
        <w:t>о</w:t>
      </w:r>
      <w:r>
        <w:rPr>
          <w:color w:val="000000"/>
          <w:sz w:val="28"/>
          <w:szCs w:val="28"/>
        </w:rPr>
        <w:t>рп</w:t>
      </w:r>
      <w:r>
        <w:rPr>
          <w:color w:val="000000"/>
          <w:spacing w:val="-3"/>
          <w:sz w:val="28"/>
          <w:szCs w:val="28"/>
        </w:rPr>
        <w:t>у</w:t>
      </w:r>
      <w:r>
        <w:rPr>
          <w:color w:val="000000"/>
          <w:sz w:val="28"/>
          <w:szCs w:val="28"/>
        </w:rPr>
        <w:t>с</w:t>
      </w:r>
      <w:r>
        <w:rPr>
          <w:color w:val="000000"/>
          <w:spacing w:val="-2"/>
          <w:sz w:val="28"/>
          <w:szCs w:val="28"/>
        </w:rPr>
        <w:t>к</w:t>
      </w:r>
      <w:r>
        <w:rPr>
          <w:color w:val="000000"/>
          <w:spacing w:val="-16"/>
          <w:sz w:val="28"/>
          <w:szCs w:val="28"/>
        </w:rPr>
        <w:t>у</w:t>
      </w:r>
      <w:r>
        <w:rPr>
          <w:color w:val="000000"/>
          <w:spacing w:val="-1"/>
          <w:sz w:val="28"/>
          <w:szCs w:val="28"/>
        </w:rPr>
        <w:t>л</w:t>
      </w:r>
      <w:r>
        <w:rPr>
          <w:color w:val="000000"/>
          <w:sz w:val="28"/>
          <w:szCs w:val="28"/>
        </w:rPr>
        <w:t>я</w:t>
      </w:r>
      <w:r>
        <w:rPr>
          <w:color w:val="000000"/>
          <w:spacing w:val="1"/>
          <w:sz w:val="28"/>
          <w:szCs w:val="28"/>
        </w:rPr>
        <w:t>р</w:t>
      </w:r>
      <w:r>
        <w:rPr>
          <w:color w:val="000000"/>
          <w:sz w:val="28"/>
          <w:szCs w:val="28"/>
        </w:rPr>
        <w:t>н</w:t>
      </w:r>
      <w:r>
        <w:rPr>
          <w:color w:val="000000"/>
          <w:spacing w:val="1"/>
          <w:sz w:val="28"/>
          <w:szCs w:val="28"/>
        </w:rPr>
        <w:t>о</w:t>
      </w:r>
      <w:r>
        <w:rPr>
          <w:color w:val="000000"/>
          <w:sz w:val="28"/>
          <w:szCs w:val="28"/>
        </w:rPr>
        <w:t>-</w:t>
      </w:r>
      <w:r>
        <w:rPr>
          <w:color w:val="000000"/>
          <w:spacing w:val="-2"/>
          <w:sz w:val="28"/>
          <w:szCs w:val="28"/>
        </w:rPr>
        <w:t>в</w:t>
      </w:r>
      <w:r>
        <w:rPr>
          <w:color w:val="000000"/>
          <w:spacing w:val="-4"/>
          <w:sz w:val="28"/>
          <w:szCs w:val="28"/>
        </w:rPr>
        <w:t>о</w:t>
      </w:r>
      <w:r>
        <w:rPr>
          <w:color w:val="000000"/>
          <w:spacing w:val="-1"/>
          <w:sz w:val="28"/>
          <w:szCs w:val="28"/>
        </w:rPr>
        <w:t>л</w:t>
      </w:r>
      <w:r>
        <w:rPr>
          <w:color w:val="000000"/>
          <w:sz w:val="28"/>
          <w:szCs w:val="28"/>
        </w:rPr>
        <w:t>н</w:t>
      </w:r>
      <w:r>
        <w:rPr>
          <w:color w:val="000000"/>
          <w:spacing w:val="1"/>
          <w:sz w:val="28"/>
          <w:szCs w:val="28"/>
        </w:rPr>
        <w:t>о</w:t>
      </w:r>
      <w:r>
        <w:rPr>
          <w:color w:val="000000"/>
          <w:spacing w:val="-2"/>
          <w:sz w:val="28"/>
          <w:szCs w:val="28"/>
        </w:rPr>
        <w:t>в</w:t>
      </w:r>
      <w:r>
        <w:rPr>
          <w:color w:val="000000"/>
          <w:spacing w:val="-1"/>
          <w:sz w:val="28"/>
          <w:szCs w:val="28"/>
        </w:rPr>
        <w:t>о</w:t>
      </w:r>
      <w:r>
        <w:rPr>
          <w:color w:val="000000"/>
          <w:sz w:val="28"/>
          <w:szCs w:val="28"/>
        </w:rPr>
        <w:t>й</w:t>
      </w:r>
      <w:r>
        <w:rPr>
          <w:color w:val="000000"/>
          <w:spacing w:val="39"/>
          <w:sz w:val="28"/>
          <w:szCs w:val="28"/>
        </w:rPr>
        <w:t xml:space="preserve"> </w:t>
      </w:r>
      <w:r>
        <w:rPr>
          <w:color w:val="000000"/>
          <w:spacing w:val="1"/>
          <w:sz w:val="28"/>
          <w:szCs w:val="28"/>
        </w:rPr>
        <w:t>п</w:t>
      </w:r>
      <w:r>
        <w:rPr>
          <w:color w:val="000000"/>
          <w:sz w:val="28"/>
          <w:szCs w:val="28"/>
        </w:rPr>
        <w:t>р</w:t>
      </w:r>
      <w:r>
        <w:rPr>
          <w:color w:val="000000"/>
          <w:spacing w:val="-1"/>
          <w:sz w:val="28"/>
          <w:szCs w:val="28"/>
        </w:rPr>
        <w:t>и</w:t>
      </w:r>
      <w:r>
        <w:rPr>
          <w:color w:val="000000"/>
          <w:spacing w:val="-2"/>
          <w:sz w:val="28"/>
          <w:szCs w:val="28"/>
        </w:rPr>
        <w:t>р</w:t>
      </w:r>
      <w:r>
        <w:rPr>
          <w:color w:val="000000"/>
          <w:spacing w:val="-6"/>
          <w:sz w:val="28"/>
          <w:szCs w:val="28"/>
        </w:rPr>
        <w:t>о</w:t>
      </w:r>
      <w:r>
        <w:rPr>
          <w:color w:val="000000"/>
          <w:sz w:val="28"/>
          <w:szCs w:val="28"/>
        </w:rPr>
        <w:t>де с</w:t>
      </w:r>
      <w:r>
        <w:rPr>
          <w:color w:val="000000"/>
          <w:spacing w:val="-2"/>
          <w:sz w:val="28"/>
          <w:szCs w:val="28"/>
        </w:rPr>
        <w:t>в</w:t>
      </w:r>
      <w:r>
        <w:rPr>
          <w:color w:val="000000"/>
          <w:sz w:val="28"/>
          <w:szCs w:val="28"/>
        </w:rPr>
        <w:t>е</w:t>
      </w:r>
      <w:r>
        <w:rPr>
          <w:color w:val="000000"/>
          <w:spacing w:val="1"/>
          <w:sz w:val="28"/>
          <w:szCs w:val="28"/>
        </w:rPr>
        <w:t>т</w:t>
      </w:r>
      <w:r>
        <w:rPr>
          <w:color w:val="000000"/>
          <w:sz w:val="28"/>
          <w:szCs w:val="28"/>
        </w:rPr>
        <w:t>а.</w:t>
      </w:r>
    </w:p>
    <w:p w:rsidR="00E02871" w:rsidRDefault="00E02871" w:rsidP="00E02871">
      <w:pPr>
        <w:tabs>
          <w:tab w:val="left" w:pos="2032"/>
          <w:tab w:val="left" w:pos="3310"/>
          <w:tab w:val="left" w:pos="4771"/>
          <w:tab w:val="left" w:pos="6188"/>
          <w:tab w:val="left" w:pos="6852"/>
          <w:tab w:val="left" w:pos="8325"/>
        </w:tabs>
        <w:spacing w:line="241" w:lineRule="auto"/>
        <w:ind w:right="-17" w:firstLine="707"/>
        <w:jc w:val="both"/>
        <w:rPr>
          <w:color w:val="000000"/>
          <w:sz w:val="28"/>
          <w:szCs w:val="28"/>
        </w:rPr>
      </w:pPr>
      <w:r>
        <w:rPr>
          <w:b/>
          <w:bCs/>
          <w:i/>
          <w:iCs/>
          <w:color w:val="000000"/>
          <w:spacing w:val="-1"/>
          <w:sz w:val="28"/>
          <w:szCs w:val="28"/>
        </w:rPr>
        <w:t>Ф</w:t>
      </w:r>
      <w:r>
        <w:rPr>
          <w:b/>
          <w:bCs/>
          <w:i/>
          <w:iCs/>
          <w:color w:val="000000"/>
          <w:sz w:val="28"/>
          <w:szCs w:val="28"/>
        </w:rPr>
        <w:t>изи</w:t>
      </w:r>
      <w:r>
        <w:rPr>
          <w:b/>
          <w:bCs/>
          <w:i/>
          <w:iCs/>
          <w:color w:val="000000"/>
          <w:spacing w:val="-7"/>
          <w:sz w:val="28"/>
          <w:szCs w:val="28"/>
        </w:rPr>
        <w:t>к</w:t>
      </w:r>
      <w:r>
        <w:rPr>
          <w:b/>
          <w:bCs/>
          <w:i/>
          <w:iCs/>
          <w:color w:val="000000"/>
          <w:sz w:val="28"/>
          <w:szCs w:val="28"/>
        </w:rPr>
        <w:t>а</w:t>
      </w:r>
      <w:r>
        <w:rPr>
          <w:color w:val="000000"/>
          <w:sz w:val="28"/>
          <w:szCs w:val="28"/>
        </w:rPr>
        <w:tab/>
      </w:r>
      <w:r>
        <w:rPr>
          <w:b/>
          <w:bCs/>
          <w:i/>
          <w:iCs/>
          <w:color w:val="000000"/>
          <w:spacing w:val="-3"/>
          <w:sz w:val="28"/>
          <w:szCs w:val="28"/>
        </w:rPr>
        <w:t>а</w:t>
      </w:r>
      <w:r>
        <w:rPr>
          <w:b/>
          <w:bCs/>
          <w:i/>
          <w:iCs/>
          <w:color w:val="000000"/>
          <w:sz w:val="28"/>
          <w:szCs w:val="28"/>
        </w:rPr>
        <w:t>т</w:t>
      </w:r>
      <w:r>
        <w:rPr>
          <w:b/>
          <w:bCs/>
          <w:i/>
          <w:iCs/>
          <w:color w:val="000000"/>
          <w:spacing w:val="-11"/>
          <w:sz w:val="28"/>
          <w:szCs w:val="28"/>
        </w:rPr>
        <w:t>о</w:t>
      </w:r>
      <w:r>
        <w:rPr>
          <w:b/>
          <w:bCs/>
          <w:i/>
          <w:iCs/>
          <w:color w:val="000000"/>
          <w:sz w:val="28"/>
          <w:szCs w:val="28"/>
        </w:rPr>
        <w:t>ма.</w:t>
      </w:r>
      <w:r>
        <w:rPr>
          <w:color w:val="000000"/>
          <w:sz w:val="28"/>
          <w:szCs w:val="28"/>
        </w:rPr>
        <w:tab/>
        <w:t>Раз</w:t>
      </w:r>
      <w:r>
        <w:rPr>
          <w:color w:val="000000"/>
          <w:spacing w:val="-1"/>
          <w:sz w:val="28"/>
          <w:szCs w:val="28"/>
        </w:rPr>
        <w:t>в</w:t>
      </w:r>
      <w:r>
        <w:rPr>
          <w:color w:val="000000"/>
          <w:sz w:val="28"/>
          <w:szCs w:val="28"/>
        </w:rPr>
        <w:t>ит</w:t>
      </w:r>
      <w:r>
        <w:rPr>
          <w:color w:val="000000"/>
          <w:spacing w:val="-1"/>
          <w:sz w:val="28"/>
          <w:szCs w:val="28"/>
        </w:rPr>
        <w:t>и</w:t>
      </w:r>
      <w:r>
        <w:rPr>
          <w:color w:val="000000"/>
          <w:sz w:val="28"/>
          <w:szCs w:val="28"/>
        </w:rPr>
        <w:t>е</w:t>
      </w:r>
      <w:r>
        <w:rPr>
          <w:color w:val="000000"/>
          <w:sz w:val="28"/>
          <w:szCs w:val="28"/>
        </w:rPr>
        <w:tab/>
        <w:t>в</w:t>
      </w:r>
      <w:r>
        <w:rPr>
          <w:color w:val="000000"/>
          <w:spacing w:val="-1"/>
          <w:sz w:val="28"/>
          <w:szCs w:val="28"/>
        </w:rPr>
        <w:t>з</w:t>
      </w:r>
      <w:r>
        <w:rPr>
          <w:color w:val="000000"/>
          <w:spacing w:val="-14"/>
          <w:sz w:val="28"/>
          <w:szCs w:val="28"/>
        </w:rPr>
        <w:t>г</w:t>
      </w:r>
      <w:r>
        <w:rPr>
          <w:color w:val="000000"/>
          <w:spacing w:val="-1"/>
          <w:sz w:val="28"/>
          <w:szCs w:val="28"/>
        </w:rPr>
        <w:t>л</w:t>
      </w:r>
      <w:r>
        <w:rPr>
          <w:color w:val="000000"/>
          <w:sz w:val="28"/>
          <w:szCs w:val="28"/>
        </w:rPr>
        <w:t>я</w:t>
      </w:r>
      <w:r>
        <w:rPr>
          <w:color w:val="000000"/>
          <w:spacing w:val="-1"/>
          <w:sz w:val="28"/>
          <w:szCs w:val="28"/>
        </w:rPr>
        <w:t>д</w:t>
      </w:r>
      <w:r>
        <w:rPr>
          <w:color w:val="000000"/>
          <w:sz w:val="28"/>
          <w:szCs w:val="28"/>
        </w:rPr>
        <w:t>ов</w:t>
      </w:r>
      <w:r>
        <w:rPr>
          <w:color w:val="000000"/>
          <w:sz w:val="28"/>
          <w:szCs w:val="28"/>
        </w:rPr>
        <w:tab/>
        <w:t>на</w:t>
      </w:r>
      <w:r>
        <w:rPr>
          <w:color w:val="000000"/>
          <w:sz w:val="28"/>
          <w:szCs w:val="28"/>
        </w:rPr>
        <w:tab/>
        <w:t>с</w:t>
      </w:r>
      <w:r>
        <w:rPr>
          <w:color w:val="000000"/>
          <w:spacing w:val="1"/>
          <w:sz w:val="28"/>
          <w:szCs w:val="28"/>
        </w:rPr>
        <w:t>тр</w:t>
      </w:r>
      <w:r>
        <w:rPr>
          <w:color w:val="000000"/>
          <w:spacing w:val="4"/>
          <w:sz w:val="28"/>
          <w:szCs w:val="28"/>
        </w:rPr>
        <w:t>о</w:t>
      </w:r>
      <w:r>
        <w:rPr>
          <w:color w:val="000000"/>
          <w:spacing w:val="-2"/>
          <w:sz w:val="28"/>
          <w:szCs w:val="28"/>
        </w:rPr>
        <w:t>е</w:t>
      </w:r>
      <w:r>
        <w:rPr>
          <w:color w:val="000000"/>
          <w:spacing w:val="-1"/>
          <w:sz w:val="28"/>
          <w:szCs w:val="28"/>
        </w:rPr>
        <w:t>н</w:t>
      </w:r>
      <w:r>
        <w:rPr>
          <w:color w:val="000000"/>
          <w:sz w:val="28"/>
          <w:szCs w:val="28"/>
        </w:rPr>
        <w:t>ие</w:t>
      </w:r>
      <w:r>
        <w:rPr>
          <w:color w:val="000000"/>
          <w:sz w:val="28"/>
          <w:szCs w:val="28"/>
        </w:rPr>
        <w:tab/>
      </w:r>
      <w:r>
        <w:rPr>
          <w:color w:val="000000"/>
          <w:spacing w:val="-2"/>
          <w:sz w:val="28"/>
          <w:szCs w:val="28"/>
        </w:rPr>
        <w:t>в</w:t>
      </w:r>
      <w:r>
        <w:rPr>
          <w:color w:val="000000"/>
          <w:sz w:val="28"/>
          <w:szCs w:val="28"/>
        </w:rPr>
        <w:t>ещ</w:t>
      </w:r>
      <w:r>
        <w:rPr>
          <w:color w:val="000000"/>
          <w:spacing w:val="6"/>
          <w:sz w:val="28"/>
          <w:szCs w:val="28"/>
        </w:rPr>
        <w:t>е</w:t>
      </w:r>
      <w:r>
        <w:rPr>
          <w:color w:val="000000"/>
          <w:sz w:val="28"/>
          <w:szCs w:val="28"/>
        </w:rPr>
        <w:t>ст</w:t>
      </w:r>
      <w:r>
        <w:rPr>
          <w:color w:val="000000"/>
          <w:spacing w:val="-5"/>
          <w:sz w:val="28"/>
          <w:szCs w:val="28"/>
        </w:rPr>
        <w:t>в</w:t>
      </w:r>
      <w:r>
        <w:rPr>
          <w:color w:val="000000"/>
          <w:sz w:val="28"/>
          <w:szCs w:val="28"/>
        </w:rPr>
        <w:t>а. За</w:t>
      </w:r>
      <w:r>
        <w:rPr>
          <w:color w:val="000000"/>
          <w:spacing w:val="-15"/>
          <w:sz w:val="28"/>
          <w:szCs w:val="28"/>
        </w:rPr>
        <w:t>к</w:t>
      </w:r>
      <w:r>
        <w:rPr>
          <w:color w:val="000000"/>
          <w:sz w:val="28"/>
          <w:szCs w:val="28"/>
        </w:rPr>
        <w:t>о</w:t>
      </w:r>
      <w:r>
        <w:rPr>
          <w:color w:val="000000"/>
          <w:spacing w:val="-1"/>
          <w:sz w:val="28"/>
          <w:szCs w:val="28"/>
        </w:rPr>
        <w:t>н</w:t>
      </w:r>
      <w:r>
        <w:rPr>
          <w:color w:val="000000"/>
          <w:spacing w:val="-3"/>
          <w:sz w:val="28"/>
          <w:szCs w:val="28"/>
        </w:rPr>
        <w:t>о</w:t>
      </w:r>
      <w:r>
        <w:rPr>
          <w:color w:val="000000"/>
          <w:sz w:val="28"/>
          <w:szCs w:val="28"/>
        </w:rPr>
        <w:t>м</w:t>
      </w:r>
      <w:r>
        <w:rPr>
          <w:color w:val="000000"/>
          <w:spacing w:val="-3"/>
          <w:sz w:val="28"/>
          <w:szCs w:val="28"/>
        </w:rPr>
        <w:t>е</w:t>
      </w:r>
      <w:r>
        <w:rPr>
          <w:color w:val="000000"/>
          <w:spacing w:val="-1"/>
          <w:sz w:val="28"/>
          <w:szCs w:val="28"/>
        </w:rPr>
        <w:t>р</w:t>
      </w:r>
      <w:r>
        <w:rPr>
          <w:color w:val="000000"/>
          <w:sz w:val="28"/>
          <w:szCs w:val="28"/>
        </w:rPr>
        <w:t>н</w:t>
      </w:r>
      <w:r>
        <w:rPr>
          <w:color w:val="000000"/>
          <w:spacing w:val="5"/>
          <w:sz w:val="28"/>
          <w:szCs w:val="28"/>
        </w:rPr>
        <w:t>о</w:t>
      </w:r>
      <w:r>
        <w:rPr>
          <w:color w:val="000000"/>
          <w:sz w:val="28"/>
          <w:szCs w:val="28"/>
        </w:rPr>
        <w:t>сти</w:t>
      </w:r>
      <w:r>
        <w:rPr>
          <w:color w:val="000000"/>
          <w:spacing w:val="24"/>
          <w:sz w:val="28"/>
          <w:szCs w:val="28"/>
        </w:rPr>
        <w:t xml:space="preserve"> </w:t>
      </w:r>
      <w:r>
        <w:rPr>
          <w:color w:val="000000"/>
          <w:sz w:val="28"/>
          <w:szCs w:val="28"/>
        </w:rPr>
        <w:t>в</w:t>
      </w:r>
      <w:r>
        <w:rPr>
          <w:color w:val="000000"/>
          <w:spacing w:val="23"/>
          <w:sz w:val="28"/>
          <w:szCs w:val="28"/>
        </w:rPr>
        <w:t xml:space="preserve"> </w:t>
      </w:r>
      <w:r>
        <w:rPr>
          <w:color w:val="000000"/>
          <w:spacing w:val="-9"/>
          <w:sz w:val="28"/>
          <w:szCs w:val="28"/>
        </w:rPr>
        <w:t>а</w:t>
      </w:r>
      <w:r>
        <w:rPr>
          <w:color w:val="000000"/>
          <w:spacing w:val="-5"/>
          <w:sz w:val="28"/>
          <w:szCs w:val="28"/>
        </w:rPr>
        <w:t>т</w:t>
      </w:r>
      <w:r>
        <w:rPr>
          <w:color w:val="000000"/>
          <w:spacing w:val="-3"/>
          <w:sz w:val="28"/>
          <w:szCs w:val="28"/>
        </w:rPr>
        <w:t>о</w:t>
      </w:r>
      <w:r>
        <w:rPr>
          <w:color w:val="000000"/>
          <w:sz w:val="28"/>
          <w:szCs w:val="28"/>
        </w:rPr>
        <w:t>м</w:t>
      </w:r>
      <w:r>
        <w:rPr>
          <w:color w:val="000000"/>
          <w:spacing w:val="-2"/>
          <w:sz w:val="28"/>
          <w:szCs w:val="28"/>
        </w:rPr>
        <w:t>н</w:t>
      </w:r>
      <w:r>
        <w:rPr>
          <w:color w:val="000000"/>
          <w:sz w:val="28"/>
          <w:szCs w:val="28"/>
        </w:rPr>
        <w:t>ых</w:t>
      </w:r>
      <w:r>
        <w:rPr>
          <w:color w:val="000000"/>
          <w:spacing w:val="21"/>
          <w:sz w:val="28"/>
          <w:szCs w:val="28"/>
        </w:rPr>
        <w:t xml:space="preserve"> </w:t>
      </w:r>
      <w:r>
        <w:rPr>
          <w:color w:val="000000"/>
          <w:sz w:val="28"/>
          <w:szCs w:val="28"/>
        </w:rPr>
        <w:t>с</w:t>
      </w:r>
      <w:r>
        <w:rPr>
          <w:color w:val="000000"/>
          <w:spacing w:val="1"/>
          <w:sz w:val="28"/>
          <w:szCs w:val="28"/>
        </w:rPr>
        <w:t>п</w:t>
      </w:r>
      <w:r>
        <w:rPr>
          <w:color w:val="000000"/>
          <w:sz w:val="28"/>
          <w:szCs w:val="28"/>
        </w:rPr>
        <w:t>е</w:t>
      </w:r>
      <w:r>
        <w:rPr>
          <w:color w:val="000000"/>
          <w:spacing w:val="-3"/>
          <w:sz w:val="28"/>
          <w:szCs w:val="28"/>
        </w:rPr>
        <w:t>к</w:t>
      </w:r>
      <w:r>
        <w:rPr>
          <w:color w:val="000000"/>
          <w:sz w:val="28"/>
          <w:szCs w:val="28"/>
        </w:rPr>
        <w:t>трах</w:t>
      </w:r>
      <w:r>
        <w:rPr>
          <w:color w:val="000000"/>
          <w:spacing w:val="24"/>
          <w:sz w:val="28"/>
          <w:szCs w:val="28"/>
        </w:rPr>
        <w:t xml:space="preserve"> </w:t>
      </w:r>
      <w:r>
        <w:rPr>
          <w:color w:val="000000"/>
          <w:spacing w:val="-5"/>
          <w:sz w:val="28"/>
          <w:szCs w:val="28"/>
        </w:rPr>
        <w:t>в</w:t>
      </w:r>
      <w:r>
        <w:rPr>
          <w:color w:val="000000"/>
          <w:spacing w:val="-8"/>
          <w:sz w:val="28"/>
          <w:szCs w:val="28"/>
        </w:rPr>
        <w:t>о</w:t>
      </w:r>
      <w:r>
        <w:rPr>
          <w:color w:val="000000"/>
          <w:sz w:val="28"/>
          <w:szCs w:val="28"/>
        </w:rPr>
        <w:t>до</w:t>
      </w:r>
      <w:r>
        <w:rPr>
          <w:color w:val="000000"/>
          <w:spacing w:val="-1"/>
          <w:sz w:val="28"/>
          <w:szCs w:val="28"/>
        </w:rPr>
        <w:t>р</w:t>
      </w:r>
      <w:r>
        <w:rPr>
          <w:color w:val="000000"/>
          <w:spacing w:val="-9"/>
          <w:sz w:val="28"/>
          <w:szCs w:val="28"/>
        </w:rPr>
        <w:t>о</w:t>
      </w:r>
      <w:r>
        <w:rPr>
          <w:color w:val="000000"/>
          <w:sz w:val="28"/>
          <w:szCs w:val="28"/>
        </w:rPr>
        <w:t>да.</w:t>
      </w:r>
      <w:r>
        <w:rPr>
          <w:color w:val="000000"/>
          <w:spacing w:val="23"/>
          <w:sz w:val="28"/>
          <w:szCs w:val="28"/>
        </w:rPr>
        <w:t xml:space="preserve"> </w:t>
      </w:r>
      <w:r>
        <w:rPr>
          <w:color w:val="000000"/>
          <w:spacing w:val="-2"/>
          <w:sz w:val="28"/>
          <w:szCs w:val="28"/>
        </w:rPr>
        <w:t>Я</w:t>
      </w:r>
      <w:r>
        <w:rPr>
          <w:color w:val="000000"/>
          <w:sz w:val="28"/>
          <w:szCs w:val="28"/>
        </w:rPr>
        <w:t>дерная</w:t>
      </w:r>
      <w:r>
        <w:rPr>
          <w:color w:val="000000"/>
          <w:spacing w:val="21"/>
          <w:sz w:val="28"/>
          <w:szCs w:val="28"/>
        </w:rPr>
        <w:t xml:space="preserve"> </w:t>
      </w:r>
      <w:r>
        <w:rPr>
          <w:color w:val="000000"/>
          <w:spacing w:val="-2"/>
          <w:sz w:val="28"/>
          <w:szCs w:val="28"/>
        </w:rPr>
        <w:t>м</w:t>
      </w:r>
      <w:r>
        <w:rPr>
          <w:color w:val="000000"/>
          <w:spacing w:val="-8"/>
          <w:sz w:val="28"/>
          <w:szCs w:val="28"/>
        </w:rPr>
        <w:t>о</w:t>
      </w:r>
      <w:r>
        <w:rPr>
          <w:color w:val="000000"/>
          <w:sz w:val="28"/>
          <w:szCs w:val="28"/>
        </w:rPr>
        <w:t>дель</w:t>
      </w:r>
      <w:r>
        <w:rPr>
          <w:color w:val="000000"/>
          <w:spacing w:val="21"/>
          <w:sz w:val="28"/>
          <w:szCs w:val="28"/>
        </w:rPr>
        <w:t xml:space="preserve"> </w:t>
      </w:r>
      <w:r>
        <w:rPr>
          <w:color w:val="000000"/>
          <w:spacing w:val="-6"/>
          <w:sz w:val="28"/>
          <w:szCs w:val="28"/>
        </w:rPr>
        <w:t>а</w:t>
      </w:r>
      <w:r>
        <w:rPr>
          <w:color w:val="000000"/>
          <w:spacing w:val="-5"/>
          <w:sz w:val="28"/>
          <w:szCs w:val="28"/>
        </w:rPr>
        <w:t>т</w:t>
      </w:r>
      <w:r>
        <w:rPr>
          <w:color w:val="000000"/>
          <w:spacing w:val="-3"/>
          <w:sz w:val="28"/>
          <w:szCs w:val="28"/>
        </w:rPr>
        <w:t>ом</w:t>
      </w:r>
      <w:r>
        <w:rPr>
          <w:color w:val="000000"/>
          <w:sz w:val="28"/>
          <w:szCs w:val="28"/>
        </w:rPr>
        <w:t>а.</w:t>
      </w:r>
      <w:r>
        <w:rPr>
          <w:color w:val="000000"/>
          <w:spacing w:val="22"/>
          <w:sz w:val="28"/>
          <w:szCs w:val="28"/>
        </w:rPr>
        <w:t xml:space="preserve"> </w:t>
      </w:r>
      <w:r>
        <w:rPr>
          <w:color w:val="000000"/>
          <w:sz w:val="28"/>
          <w:szCs w:val="28"/>
        </w:rPr>
        <w:t>О</w:t>
      </w:r>
      <w:r>
        <w:rPr>
          <w:color w:val="000000"/>
          <w:spacing w:val="-1"/>
          <w:sz w:val="28"/>
          <w:szCs w:val="28"/>
        </w:rPr>
        <w:t>п</w:t>
      </w:r>
      <w:r>
        <w:rPr>
          <w:color w:val="000000"/>
          <w:sz w:val="28"/>
          <w:szCs w:val="28"/>
        </w:rPr>
        <w:t>ы</w:t>
      </w:r>
      <w:r>
        <w:rPr>
          <w:color w:val="000000"/>
          <w:spacing w:val="-3"/>
          <w:sz w:val="28"/>
          <w:szCs w:val="28"/>
        </w:rPr>
        <w:t>т</w:t>
      </w:r>
      <w:r>
        <w:rPr>
          <w:color w:val="000000"/>
          <w:sz w:val="28"/>
          <w:szCs w:val="28"/>
        </w:rPr>
        <w:t>ы Э.</w:t>
      </w:r>
      <w:r>
        <w:rPr>
          <w:color w:val="000000"/>
          <w:spacing w:val="115"/>
          <w:sz w:val="28"/>
          <w:szCs w:val="28"/>
        </w:rPr>
        <w:t xml:space="preserve"> </w:t>
      </w:r>
      <w:r>
        <w:rPr>
          <w:color w:val="000000"/>
          <w:spacing w:val="-4"/>
          <w:sz w:val="28"/>
          <w:szCs w:val="28"/>
        </w:rPr>
        <w:lastRenderedPageBreak/>
        <w:t>Р</w:t>
      </w:r>
      <w:r>
        <w:rPr>
          <w:color w:val="000000"/>
          <w:spacing w:val="2"/>
          <w:sz w:val="28"/>
          <w:szCs w:val="28"/>
        </w:rPr>
        <w:t>е</w:t>
      </w:r>
      <w:r>
        <w:rPr>
          <w:color w:val="000000"/>
          <w:sz w:val="28"/>
          <w:szCs w:val="28"/>
        </w:rPr>
        <w:t>зерф</w:t>
      </w:r>
      <w:r>
        <w:rPr>
          <w:color w:val="000000"/>
          <w:spacing w:val="1"/>
          <w:sz w:val="28"/>
          <w:szCs w:val="28"/>
        </w:rPr>
        <w:t>о</w:t>
      </w:r>
      <w:r>
        <w:rPr>
          <w:color w:val="000000"/>
          <w:spacing w:val="-5"/>
          <w:sz w:val="28"/>
          <w:szCs w:val="28"/>
        </w:rPr>
        <w:t>р</w:t>
      </w:r>
      <w:r>
        <w:rPr>
          <w:color w:val="000000"/>
          <w:sz w:val="28"/>
          <w:szCs w:val="28"/>
        </w:rPr>
        <w:t>да.</w:t>
      </w:r>
      <w:r>
        <w:rPr>
          <w:color w:val="000000"/>
          <w:spacing w:val="117"/>
          <w:sz w:val="28"/>
          <w:szCs w:val="28"/>
        </w:rPr>
        <w:t xml:space="preserve"> </w:t>
      </w:r>
      <w:r>
        <w:rPr>
          <w:color w:val="000000"/>
          <w:spacing w:val="-9"/>
          <w:sz w:val="28"/>
          <w:szCs w:val="28"/>
        </w:rPr>
        <w:t>М</w:t>
      </w:r>
      <w:r>
        <w:rPr>
          <w:color w:val="000000"/>
          <w:spacing w:val="-8"/>
          <w:sz w:val="28"/>
          <w:szCs w:val="28"/>
        </w:rPr>
        <w:t>о</w:t>
      </w:r>
      <w:r>
        <w:rPr>
          <w:color w:val="000000"/>
          <w:sz w:val="28"/>
          <w:szCs w:val="28"/>
        </w:rPr>
        <w:t>дель</w:t>
      </w:r>
      <w:r>
        <w:rPr>
          <w:color w:val="000000"/>
          <w:spacing w:val="115"/>
          <w:sz w:val="28"/>
          <w:szCs w:val="28"/>
        </w:rPr>
        <w:t xml:space="preserve"> </w:t>
      </w:r>
      <w:r>
        <w:rPr>
          <w:color w:val="000000"/>
          <w:spacing w:val="-6"/>
          <w:sz w:val="28"/>
          <w:szCs w:val="28"/>
        </w:rPr>
        <w:t>а</w:t>
      </w:r>
      <w:r>
        <w:rPr>
          <w:color w:val="000000"/>
          <w:spacing w:val="-5"/>
          <w:sz w:val="28"/>
          <w:szCs w:val="28"/>
        </w:rPr>
        <w:t>т</w:t>
      </w:r>
      <w:r>
        <w:rPr>
          <w:color w:val="000000"/>
          <w:spacing w:val="-4"/>
          <w:sz w:val="28"/>
          <w:szCs w:val="28"/>
        </w:rPr>
        <w:t>о</w:t>
      </w:r>
      <w:r>
        <w:rPr>
          <w:color w:val="000000"/>
          <w:spacing w:val="-2"/>
          <w:sz w:val="28"/>
          <w:szCs w:val="28"/>
        </w:rPr>
        <w:t>м</w:t>
      </w:r>
      <w:r>
        <w:rPr>
          <w:color w:val="000000"/>
          <w:sz w:val="28"/>
          <w:szCs w:val="28"/>
        </w:rPr>
        <w:t>а</w:t>
      </w:r>
      <w:r>
        <w:rPr>
          <w:color w:val="000000"/>
          <w:spacing w:val="113"/>
          <w:sz w:val="28"/>
          <w:szCs w:val="28"/>
        </w:rPr>
        <w:t xml:space="preserve"> </w:t>
      </w:r>
      <w:r>
        <w:rPr>
          <w:color w:val="000000"/>
          <w:spacing w:val="-1"/>
          <w:sz w:val="28"/>
          <w:szCs w:val="28"/>
        </w:rPr>
        <w:t>в</w:t>
      </w:r>
      <w:r>
        <w:rPr>
          <w:color w:val="000000"/>
          <w:spacing w:val="-9"/>
          <w:sz w:val="28"/>
          <w:szCs w:val="28"/>
        </w:rPr>
        <w:t>о</w:t>
      </w:r>
      <w:r>
        <w:rPr>
          <w:color w:val="000000"/>
          <w:spacing w:val="-1"/>
          <w:sz w:val="28"/>
          <w:szCs w:val="28"/>
        </w:rPr>
        <w:t>д</w:t>
      </w:r>
      <w:r>
        <w:rPr>
          <w:color w:val="000000"/>
          <w:sz w:val="28"/>
          <w:szCs w:val="28"/>
        </w:rPr>
        <w:t>о</w:t>
      </w:r>
      <w:r>
        <w:rPr>
          <w:color w:val="000000"/>
          <w:spacing w:val="-1"/>
          <w:sz w:val="28"/>
          <w:szCs w:val="28"/>
        </w:rPr>
        <w:t>р</w:t>
      </w:r>
      <w:r>
        <w:rPr>
          <w:color w:val="000000"/>
          <w:spacing w:val="-8"/>
          <w:sz w:val="28"/>
          <w:szCs w:val="28"/>
        </w:rPr>
        <w:t>о</w:t>
      </w:r>
      <w:r>
        <w:rPr>
          <w:color w:val="000000"/>
          <w:sz w:val="28"/>
          <w:szCs w:val="28"/>
        </w:rPr>
        <w:t>да</w:t>
      </w:r>
      <w:r>
        <w:rPr>
          <w:color w:val="000000"/>
          <w:spacing w:val="115"/>
          <w:sz w:val="28"/>
          <w:szCs w:val="28"/>
        </w:rPr>
        <w:t xml:space="preserve"> </w:t>
      </w:r>
      <w:r>
        <w:rPr>
          <w:color w:val="000000"/>
          <w:sz w:val="28"/>
          <w:szCs w:val="28"/>
        </w:rPr>
        <w:t>по</w:t>
      </w:r>
      <w:r>
        <w:rPr>
          <w:color w:val="000000"/>
          <w:spacing w:val="123"/>
          <w:sz w:val="28"/>
          <w:szCs w:val="28"/>
        </w:rPr>
        <w:t xml:space="preserve"> </w:t>
      </w:r>
      <w:r>
        <w:rPr>
          <w:color w:val="000000"/>
          <w:sz w:val="28"/>
          <w:szCs w:val="28"/>
        </w:rPr>
        <w:t>Н.</w:t>
      </w:r>
      <w:r>
        <w:rPr>
          <w:color w:val="000000"/>
          <w:spacing w:val="-4"/>
          <w:sz w:val="28"/>
          <w:szCs w:val="28"/>
        </w:rPr>
        <w:t>Б</w:t>
      </w:r>
      <w:r>
        <w:rPr>
          <w:color w:val="000000"/>
          <w:sz w:val="28"/>
          <w:szCs w:val="28"/>
        </w:rPr>
        <w:t>о</w:t>
      </w:r>
      <w:r>
        <w:rPr>
          <w:color w:val="000000"/>
          <w:spacing w:val="-2"/>
          <w:sz w:val="28"/>
          <w:szCs w:val="28"/>
        </w:rPr>
        <w:t>р</w:t>
      </w:r>
      <w:r>
        <w:rPr>
          <w:color w:val="000000"/>
          <w:spacing w:val="-33"/>
          <w:sz w:val="28"/>
          <w:szCs w:val="28"/>
        </w:rPr>
        <w:t>у</w:t>
      </w:r>
      <w:r>
        <w:rPr>
          <w:color w:val="000000"/>
          <w:sz w:val="28"/>
          <w:szCs w:val="28"/>
        </w:rPr>
        <w:t>.</w:t>
      </w:r>
      <w:r>
        <w:rPr>
          <w:color w:val="000000"/>
          <w:spacing w:val="116"/>
          <w:sz w:val="28"/>
          <w:szCs w:val="28"/>
        </w:rPr>
        <w:t xml:space="preserve"> </w:t>
      </w:r>
      <w:r>
        <w:rPr>
          <w:color w:val="000000"/>
          <w:spacing w:val="-8"/>
          <w:sz w:val="28"/>
          <w:szCs w:val="28"/>
        </w:rPr>
        <w:t>Г</w:t>
      </w:r>
      <w:r>
        <w:rPr>
          <w:color w:val="000000"/>
          <w:spacing w:val="-1"/>
          <w:sz w:val="28"/>
          <w:szCs w:val="28"/>
        </w:rPr>
        <w:t>и</w:t>
      </w:r>
      <w:r>
        <w:rPr>
          <w:color w:val="000000"/>
          <w:sz w:val="28"/>
          <w:szCs w:val="28"/>
        </w:rPr>
        <w:t>п</w:t>
      </w:r>
      <w:r>
        <w:rPr>
          <w:color w:val="000000"/>
          <w:spacing w:val="-3"/>
          <w:sz w:val="28"/>
          <w:szCs w:val="28"/>
        </w:rPr>
        <w:t>о</w:t>
      </w:r>
      <w:r>
        <w:rPr>
          <w:color w:val="000000"/>
          <w:sz w:val="28"/>
          <w:szCs w:val="28"/>
        </w:rPr>
        <w:t>теза</w:t>
      </w:r>
      <w:r>
        <w:rPr>
          <w:color w:val="000000"/>
          <w:spacing w:val="117"/>
          <w:sz w:val="28"/>
          <w:szCs w:val="28"/>
        </w:rPr>
        <w:t xml:space="preserve"> </w:t>
      </w:r>
      <w:r>
        <w:rPr>
          <w:color w:val="000000"/>
          <w:sz w:val="28"/>
          <w:szCs w:val="28"/>
        </w:rPr>
        <w:t>де</w:t>
      </w:r>
      <w:r>
        <w:rPr>
          <w:color w:val="000000"/>
          <w:spacing w:val="116"/>
          <w:sz w:val="28"/>
          <w:szCs w:val="28"/>
        </w:rPr>
        <w:t xml:space="preserve"> </w:t>
      </w:r>
      <w:r>
        <w:rPr>
          <w:color w:val="000000"/>
          <w:sz w:val="28"/>
          <w:szCs w:val="28"/>
        </w:rPr>
        <w:t>Б</w:t>
      </w:r>
      <w:r>
        <w:rPr>
          <w:color w:val="000000"/>
          <w:spacing w:val="-1"/>
          <w:sz w:val="28"/>
          <w:szCs w:val="28"/>
        </w:rPr>
        <w:t>ро</w:t>
      </w:r>
      <w:r>
        <w:rPr>
          <w:color w:val="000000"/>
          <w:sz w:val="28"/>
          <w:szCs w:val="28"/>
        </w:rPr>
        <w:t>й</w:t>
      </w:r>
      <w:r>
        <w:rPr>
          <w:color w:val="000000"/>
          <w:spacing w:val="-1"/>
          <w:sz w:val="28"/>
          <w:szCs w:val="28"/>
        </w:rPr>
        <w:t>л</w:t>
      </w:r>
      <w:r>
        <w:rPr>
          <w:color w:val="000000"/>
          <w:sz w:val="28"/>
          <w:szCs w:val="28"/>
        </w:rPr>
        <w:t>я. Со</w:t>
      </w:r>
      <w:r>
        <w:rPr>
          <w:color w:val="000000"/>
          <w:spacing w:val="-2"/>
          <w:sz w:val="28"/>
          <w:szCs w:val="28"/>
        </w:rPr>
        <w:t>о</w:t>
      </w:r>
      <w:r>
        <w:rPr>
          <w:color w:val="000000"/>
          <w:spacing w:val="-3"/>
          <w:sz w:val="28"/>
          <w:szCs w:val="28"/>
        </w:rPr>
        <w:t>т</w:t>
      </w:r>
      <w:r>
        <w:rPr>
          <w:color w:val="000000"/>
          <w:sz w:val="28"/>
          <w:szCs w:val="28"/>
        </w:rPr>
        <w:t>но</w:t>
      </w:r>
      <w:r>
        <w:rPr>
          <w:color w:val="000000"/>
          <w:spacing w:val="-1"/>
          <w:sz w:val="28"/>
          <w:szCs w:val="28"/>
        </w:rPr>
        <w:t>ш</w:t>
      </w:r>
      <w:r>
        <w:rPr>
          <w:color w:val="000000"/>
          <w:sz w:val="28"/>
          <w:szCs w:val="28"/>
        </w:rPr>
        <w:t>е</w:t>
      </w:r>
      <w:r>
        <w:rPr>
          <w:color w:val="000000"/>
          <w:spacing w:val="-2"/>
          <w:sz w:val="28"/>
          <w:szCs w:val="28"/>
        </w:rPr>
        <w:t>н</w:t>
      </w:r>
      <w:r>
        <w:rPr>
          <w:color w:val="000000"/>
          <w:sz w:val="28"/>
          <w:szCs w:val="28"/>
        </w:rPr>
        <w:t xml:space="preserve">ие </w:t>
      </w:r>
      <w:r>
        <w:rPr>
          <w:color w:val="000000"/>
          <w:spacing w:val="-1"/>
          <w:sz w:val="28"/>
          <w:szCs w:val="28"/>
        </w:rPr>
        <w:t>н</w:t>
      </w:r>
      <w:r>
        <w:rPr>
          <w:color w:val="000000"/>
          <w:sz w:val="28"/>
          <w:szCs w:val="28"/>
        </w:rPr>
        <w:t>е</w:t>
      </w:r>
      <w:r>
        <w:rPr>
          <w:color w:val="000000"/>
          <w:spacing w:val="-1"/>
          <w:sz w:val="28"/>
          <w:szCs w:val="28"/>
        </w:rPr>
        <w:t>о</w:t>
      </w:r>
      <w:r>
        <w:rPr>
          <w:color w:val="000000"/>
          <w:sz w:val="28"/>
          <w:szCs w:val="28"/>
        </w:rPr>
        <w:t>п</w:t>
      </w:r>
      <w:r>
        <w:rPr>
          <w:color w:val="000000"/>
          <w:spacing w:val="-1"/>
          <w:sz w:val="28"/>
          <w:szCs w:val="28"/>
        </w:rPr>
        <w:t>р</w:t>
      </w:r>
      <w:r>
        <w:rPr>
          <w:color w:val="000000"/>
          <w:spacing w:val="-4"/>
          <w:sz w:val="28"/>
          <w:szCs w:val="28"/>
        </w:rPr>
        <w:t>е</w:t>
      </w:r>
      <w:r>
        <w:rPr>
          <w:color w:val="000000"/>
          <w:sz w:val="28"/>
          <w:szCs w:val="28"/>
        </w:rPr>
        <w:t>делё</w:t>
      </w:r>
      <w:r>
        <w:rPr>
          <w:color w:val="000000"/>
          <w:spacing w:val="-1"/>
          <w:sz w:val="28"/>
          <w:szCs w:val="28"/>
        </w:rPr>
        <w:t>н</w:t>
      </w:r>
      <w:r>
        <w:rPr>
          <w:color w:val="000000"/>
          <w:sz w:val="28"/>
          <w:szCs w:val="28"/>
        </w:rPr>
        <w:t>н</w:t>
      </w:r>
      <w:r>
        <w:rPr>
          <w:color w:val="000000"/>
          <w:spacing w:val="5"/>
          <w:sz w:val="28"/>
          <w:szCs w:val="28"/>
        </w:rPr>
        <w:t>о</w:t>
      </w:r>
      <w:r>
        <w:rPr>
          <w:color w:val="000000"/>
          <w:spacing w:val="3"/>
          <w:sz w:val="28"/>
          <w:szCs w:val="28"/>
        </w:rPr>
        <w:t>с</w:t>
      </w:r>
      <w:r>
        <w:rPr>
          <w:color w:val="000000"/>
          <w:sz w:val="28"/>
          <w:szCs w:val="28"/>
        </w:rPr>
        <w:t>тей</w:t>
      </w:r>
      <w:r>
        <w:rPr>
          <w:color w:val="000000"/>
          <w:spacing w:val="-1"/>
          <w:sz w:val="28"/>
          <w:szCs w:val="28"/>
        </w:rPr>
        <w:t xml:space="preserve"> </w:t>
      </w:r>
      <w:r>
        <w:rPr>
          <w:color w:val="000000"/>
          <w:spacing w:val="-20"/>
          <w:sz w:val="28"/>
          <w:szCs w:val="28"/>
        </w:rPr>
        <w:t>Г</w:t>
      </w:r>
      <w:r>
        <w:rPr>
          <w:color w:val="000000"/>
          <w:spacing w:val="-3"/>
          <w:sz w:val="28"/>
          <w:szCs w:val="28"/>
        </w:rPr>
        <w:t>е</w:t>
      </w:r>
      <w:r>
        <w:rPr>
          <w:color w:val="000000"/>
          <w:sz w:val="28"/>
          <w:szCs w:val="28"/>
        </w:rPr>
        <w:t>йз</w:t>
      </w:r>
      <w:r>
        <w:rPr>
          <w:color w:val="000000"/>
          <w:spacing w:val="-2"/>
          <w:sz w:val="28"/>
          <w:szCs w:val="28"/>
        </w:rPr>
        <w:t>е</w:t>
      </w:r>
      <w:r>
        <w:rPr>
          <w:color w:val="000000"/>
          <w:sz w:val="28"/>
          <w:szCs w:val="28"/>
        </w:rPr>
        <w:t>н</w:t>
      </w:r>
      <w:r>
        <w:rPr>
          <w:color w:val="000000"/>
          <w:spacing w:val="-3"/>
          <w:sz w:val="28"/>
          <w:szCs w:val="28"/>
        </w:rPr>
        <w:t>б</w:t>
      </w:r>
      <w:r>
        <w:rPr>
          <w:color w:val="000000"/>
          <w:spacing w:val="-2"/>
          <w:sz w:val="28"/>
          <w:szCs w:val="28"/>
        </w:rPr>
        <w:t>е</w:t>
      </w:r>
      <w:r>
        <w:rPr>
          <w:color w:val="000000"/>
          <w:sz w:val="28"/>
          <w:szCs w:val="28"/>
        </w:rPr>
        <w:t>рга. К</w:t>
      </w:r>
      <w:r>
        <w:rPr>
          <w:color w:val="000000"/>
          <w:spacing w:val="-4"/>
          <w:sz w:val="28"/>
          <w:szCs w:val="28"/>
        </w:rPr>
        <w:t>в</w:t>
      </w:r>
      <w:r>
        <w:rPr>
          <w:color w:val="000000"/>
          <w:sz w:val="28"/>
          <w:szCs w:val="28"/>
        </w:rPr>
        <w:t>ан</w:t>
      </w:r>
      <w:r>
        <w:rPr>
          <w:color w:val="000000"/>
          <w:spacing w:val="-4"/>
          <w:sz w:val="28"/>
          <w:szCs w:val="28"/>
        </w:rPr>
        <w:t>т</w:t>
      </w:r>
      <w:r>
        <w:rPr>
          <w:color w:val="000000"/>
          <w:sz w:val="28"/>
          <w:szCs w:val="28"/>
        </w:rPr>
        <w:t>о</w:t>
      </w:r>
      <w:r>
        <w:rPr>
          <w:color w:val="000000"/>
          <w:spacing w:val="-2"/>
          <w:sz w:val="28"/>
          <w:szCs w:val="28"/>
        </w:rPr>
        <w:t>в</w:t>
      </w:r>
      <w:r>
        <w:rPr>
          <w:color w:val="000000"/>
          <w:sz w:val="28"/>
          <w:szCs w:val="28"/>
        </w:rPr>
        <w:t xml:space="preserve">ые </w:t>
      </w:r>
      <w:r>
        <w:rPr>
          <w:color w:val="000000"/>
          <w:spacing w:val="-5"/>
          <w:sz w:val="28"/>
          <w:szCs w:val="28"/>
        </w:rPr>
        <w:t>г</w:t>
      </w:r>
      <w:r>
        <w:rPr>
          <w:color w:val="000000"/>
          <w:sz w:val="28"/>
          <w:szCs w:val="28"/>
        </w:rPr>
        <w:t>ен</w:t>
      </w:r>
      <w:r>
        <w:rPr>
          <w:color w:val="000000"/>
          <w:spacing w:val="-1"/>
          <w:sz w:val="28"/>
          <w:szCs w:val="28"/>
        </w:rPr>
        <w:t>е</w:t>
      </w:r>
      <w:r>
        <w:rPr>
          <w:color w:val="000000"/>
          <w:sz w:val="28"/>
          <w:szCs w:val="28"/>
        </w:rPr>
        <w:t>р</w:t>
      </w:r>
      <w:r>
        <w:rPr>
          <w:color w:val="000000"/>
          <w:spacing w:val="-6"/>
          <w:sz w:val="28"/>
          <w:szCs w:val="28"/>
        </w:rPr>
        <w:t>а</w:t>
      </w:r>
      <w:r>
        <w:rPr>
          <w:color w:val="000000"/>
          <w:spacing w:val="-5"/>
          <w:sz w:val="28"/>
          <w:szCs w:val="28"/>
        </w:rPr>
        <w:t>т</w:t>
      </w:r>
      <w:r>
        <w:rPr>
          <w:color w:val="000000"/>
          <w:spacing w:val="-1"/>
          <w:sz w:val="28"/>
          <w:szCs w:val="28"/>
        </w:rPr>
        <w:t>о</w:t>
      </w:r>
      <w:r>
        <w:rPr>
          <w:color w:val="000000"/>
          <w:sz w:val="28"/>
          <w:szCs w:val="28"/>
        </w:rPr>
        <w:t>ры.</w:t>
      </w:r>
    </w:p>
    <w:p w:rsidR="006A3BDE" w:rsidRDefault="000474C0" w:rsidP="006A3BDE">
      <w:pPr>
        <w:pStyle w:val="Default"/>
        <w:ind w:firstLine="851"/>
        <w:jc w:val="center"/>
        <w:rPr>
          <w:color w:val="auto"/>
          <w:sz w:val="28"/>
          <w:szCs w:val="28"/>
        </w:rPr>
      </w:pPr>
      <w:r>
        <w:rPr>
          <w:b/>
          <w:bCs/>
          <w:i/>
          <w:iCs/>
          <w:color w:val="auto"/>
          <w:sz w:val="28"/>
          <w:szCs w:val="28"/>
        </w:rPr>
        <w:t xml:space="preserve">Демонстрации: </w:t>
      </w:r>
      <w:r>
        <w:rPr>
          <w:color w:val="auto"/>
          <w:sz w:val="28"/>
          <w:szCs w:val="28"/>
        </w:rPr>
        <w:t xml:space="preserve">Фотоэффект. Линейчатые спектры различных веществ. Излучение лазера (квантового генератора). Счетчик ионизирующих излучений. </w:t>
      </w:r>
    </w:p>
    <w:p w:rsidR="006A3BDE" w:rsidRDefault="006A3BDE" w:rsidP="006A3BDE">
      <w:pPr>
        <w:pStyle w:val="Default"/>
        <w:ind w:firstLine="851"/>
        <w:jc w:val="center"/>
        <w:rPr>
          <w:color w:val="auto"/>
          <w:sz w:val="28"/>
          <w:szCs w:val="28"/>
        </w:rPr>
      </w:pPr>
    </w:p>
    <w:p w:rsidR="006A3BDE" w:rsidRDefault="00E02871" w:rsidP="00E02871">
      <w:pPr>
        <w:pStyle w:val="Default"/>
        <w:numPr>
          <w:ilvl w:val="0"/>
          <w:numId w:val="37"/>
        </w:numPr>
        <w:jc w:val="center"/>
        <w:rPr>
          <w:b/>
          <w:bCs/>
          <w:color w:val="auto"/>
          <w:sz w:val="28"/>
          <w:szCs w:val="28"/>
        </w:rPr>
      </w:pPr>
      <w:r>
        <w:rPr>
          <w:b/>
          <w:bCs/>
          <w:color w:val="auto"/>
          <w:sz w:val="28"/>
          <w:szCs w:val="28"/>
        </w:rPr>
        <w:t>Э</w:t>
      </w:r>
      <w:r w:rsidR="000474C0">
        <w:rPr>
          <w:b/>
          <w:bCs/>
          <w:color w:val="auto"/>
          <w:sz w:val="28"/>
          <w:szCs w:val="28"/>
        </w:rPr>
        <w:t>волюция Вселенной</w:t>
      </w:r>
    </w:p>
    <w:p w:rsidR="00927BBF" w:rsidRPr="00717EAD" w:rsidRDefault="00927BBF" w:rsidP="00927BBF">
      <w:pPr>
        <w:pStyle w:val="Default"/>
        <w:ind w:left="1080"/>
        <w:rPr>
          <w:b/>
          <w:bCs/>
          <w:color w:val="auto"/>
          <w:sz w:val="28"/>
          <w:szCs w:val="28"/>
        </w:rPr>
      </w:pPr>
    </w:p>
    <w:p w:rsidR="00E02871" w:rsidRDefault="000474C0" w:rsidP="00E02871">
      <w:pPr>
        <w:spacing w:line="238" w:lineRule="auto"/>
        <w:ind w:right="-20" w:firstLine="777"/>
        <w:rPr>
          <w:color w:val="000000"/>
          <w:sz w:val="28"/>
          <w:szCs w:val="28"/>
        </w:rPr>
      </w:pPr>
      <w:r>
        <w:rPr>
          <w:b/>
          <w:bCs/>
          <w:i/>
          <w:iCs/>
          <w:sz w:val="28"/>
          <w:szCs w:val="28"/>
        </w:rPr>
        <w:t xml:space="preserve">Строение и развитие Вселенной. </w:t>
      </w:r>
      <w:r>
        <w:rPr>
          <w:sz w:val="28"/>
          <w:szCs w:val="28"/>
        </w:rPr>
        <w:t xml:space="preserve">Наша звездная система — Галактика. Другие галактики. Бесконечность Вселенной. Понятие о космологии. Расширяющаяся Вселенная. Модель горячей Вселенной. Строение и происхождение Галактик. </w:t>
      </w:r>
      <w:r w:rsidR="00E02871">
        <w:rPr>
          <w:color w:val="000000"/>
          <w:spacing w:val="-1"/>
          <w:sz w:val="28"/>
          <w:szCs w:val="28"/>
        </w:rPr>
        <w:t>Т</w:t>
      </w:r>
      <w:r w:rsidR="00E02871">
        <w:rPr>
          <w:color w:val="000000"/>
          <w:sz w:val="28"/>
          <w:szCs w:val="28"/>
        </w:rPr>
        <w:t>ёмн</w:t>
      </w:r>
      <w:r w:rsidR="00E02871">
        <w:rPr>
          <w:color w:val="000000"/>
          <w:spacing w:val="-2"/>
          <w:sz w:val="28"/>
          <w:szCs w:val="28"/>
        </w:rPr>
        <w:t>а</w:t>
      </w:r>
      <w:r w:rsidR="00E02871">
        <w:rPr>
          <w:color w:val="000000"/>
          <w:sz w:val="28"/>
          <w:szCs w:val="28"/>
        </w:rPr>
        <w:t xml:space="preserve">я </w:t>
      </w:r>
      <w:r w:rsidR="00E02871">
        <w:rPr>
          <w:color w:val="000000"/>
          <w:spacing w:val="-2"/>
          <w:sz w:val="28"/>
          <w:szCs w:val="28"/>
        </w:rPr>
        <w:t>м</w:t>
      </w:r>
      <w:r w:rsidR="00E02871">
        <w:rPr>
          <w:color w:val="000000"/>
          <w:spacing w:val="-7"/>
          <w:sz w:val="28"/>
          <w:szCs w:val="28"/>
        </w:rPr>
        <w:t>а</w:t>
      </w:r>
      <w:r w:rsidR="00E02871">
        <w:rPr>
          <w:color w:val="000000"/>
          <w:sz w:val="28"/>
          <w:szCs w:val="28"/>
        </w:rPr>
        <w:t>т</w:t>
      </w:r>
      <w:r w:rsidR="00E02871">
        <w:rPr>
          <w:color w:val="000000"/>
          <w:spacing w:val="-3"/>
          <w:sz w:val="28"/>
          <w:szCs w:val="28"/>
        </w:rPr>
        <w:t>е</w:t>
      </w:r>
      <w:r w:rsidR="00E02871">
        <w:rPr>
          <w:color w:val="000000"/>
          <w:sz w:val="28"/>
          <w:szCs w:val="28"/>
        </w:rPr>
        <w:t>р</w:t>
      </w:r>
      <w:r w:rsidR="00E02871">
        <w:rPr>
          <w:color w:val="000000"/>
          <w:spacing w:val="-1"/>
          <w:sz w:val="28"/>
          <w:szCs w:val="28"/>
        </w:rPr>
        <w:t>и</w:t>
      </w:r>
      <w:r w:rsidR="00E02871">
        <w:rPr>
          <w:color w:val="000000"/>
          <w:sz w:val="28"/>
          <w:szCs w:val="28"/>
        </w:rPr>
        <w:t>я и тё</w:t>
      </w:r>
      <w:r w:rsidR="00E02871">
        <w:rPr>
          <w:color w:val="000000"/>
          <w:spacing w:val="-2"/>
          <w:sz w:val="28"/>
          <w:szCs w:val="28"/>
        </w:rPr>
        <w:t>м</w:t>
      </w:r>
      <w:r w:rsidR="00E02871">
        <w:rPr>
          <w:color w:val="000000"/>
          <w:sz w:val="28"/>
          <w:szCs w:val="28"/>
        </w:rPr>
        <w:t>ная э</w:t>
      </w:r>
      <w:r w:rsidR="00E02871">
        <w:rPr>
          <w:color w:val="000000"/>
          <w:spacing w:val="-1"/>
          <w:sz w:val="28"/>
          <w:szCs w:val="28"/>
        </w:rPr>
        <w:t>н</w:t>
      </w:r>
      <w:r w:rsidR="00E02871">
        <w:rPr>
          <w:color w:val="000000"/>
          <w:sz w:val="28"/>
          <w:szCs w:val="28"/>
        </w:rPr>
        <w:t>ер</w:t>
      </w:r>
      <w:r w:rsidR="00E02871">
        <w:rPr>
          <w:color w:val="000000"/>
          <w:spacing w:val="-1"/>
          <w:sz w:val="28"/>
          <w:szCs w:val="28"/>
        </w:rPr>
        <w:t>г</w:t>
      </w:r>
      <w:r w:rsidR="00E02871">
        <w:rPr>
          <w:color w:val="000000"/>
          <w:sz w:val="28"/>
          <w:szCs w:val="28"/>
        </w:rPr>
        <w:t>ия.</w:t>
      </w:r>
    </w:p>
    <w:p w:rsidR="000474C0" w:rsidRDefault="000474C0" w:rsidP="006A3BDE">
      <w:pPr>
        <w:pStyle w:val="Default"/>
        <w:ind w:firstLine="851"/>
        <w:jc w:val="both"/>
        <w:rPr>
          <w:color w:val="auto"/>
          <w:sz w:val="28"/>
          <w:szCs w:val="28"/>
        </w:rPr>
      </w:pPr>
      <w:r>
        <w:rPr>
          <w:b/>
          <w:bCs/>
          <w:i/>
          <w:iCs/>
          <w:color w:val="auto"/>
          <w:sz w:val="28"/>
          <w:szCs w:val="28"/>
        </w:rPr>
        <w:t xml:space="preserve">Эволюция звезд. Гипотеза происхождения Солнечной системы. </w:t>
      </w:r>
      <w:r>
        <w:rPr>
          <w:color w:val="auto"/>
          <w:sz w:val="28"/>
          <w:szCs w:val="28"/>
        </w:rPr>
        <w:t xml:space="preserve">Термоядерный синтез. Проблема термоядерной энергетики. Энергия Солнца и звезд. Эволюция звезд. Происхождение Солнечной системы. </w:t>
      </w:r>
    </w:p>
    <w:p w:rsidR="006A3BDE" w:rsidRDefault="000474C0" w:rsidP="00717EAD">
      <w:pPr>
        <w:pStyle w:val="Default"/>
        <w:ind w:firstLine="851"/>
        <w:jc w:val="both"/>
        <w:rPr>
          <w:color w:val="auto"/>
          <w:sz w:val="28"/>
          <w:szCs w:val="28"/>
        </w:rPr>
      </w:pPr>
      <w:r>
        <w:rPr>
          <w:b/>
          <w:bCs/>
          <w:i/>
          <w:iCs/>
          <w:color w:val="auto"/>
          <w:sz w:val="28"/>
          <w:szCs w:val="28"/>
        </w:rPr>
        <w:t xml:space="preserve">Демонстрации: </w:t>
      </w:r>
      <w:r>
        <w:rPr>
          <w:color w:val="auto"/>
          <w:sz w:val="28"/>
          <w:szCs w:val="28"/>
        </w:rPr>
        <w:t xml:space="preserve">Солнечная система (модель). Фотографии планет, сделанные с космических зондов. Карта Луны и планет. Строение и эволюция Вселенной. </w:t>
      </w:r>
    </w:p>
    <w:p w:rsidR="006A3BDE" w:rsidRDefault="006A3BDE" w:rsidP="006A3BDE">
      <w:pPr>
        <w:pStyle w:val="Default"/>
        <w:ind w:firstLine="851"/>
        <w:jc w:val="both"/>
        <w:rPr>
          <w:color w:val="auto"/>
          <w:sz w:val="28"/>
          <w:szCs w:val="28"/>
        </w:rPr>
      </w:pPr>
    </w:p>
    <w:p w:rsidR="000474C0" w:rsidRDefault="00717EAD" w:rsidP="006A3BDE">
      <w:pPr>
        <w:pStyle w:val="Default"/>
        <w:jc w:val="center"/>
        <w:rPr>
          <w:color w:val="auto"/>
          <w:sz w:val="28"/>
          <w:szCs w:val="28"/>
        </w:rPr>
      </w:pPr>
      <w:r>
        <w:rPr>
          <w:b/>
          <w:bCs/>
          <w:i/>
          <w:iCs/>
          <w:color w:val="auto"/>
          <w:sz w:val="28"/>
          <w:szCs w:val="28"/>
        </w:rPr>
        <w:t>Т</w:t>
      </w:r>
      <w:r w:rsidR="007C0068">
        <w:rPr>
          <w:b/>
          <w:bCs/>
          <w:i/>
          <w:iCs/>
          <w:color w:val="auto"/>
          <w:sz w:val="28"/>
          <w:szCs w:val="28"/>
        </w:rPr>
        <w:t>емы докладов</w:t>
      </w:r>
      <w:r>
        <w:rPr>
          <w:b/>
          <w:bCs/>
          <w:i/>
          <w:iCs/>
          <w:color w:val="auto"/>
          <w:sz w:val="28"/>
          <w:szCs w:val="28"/>
        </w:rPr>
        <w:t xml:space="preserve"> (сообщений)</w:t>
      </w:r>
      <w:r w:rsidR="000474C0">
        <w:rPr>
          <w:b/>
          <w:bCs/>
          <w:i/>
          <w:iCs/>
          <w:color w:val="auto"/>
          <w:sz w:val="28"/>
          <w:szCs w:val="28"/>
        </w:rPr>
        <w:t>, индивидуальных проекто</w:t>
      </w:r>
      <w:r>
        <w:rPr>
          <w:b/>
          <w:bCs/>
          <w:i/>
          <w:iCs/>
          <w:color w:val="auto"/>
          <w:sz w:val="28"/>
          <w:szCs w:val="28"/>
        </w:rPr>
        <w:t>в:</w:t>
      </w:r>
    </w:p>
    <w:p w:rsidR="000474C0" w:rsidRDefault="000474C0" w:rsidP="00AA075A">
      <w:pPr>
        <w:pStyle w:val="Default"/>
        <w:numPr>
          <w:ilvl w:val="0"/>
          <w:numId w:val="4"/>
        </w:numPr>
        <w:rPr>
          <w:color w:val="auto"/>
          <w:sz w:val="28"/>
          <w:szCs w:val="28"/>
        </w:rPr>
      </w:pPr>
      <w:r>
        <w:rPr>
          <w:color w:val="auto"/>
          <w:sz w:val="28"/>
          <w:szCs w:val="28"/>
        </w:rPr>
        <w:t xml:space="preserve">Акустические свойства полупроводников. </w:t>
      </w:r>
    </w:p>
    <w:p w:rsidR="000474C0" w:rsidRDefault="000474C0" w:rsidP="00AA075A">
      <w:pPr>
        <w:pStyle w:val="Default"/>
        <w:numPr>
          <w:ilvl w:val="0"/>
          <w:numId w:val="4"/>
        </w:numPr>
        <w:rPr>
          <w:color w:val="auto"/>
          <w:sz w:val="28"/>
          <w:szCs w:val="28"/>
        </w:rPr>
      </w:pPr>
      <w:r>
        <w:rPr>
          <w:color w:val="auto"/>
          <w:sz w:val="28"/>
          <w:szCs w:val="28"/>
        </w:rPr>
        <w:t xml:space="preserve">Альтернативная энергетика. </w:t>
      </w:r>
    </w:p>
    <w:p w:rsidR="000474C0" w:rsidRDefault="000474C0" w:rsidP="00AA075A">
      <w:pPr>
        <w:pStyle w:val="Default"/>
        <w:numPr>
          <w:ilvl w:val="0"/>
          <w:numId w:val="4"/>
        </w:numPr>
        <w:rPr>
          <w:color w:val="auto"/>
          <w:sz w:val="28"/>
          <w:szCs w:val="28"/>
        </w:rPr>
      </w:pPr>
      <w:r>
        <w:rPr>
          <w:color w:val="auto"/>
          <w:sz w:val="28"/>
          <w:szCs w:val="28"/>
        </w:rPr>
        <w:t xml:space="preserve">Андре Мари Ампер – основоположник электродинамики. </w:t>
      </w:r>
    </w:p>
    <w:p w:rsidR="000474C0" w:rsidRPr="006A3BDE" w:rsidRDefault="000474C0" w:rsidP="00AA075A">
      <w:pPr>
        <w:pStyle w:val="Default"/>
        <w:numPr>
          <w:ilvl w:val="0"/>
          <w:numId w:val="4"/>
        </w:numPr>
        <w:rPr>
          <w:color w:val="auto"/>
          <w:sz w:val="28"/>
          <w:szCs w:val="28"/>
        </w:rPr>
      </w:pPr>
      <w:r>
        <w:rPr>
          <w:color w:val="auto"/>
          <w:sz w:val="28"/>
          <w:szCs w:val="28"/>
        </w:rPr>
        <w:t xml:space="preserve">Асинхронный двигатель. </w:t>
      </w:r>
    </w:p>
    <w:p w:rsidR="000474C0" w:rsidRDefault="000474C0" w:rsidP="00AA075A">
      <w:pPr>
        <w:pStyle w:val="Default"/>
        <w:numPr>
          <w:ilvl w:val="0"/>
          <w:numId w:val="4"/>
        </w:numPr>
        <w:rPr>
          <w:color w:val="auto"/>
          <w:sz w:val="28"/>
          <w:szCs w:val="28"/>
        </w:rPr>
      </w:pPr>
      <w:r>
        <w:rPr>
          <w:color w:val="auto"/>
          <w:sz w:val="28"/>
          <w:szCs w:val="28"/>
        </w:rPr>
        <w:t xml:space="preserve">Астероиды. </w:t>
      </w:r>
    </w:p>
    <w:p w:rsidR="000474C0" w:rsidRDefault="000474C0" w:rsidP="00AA075A">
      <w:pPr>
        <w:pStyle w:val="Default"/>
        <w:numPr>
          <w:ilvl w:val="0"/>
          <w:numId w:val="4"/>
        </w:numPr>
        <w:rPr>
          <w:color w:val="auto"/>
          <w:sz w:val="28"/>
          <w:szCs w:val="28"/>
        </w:rPr>
      </w:pPr>
      <w:r>
        <w:rPr>
          <w:color w:val="auto"/>
          <w:sz w:val="28"/>
          <w:szCs w:val="28"/>
        </w:rPr>
        <w:t xml:space="preserve">Астрономия наших дней. </w:t>
      </w:r>
    </w:p>
    <w:p w:rsidR="000474C0" w:rsidRDefault="000474C0" w:rsidP="00AA075A">
      <w:pPr>
        <w:pStyle w:val="Default"/>
        <w:numPr>
          <w:ilvl w:val="0"/>
          <w:numId w:val="4"/>
        </w:numPr>
        <w:rPr>
          <w:color w:val="auto"/>
          <w:sz w:val="28"/>
          <w:szCs w:val="28"/>
        </w:rPr>
      </w:pPr>
      <w:r>
        <w:rPr>
          <w:color w:val="auto"/>
          <w:sz w:val="28"/>
          <w:szCs w:val="28"/>
        </w:rPr>
        <w:t xml:space="preserve">Атомная физика. Изотопы. Применение радиоактивных изотопов. </w:t>
      </w:r>
    </w:p>
    <w:p w:rsidR="000474C0" w:rsidRDefault="000474C0" w:rsidP="00AA075A">
      <w:pPr>
        <w:pStyle w:val="Default"/>
        <w:numPr>
          <w:ilvl w:val="0"/>
          <w:numId w:val="4"/>
        </w:numPr>
        <w:rPr>
          <w:color w:val="auto"/>
          <w:sz w:val="28"/>
          <w:szCs w:val="28"/>
        </w:rPr>
      </w:pPr>
      <w:r>
        <w:rPr>
          <w:color w:val="auto"/>
          <w:sz w:val="28"/>
          <w:szCs w:val="28"/>
        </w:rPr>
        <w:t xml:space="preserve">Безконтактные методы контроля температуры. </w:t>
      </w:r>
    </w:p>
    <w:p w:rsidR="000474C0" w:rsidRDefault="000474C0" w:rsidP="00AA075A">
      <w:pPr>
        <w:pStyle w:val="Default"/>
        <w:numPr>
          <w:ilvl w:val="0"/>
          <w:numId w:val="4"/>
        </w:numPr>
        <w:rPr>
          <w:color w:val="auto"/>
          <w:sz w:val="28"/>
          <w:szCs w:val="28"/>
        </w:rPr>
      </w:pPr>
      <w:r>
        <w:rPr>
          <w:color w:val="auto"/>
          <w:sz w:val="28"/>
          <w:szCs w:val="28"/>
        </w:rPr>
        <w:t xml:space="preserve">Биполярные транзисторы. </w:t>
      </w:r>
    </w:p>
    <w:p w:rsidR="000474C0" w:rsidRDefault="000474C0" w:rsidP="00AA075A">
      <w:pPr>
        <w:pStyle w:val="Default"/>
        <w:numPr>
          <w:ilvl w:val="0"/>
          <w:numId w:val="4"/>
        </w:numPr>
        <w:rPr>
          <w:color w:val="auto"/>
          <w:sz w:val="28"/>
          <w:szCs w:val="28"/>
        </w:rPr>
      </w:pPr>
      <w:r>
        <w:rPr>
          <w:color w:val="auto"/>
          <w:sz w:val="28"/>
          <w:szCs w:val="28"/>
        </w:rPr>
        <w:t xml:space="preserve">Величайшие открытия физики. </w:t>
      </w:r>
    </w:p>
    <w:p w:rsidR="000474C0" w:rsidRDefault="000474C0" w:rsidP="00AA075A">
      <w:pPr>
        <w:pStyle w:val="Default"/>
        <w:numPr>
          <w:ilvl w:val="0"/>
          <w:numId w:val="4"/>
        </w:numPr>
        <w:rPr>
          <w:color w:val="auto"/>
          <w:sz w:val="28"/>
          <w:szCs w:val="28"/>
        </w:rPr>
      </w:pPr>
      <w:r>
        <w:rPr>
          <w:color w:val="auto"/>
          <w:sz w:val="28"/>
          <w:szCs w:val="28"/>
        </w:rPr>
        <w:t xml:space="preserve">Виды электрических разрядов. Электрические разряды на службе человека. </w:t>
      </w:r>
    </w:p>
    <w:p w:rsidR="000474C0" w:rsidRDefault="000474C0" w:rsidP="00AA075A">
      <w:pPr>
        <w:pStyle w:val="Default"/>
        <w:numPr>
          <w:ilvl w:val="0"/>
          <w:numId w:val="4"/>
        </w:numPr>
        <w:rPr>
          <w:color w:val="auto"/>
          <w:sz w:val="28"/>
          <w:szCs w:val="28"/>
        </w:rPr>
      </w:pPr>
      <w:r>
        <w:rPr>
          <w:color w:val="auto"/>
          <w:sz w:val="28"/>
          <w:szCs w:val="28"/>
        </w:rPr>
        <w:t xml:space="preserve">Влияние дефектов на физические свойства кристаллов. </w:t>
      </w:r>
    </w:p>
    <w:p w:rsidR="000474C0" w:rsidRDefault="000474C0" w:rsidP="00AA075A">
      <w:pPr>
        <w:pStyle w:val="Default"/>
        <w:numPr>
          <w:ilvl w:val="0"/>
          <w:numId w:val="4"/>
        </w:numPr>
        <w:rPr>
          <w:color w:val="auto"/>
          <w:sz w:val="28"/>
          <w:szCs w:val="28"/>
        </w:rPr>
      </w:pPr>
      <w:r>
        <w:rPr>
          <w:color w:val="auto"/>
          <w:sz w:val="28"/>
          <w:szCs w:val="28"/>
        </w:rPr>
        <w:t xml:space="preserve">Вселенная и темная материя. </w:t>
      </w:r>
    </w:p>
    <w:p w:rsidR="000474C0" w:rsidRDefault="000474C0" w:rsidP="00AA075A">
      <w:pPr>
        <w:pStyle w:val="Default"/>
        <w:numPr>
          <w:ilvl w:val="0"/>
          <w:numId w:val="4"/>
        </w:numPr>
        <w:rPr>
          <w:color w:val="auto"/>
          <w:sz w:val="28"/>
          <w:szCs w:val="28"/>
        </w:rPr>
      </w:pPr>
      <w:r>
        <w:rPr>
          <w:color w:val="auto"/>
          <w:sz w:val="28"/>
          <w:szCs w:val="28"/>
        </w:rPr>
        <w:t xml:space="preserve">Галилео Галилей – основатель точного естествознания </w:t>
      </w:r>
    </w:p>
    <w:p w:rsidR="000474C0" w:rsidRDefault="000474C0" w:rsidP="00AA075A">
      <w:pPr>
        <w:pStyle w:val="Default"/>
        <w:numPr>
          <w:ilvl w:val="0"/>
          <w:numId w:val="4"/>
        </w:numPr>
        <w:rPr>
          <w:color w:val="auto"/>
          <w:sz w:val="28"/>
          <w:szCs w:val="28"/>
        </w:rPr>
      </w:pPr>
      <w:r>
        <w:rPr>
          <w:color w:val="auto"/>
          <w:sz w:val="28"/>
          <w:szCs w:val="28"/>
        </w:rPr>
        <w:t xml:space="preserve">Голография и ее применение. </w:t>
      </w:r>
    </w:p>
    <w:p w:rsidR="000474C0" w:rsidRDefault="000474C0" w:rsidP="00AA075A">
      <w:pPr>
        <w:pStyle w:val="Default"/>
        <w:numPr>
          <w:ilvl w:val="0"/>
          <w:numId w:val="4"/>
        </w:numPr>
        <w:rPr>
          <w:color w:val="auto"/>
          <w:sz w:val="28"/>
          <w:szCs w:val="28"/>
        </w:rPr>
      </w:pPr>
      <w:r>
        <w:rPr>
          <w:color w:val="auto"/>
          <w:sz w:val="28"/>
          <w:szCs w:val="28"/>
        </w:rPr>
        <w:t xml:space="preserve">Движение тела переменной массы. </w:t>
      </w:r>
    </w:p>
    <w:p w:rsidR="000474C0" w:rsidRDefault="000474C0" w:rsidP="00AA075A">
      <w:pPr>
        <w:pStyle w:val="Default"/>
        <w:numPr>
          <w:ilvl w:val="0"/>
          <w:numId w:val="4"/>
        </w:numPr>
        <w:rPr>
          <w:color w:val="auto"/>
          <w:sz w:val="28"/>
          <w:szCs w:val="28"/>
        </w:rPr>
      </w:pPr>
      <w:r>
        <w:rPr>
          <w:color w:val="auto"/>
          <w:sz w:val="28"/>
          <w:szCs w:val="28"/>
        </w:rPr>
        <w:t xml:space="preserve">Дифракция в нашей жизни. </w:t>
      </w:r>
    </w:p>
    <w:p w:rsidR="000474C0" w:rsidRDefault="000474C0" w:rsidP="00AA075A">
      <w:pPr>
        <w:pStyle w:val="Default"/>
        <w:numPr>
          <w:ilvl w:val="0"/>
          <w:numId w:val="4"/>
        </w:numPr>
        <w:rPr>
          <w:color w:val="auto"/>
          <w:sz w:val="28"/>
          <w:szCs w:val="28"/>
        </w:rPr>
      </w:pPr>
      <w:r>
        <w:rPr>
          <w:color w:val="auto"/>
          <w:sz w:val="28"/>
          <w:szCs w:val="28"/>
        </w:rPr>
        <w:t xml:space="preserve">Жидкие кристаллы. </w:t>
      </w:r>
    </w:p>
    <w:p w:rsidR="000474C0" w:rsidRDefault="000474C0" w:rsidP="00AA075A">
      <w:pPr>
        <w:pStyle w:val="Default"/>
        <w:numPr>
          <w:ilvl w:val="0"/>
          <w:numId w:val="4"/>
        </w:numPr>
        <w:rPr>
          <w:color w:val="auto"/>
          <w:sz w:val="28"/>
          <w:szCs w:val="28"/>
        </w:rPr>
      </w:pPr>
      <w:r>
        <w:rPr>
          <w:color w:val="auto"/>
          <w:sz w:val="28"/>
          <w:szCs w:val="28"/>
        </w:rPr>
        <w:t xml:space="preserve">Законы Кирхгофа для электрической цепи. </w:t>
      </w:r>
    </w:p>
    <w:p w:rsidR="000474C0" w:rsidRDefault="000474C0" w:rsidP="00AA075A">
      <w:pPr>
        <w:pStyle w:val="Default"/>
        <w:numPr>
          <w:ilvl w:val="0"/>
          <w:numId w:val="4"/>
        </w:numPr>
        <w:rPr>
          <w:color w:val="auto"/>
          <w:sz w:val="28"/>
          <w:szCs w:val="28"/>
        </w:rPr>
      </w:pPr>
      <w:r>
        <w:rPr>
          <w:color w:val="auto"/>
          <w:sz w:val="28"/>
          <w:szCs w:val="28"/>
        </w:rPr>
        <w:t xml:space="preserve">Законы сохранения в механике. </w:t>
      </w:r>
    </w:p>
    <w:p w:rsidR="000474C0" w:rsidRDefault="000474C0" w:rsidP="00AA075A">
      <w:pPr>
        <w:pStyle w:val="Default"/>
        <w:numPr>
          <w:ilvl w:val="0"/>
          <w:numId w:val="4"/>
        </w:numPr>
        <w:rPr>
          <w:color w:val="auto"/>
          <w:sz w:val="28"/>
          <w:szCs w:val="28"/>
        </w:rPr>
      </w:pPr>
      <w:r>
        <w:rPr>
          <w:color w:val="auto"/>
          <w:sz w:val="28"/>
          <w:szCs w:val="28"/>
        </w:rPr>
        <w:t xml:space="preserve">Значение открытий Галилея. </w:t>
      </w:r>
    </w:p>
    <w:p w:rsidR="000474C0" w:rsidRDefault="000474C0" w:rsidP="00AA075A">
      <w:pPr>
        <w:pStyle w:val="Default"/>
        <w:numPr>
          <w:ilvl w:val="0"/>
          <w:numId w:val="4"/>
        </w:numPr>
        <w:rPr>
          <w:color w:val="auto"/>
          <w:sz w:val="28"/>
          <w:szCs w:val="28"/>
        </w:rPr>
      </w:pPr>
      <w:r>
        <w:rPr>
          <w:color w:val="auto"/>
          <w:sz w:val="28"/>
          <w:szCs w:val="28"/>
        </w:rPr>
        <w:t xml:space="preserve">Исаак Ньютон – создатель классической физики. </w:t>
      </w:r>
    </w:p>
    <w:p w:rsidR="000474C0" w:rsidRDefault="000474C0" w:rsidP="00AA075A">
      <w:pPr>
        <w:pStyle w:val="Default"/>
        <w:numPr>
          <w:ilvl w:val="0"/>
          <w:numId w:val="4"/>
        </w:numPr>
        <w:rPr>
          <w:color w:val="auto"/>
          <w:sz w:val="28"/>
          <w:szCs w:val="28"/>
        </w:rPr>
      </w:pPr>
      <w:r>
        <w:rPr>
          <w:color w:val="auto"/>
          <w:sz w:val="28"/>
          <w:szCs w:val="28"/>
        </w:rPr>
        <w:t xml:space="preserve">Использование электроэнергии в транспорте. </w:t>
      </w:r>
    </w:p>
    <w:p w:rsidR="000474C0" w:rsidRDefault="000474C0" w:rsidP="00AA075A">
      <w:pPr>
        <w:pStyle w:val="Default"/>
        <w:numPr>
          <w:ilvl w:val="0"/>
          <w:numId w:val="4"/>
        </w:numPr>
        <w:rPr>
          <w:color w:val="auto"/>
          <w:sz w:val="28"/>
          <w:szCs w:val="28"/>
        </w:rPr>
      </w:pPr>
      <w:r>
        <w:rPr>
          <w:color w:val="auto"/>
          <w:sz w:val="28"/>
          <w:szCs w:val="28"/>
        </w:rPr>
        <w:lastRenderedPageBreak/>
        <w:t xml:space="preserve">Классификация и характеристики элементарных частиц. </w:t>
      </w:r>
    </w:p>
    <w:p w:rsidR="006A3BDE" w:rsidRDefault="000474C0" w:rsidP="00AA075A">
      <w:pPr>
        <w:pStyle w:val="Default"/>
        <w:numPr>
          <w:ilvl w:val="0"/>
          <w:numId w:val="4"/>
        </w:numPr>
        <w:rPr>
          <w:color w:val="auto"/>
          <w:sz w:val="28"/>
          <w:szCs w:val="28"/>
        </w:rPr>
      </w:pPr>
      <w:r>
        <w:rPr>
          <w:color w:val="auto"/>
          <w:sz w:val="28"/>
          <w:szCs w:val="28"/>
        </w:rPr>
        <w:t>Конструкционная прочность материала и ее связь со структурой.</w:t>
      </w:r>
    </w:p>
    <w:p w:rsidR="006A3BDE" w:rsidRDefault="000474C0" w:rsidP="00AA075A">
      <w:pPr>
        <w:pStyle w:val="Default"/>
        <w:numPr>
          <w:ilvl w:val="0"/>
          <w:numId w:val="4"/>
        </w:numPr>
        <w:rPr>
          <w:color w:val="auto"/>
          <w:sz w:val="28"/>
          <w:szCs w:val="28"/>
        </w:rPr>
      </w:pPr>
      <w:r w:rsidRPr="006A3BDE">
        <w:rPr>
          <w:color w:val="auto"/>
          <w:sz w:val="28"/>
          <w:szCs w:val="28"/>
        </w:rPr>
        <w:t xml:space="preserve">Конструкция и виды лазеров. </w:t>
      </w:r>
    </w:p>
    <w:p w:rsidR="000474C0" w:rsidRDefault="000474C0" w:rsidP="00AA075A">
      <w:pPr>
        <w:pStyle w:val="Default"/>
        <w:numPr>
          <w:ilvl w:val="0"/>
          <w:numId w:val="4"/>
        </w:numPr>
        <w:rPr>
          <w:color w:val="auto"/>
          <w:sz w:val="28"/>
          <w:szCs w:val="28"/>
        </w:rPr>
      </w:pPr>
      <w:r>
        <w:rPr>
          <w:color w:val="auto"/>
          <w:sz w:val="28"/>
          <w:szCs w:val="28"/>
        </w:rPr>
        <w:t xml:space="preserve">Леонардо да Винчи – ученый и изобретатель. </w:t>
      </w:r>
    </w:p>
    <w:p w:rsidR="000474C0" w:rsidRDefault="000474C0" w:rsidP="00AA075A">
      <w:pPr>
        <w:pStyle w:val="Default"/>
        <w:numPr>
          <w:ilvl w:val="0"/>
          <w:numId w:val="4"/>
        </w:numPr>
        <w:rPr>
          <w:color w:val="auto"/>
          <w:sz w:val="28"/>
          <w:szCs w:val="28"/>
        </w:rPr>
      </w:pPr>
      <w:r>
        <w:rPr>
          <w:color w:val="auto"/>
          <w:sz w:val="28"/>
          <w:szCs w:val="28"/>
        </w:rPr>
        <w:t xml:space="preserve">Ленц Эмилий Христианович – русский физик. </w:t>
      </w:r>
    </w:p>
    <w:p w:rsidR="000474C0" w:rsidRDefault="000474C0" w:rsidP="00AA075A">
      <w:pPr>
        <w:pStyle w:val="Default"/>
        <w:numPr>
          <w:ilvl w:val="0"/>
          <w:numId w:val="4"/>
        </w:numPr>
        <w:rPr>
          <w:color w:val="auto"/>
          <w:sz w:val="28"/>
          <w:szCs w:val="28"/>
        </w:rPr>
      </w:pPr>
      <w:r>
        <w:rPr>
          <w:color w:val="auto"/>
          <w:sz w:val="28"/>
          <w:szCs w:val="28"/>
        </w:rPr>
        <w:t xml:space="preserve">Ломоносов Михаил Васильевич – ученый энциклопедист. </w:t>
      </w:r>
    </w:p>
    <w:p w:rsidR="000474C0" w:rsidRDefault="000474C0" w:rsidP="00AA075A">
      <w:pPr>
        <w:pStyle w:val="Default"/>
        <w:numPr>
          <w:ilvl w:val="0"/>
          <w:numId w:val="4"/>
        </w:numPr>
        <w:rPr>
          <w:color w:val="auto"/>
          <w:sz w:val="28"/>
          <w:szCs w:val="28"/>
        </w:rPr>
      </w:pPr>
      <w:r>
        <w:rPr>
          <w:color w:val="auto"/>
          <w:sz w:val="28"/>
          <w:szCs w:val="28"/>
        </w:rPr>
        <w:t xml:space="preserve">Модели атома. Опыт Резерфорда. </w:t>
      </w:r>
    </w:p>
    <w:p w:rsidR="000474C0" w:rsidRDefault="000474C0" w:rsidP="00AA075A">
      <w:pPr>
        <w:pStyle w:val="Default"/>
        <w:numPr>
          <w:ilvl w:val="0"/>
          <w:numId w:val="4"/>
        </w:numPr>
        <w:rPr>
          <w:color w:val="auto"/>
          <w:sz w:val="28"/>
          <w:szCs w:val="28"/>
        </w:rPr>
      </w:pPr>
      <w:r>
        <w:rPr>
          <w:color w:val="auto"/>
          <w:sz w:val="28"/>
          <w:szCs w:val="28"/>
        </w:rPr>
        <w:t xml:space="preserve">Молекулярно-кинетическая теория идеальных газов. </w:t>
      </w:r>
    </w:p>
    <w:p w:rsidR="000474C0" w:rsidRDefault="000474C0" w:rsidP="00AA075A">
      <w:pPr>
        <w:pStyle w:val="Default"/>
        <w:numPr>
          <w:ilvl w:val="0"/>
          <w:numId w:val="4"/>
        </w:numPr>
        <w:rPr>
          <w:color w:val="auto"/>
          <w:sz w:val="28"/>
          <w:szCs w:val="28"/>
        </w:rPr>
      </w:pPr>
      <w:r>
        <w:rPr>
          <w:color w:val="auto"/>
          <w:sz w:val="28"/>
          <w:szCs w:val="28"/>
        </w:rPr>
        <w:t xml:space="preserve">Применение ядерных реакторов </w:t>
      </w:r>
    </w:p>
    <w:p w:rsidR="000474C0" w:rsidRDefault="000474C0" w:rsidP="00AA075A">
      <w:pPr>
        <w:pStyle w:val="Default"/>
        <w:numPr>
          <w:ilvl w:val="0"/>
          <w:numId w:val="4"/>
        </w:numPr>
        <w:rPr>
          <w:color w:val="auto"/>
          <w:sz w:val="28"/>
          <w:szCs w:val="28"/>
        </w:rPr>
      </w:pPr>
      <w:r>
        <w:rPr>
          <w:color w:val="auto"/>
          <w:sz w:val="28"/>
          <w:szCs w:val="28"/>
        </w:rPr>
        <w:t xml:space="preserve">Природа ферромагнетизма. </w:t>
      </w:r>
    </w:p>
    <w:p w:rsidR="000474C0" w:rsidRDefault="000474C0" w:rsidP="00AA075A">
      <w:pPr>
        <w:pStyle w:val="Default"/>
        <w:numPr>
          <w:ilvl w:val="0"/>
          <w:numId w:val="4"/>
        </w:numPr>
        <w:rPr>
          <w:color w:val="auto"/>
          <w:sz w:val="28"/>
          <w:szCs w:val="28"/>
        </w:rPr>
      </w:pPr>
      <w:r>
        <w:rPr>
          <w:color w:val="auto"/>
          <w:sz w:val="28"/>
          <w:szCs w:val="28"/>
        </w:rPr>
        <w:t xml:space="preserve">Проблемы экологии, связанные с использованием тепловых машин. </w:t>
      </w:r>
    </w:p>
    <w:p w:rsidR="00E02871" w:rsidRDefault="00E02871" w:rsidP="00E02871">
      <w:pPr>
        <w:spacing w:line="236" w:lineRule="auto"/>
        <w:ind w:left="360" w:right="-20"/>
        <w:rPr>
          <w:b/>
          <w:bCs/>
          <w:color w:val="000000"/>
          <w:sz w:val="28"/>
          <w:szCs w:val="28"/>
        </w:rPr>
      </w:pPr>
    </w:p>
    <w:p w:rsidR="007251E5" w:rsidRDefault="007251E5" w:rsidP="007251E5">
      <w:pPr>
        <w:tabs>
          <w:tab w:val="left" w:pos="3544"/>
        </w:tabs>
        <w:ind w:firstLine="851"/>
        <w:jc w:val="center"/>
        <w:rPr>
          <w:b/>
          <w:sz w:val="28"/>
          <w:szCs w:val="28"/>
        </w:rPr>
      </w:pPr>
      <w:r w:rsidRPr="00DD686B">
        <w:rPr>
          <w:b/>
          <w:sz w:val="28"/>
          <w:szCs w:val="28"/>
        </w:rPr>
        <w:t>ТЕМАТИЧЕСКИЙ ПЛАН</w:t>
      </w:r>
    </w:p>
    <w:p w:rsidR="007251E5" w:rsidRDefault="007251E5" w:rsidP="007251E5">
      <w:pPr>
        <w:tabs>
          <w:tab w:val="left" w:pos="3544"/>
        </w:tabs>
        <w:ind w:firstLine="851"/>
        <w:jc w:val="center"/>
        <w:rPr>
          <w:b/>
          <w:sz w:val="28"/>
          <w:szCs w:val="28"/>
        </w:rPr>
      </w:pPr>
    </w:p>
    <w:p w:rsidR="007251E5" w:rsidRPr="00CE3031" w:rsidRDefault="007251E5" w:rsidP="007251E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2"/>
        <w:jc w:val="center"/>
        <w:rPr>
          <w:sz w:val="28"/>
          <w:szCs w:val="28"/>
        </w:rPr>
      </w:pPr>
      <w:r w:rsidRPr="00CE3031">
        <w:rPr>
          <w:b/>
          <w:sz w:val="28"/>
          <w:szCs w:val="28"/>
        </w:rPr>
        <w:t>Количество часов на освоение программы учебной дисциплины:</w:t>
      </w:r>
    </w:p>
    <w:p w:rsidR="007251E5" w:rsidRDefault="007251E5" w:rsidP="007251E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2"/>
        <w:rPr>
          <w:sz w:val="28"/>
          <w:szCs w:val="28"/>
        </w:rPr>
      </w:pPr>
      <w:r w:rsidRPr="00CE3031">
        <w:rPr>
          <w:sz w:val="28"/>
          <w:szCs w:val="28"/>
        </w:rPr>
        <w:t>максимальн</w:t>
      </w:r>
      <w:r>
        <w:rPr>
          <w:sz w:val="28"/>
          <w:szCs w:val="28"/>
        </w:rPr>
        <w:t>ая</w:t>
      </w:r>
      <w:r w:rsidRPr="00CE3031">
        <w:rPr>
          <w:sz w:val="28"/>
          <w:szCs w:val="28"/>
        </w:rPr>
        <w:t xml:space="preserve"> учеб</w:t>
      </w:r>
      <w:r>
        <w:rPr>
          <w:sz w:val="28"/>
          <w:szCs w:val="28"/>
        </w:rPr>
        <w:t>ная нагрузка</w:t>
      </w:r>
      <w:r w:rsidRPr="00CE3031">
        <w:rPr>
          <w:sz w:val="28"/>
          <w:szCs w:val="28"/>
        </w:rPr>
        <w:t xml:space="preserve"> обучающегося </w:t>
      </w:r>
      <w:r w:rsidR="008E55B3">
        <w:rPr>
          <w:sz w:val="28"/>
          <w:szCs w:val="28"/>
        </w:rPr>
        <w:t xml:space="preserve">составляет </w:t>
      </w:r>
      <w:r>
        <w:rPr>
          <w:sz w:val="28"/>
          <w:szCs w:val="28"/>
        </w:rPr>
        <w:t xml:space="preserve">145 </w:t>
      </w:r>
      <w:r w:rsidRPr="00CE3031">
        <w:rPr>
          <w:sz w:val="28"/>
          <w:szCs w:val="28"/>
        </w:rPr>
        <w:t xml:space="preserve">часов, </w:t>
      </w:r>
    </w:p>
    <w:p w:rsidR="007251E5" w:rsidRPr="00CE3031" w:rsidRDefault="007251E5" w:rsidP="007251E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2"/>
        <w:rPr>
          <w:sz w:val="28"/>
          <w:szCs w:val="28"/>
        </w:rPr>
      </w:pPr>
      <w:r w:rsidRPr="00CE3031">
        <w:rPr>
          <w:sz w:val="28"/>
          <w:szCs w:val="28"/>
        </w:rPr>
        <w:t>в том числе:</w:t>
      </w:r>
    </w:p>
    <w:p w:rsidR="007251E5" w:rsidRPr="00CE3031" w:rsidRDefault="007251E5" w:rsidP="007251E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2"/>
        <w:rPr>
          <w:sz w:val="28"/>
          <w:szCs w:val="28"/>
        </w:rPr>
      </w:pPr>
      <w:r w:rsidRPr="00CE3031">
        <w:rPr>
          <w:sz w:val="28"/>
          <w:szCs w:val="28"/>
        </w:rPr>
        <w:t xml:space="preserve">обязательной аудиторной учебной нагрузки обучающегося </w:t>
      </w:r>
      <w:r w:rsidR="008E55B3">
        <w:rPr>
          <w:sz w:val="28"/>
          <w:szCs w:val="28"/>
        </w:rPr>
        <w:t xml:space="preserve">97 </w:t>
      </w:r>
      <w:r>
        <w:rPr>
          <w:sz w:val="28"/>
          <w:szCs w:val="28"/>
        </w:rPr>
        <w:t>часов</w:t>
      </w:r>
      <w:r w:rsidRPr="00CE3031">
        <w:rPr>
          <w:sz w:val="28"/>
          <w:szCs w:val="28"/>
        </w:rPr>
        <w:t>;</w:t>
      </w:r>
    </w:p>
    <w:p w:rsidR="007251E5" w:rsidRDefault="007251E5" w:rsidP="007251E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2"/>
        <w:rPr>
          <w:sz w:val="28"/>
          <w:szCs w:val="28"/>
        </w:rPr>
      </w:pPr>
      <w:r>
        <w:rPr>
          <w:sz w:val="28"/>
          <w:szCs w:val="28"/>
        </w:rPr>
        <w:t xml:space="preserve">внеаудиторной </w:t>
      </w:r>
      <w:r w:rsidRPr="00CE3031">
        <w:rPr>
          <w:sz w:val="28"/>
          <w:szCs w:val="28"/>
        </w:rPr>
        <w:t xml:space="preserve">самостоятельной работы обучающегося </w:t>
      </w:r>
      <w:r>
        <w:rPr>
          <w:sz w:val="28"/>
          <w:szCs w:val="28"/>
        </w:rPr>
        <w:t>48</w:t>
      </w:r>
      <w:r w:rsidRPr="00CE3031">
        <w:rPr>
          <w:sz w:val="28"/>
          <w:szCs w:val="28"/>
        </w:rPr>
        <w:t xml:space="preserve"> часов</w:t>
      </w:r>
      <w:r w:rsidRPr="00A20A8B">
        <w:rPr>
          <w:sz w:val="28"/>
          <w:szCs w:val="28"/>
        </w:rPr>
        <w:t>.</w:t>
      </w:r>
    </w:p>
    <w:p w:rsidR="0007178A" w:rsidRPr="00DD686B" w:rsidRDefault="0007178A" w:rsidP="00F76907">
      <w:pPr>
        <w:tabs>
          <w:tab w:val="left" w:pos="3544"/>
        </w:tabs>
        <w:rPr>
          <w:b/>
          <w:sz w:val="28"/>
          <w:szCs w:val="28"/>
        </w:rPr>
      </w:pPr>
    </w:p>
    <w:tbl>
      <w:tblPr>
        <w:tblW w:w="9938" w:type="dxa"/>
        <w:tblInd w:w="93" w:type="dxa"/>
        <w:tblLook w:val="04A0"/>
      </w:tblPr>
      <w:tblGrid>
        <w:gridCol w:w="617"/>
        <w:gridCol w:w="2980"/>
        <w:gridCol w:w="387"/>
        <w:gridCol w:w="2129"/>
        <w:gridCol w:w="144"/>
        <w:gridCol w:w="1753"/>
        <w:gridCol w:w="85"/>
        <w:gridCol w:w="1843"/>
      </w:tblGrid>
      <w:tr w:rsidR="0007178A" w:rsidTr="0008520E">
        <w:trPr>
          <w:trHeight w:val="1275"/>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78A" w:rsidRDefault="0007178A">
            <w:pPr>
              <w:jc w:val="center"/>
              <w:rPr>
                <w:b/>
                <w:bCs/>
                <w:color w:val="000000"/>
                <w:sz w:val="28"/>
                <w:szCs w:val="28"/>
              </w:rPr>
            </w:pPr>
            <w:r>
              <w:rPr>
                <w:b/>
                <w:bCs/>
                <w:color w:val="000000"/>
                <w:sz w:val="28"/>
                <w:szCs w:val="28"/>
              </w:rPr>
              <w:t>№ п/п</w:t>
            </w:r>
          </w:p>
        </w:tc>
        <w:tc>
          <w:tcPr>
            <w:tcW w:w="3367" w:type="dxa"/>
            <w:gridSpan w:val="2"/>
            <w:tcBorders>
              <w:top w:val="single" w:sz="4" w:space="0" w:color="auto"/>
              <w:left w:val="nil"/>
              <w:bottom w:val="single" w:sz="4" w:space="0" w:color="auto"/>
              <w:right w:val="single" w:sz="4" w:space="0" w:color="auto"/>
            </w:tcBorders>
            <w:shd w:val="clear" w:color="auto" w:fill="auto"/>
            <w:vAlign w:val="center"/>
            <w:hideMark/>
          </w:tcPr>
          <w:p w:rsidR="0007178A" w:rsidRDefault="0007178A">
            <w:pPr>
              <w:jc w:val="center"/>
              <w:rPr>
                <w:b/>
                <w:bCs/>
                <w:color w:val="000000"/>
                <w:sz w:val="28"/>
                <w:szCs w:val="28"/>
              </w:rPr>
            </w:pPr>
            <w:r>
              <w:rPr>
                <w:b/>
                <w:bCs/>
                <w:color w:val="000000"/>
                <w:sz w:val="28"/>
                <w:szCs w:val="28"/>
              </w:rPr>
              <w:t>Наименование разделов и тем</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rsidR="0007178A" w:rsidRDefault="0007178A">
            <w:pPr>
              <w:jc w:val="center"/>
              <w:rPr>
                <w:b/>
                <w:bCs/>
                <w:color w:val="000000"/>
                <w:sz w:val="28"/>
                <w:szCs w:val="28"/>
              </w:rPr>
            </w:pPr>
            <w:r>
              <w:rPr>
                <w:b/>
                <w:bCs/>
                <w:color w:val="000000"/>
                <w:sz w:val="28"/>
                <w:szCs w:val="28"/>
              </w:rPr>
              <w:t>Максимальное количество часов</w:t>
            </w:r>
          </w:p>
        </w:tc>
        <w:tc>
          <w:tcPr>
            <w:tcW w:w="1982" w:type="dxa"/>
            <w:gridSpan w:val="3"/>
            <w:tcBorders>
              <w:top w:val="single" w:sz="4" w:space="0" w:color="auto"/>
              <w:left w:val="nil"/>
              <w:bottom w:val="single" w:sz="4" w:space="0" w:color="auto"/>
              <w:right w:val="single" w:sz="4" w:space="0" w:color="auto"/>
            </w:tcBorders>
            <w:shd w:val="clear" w:color="auto" w:fill="auto"/>
            <w:vAlign w:val="center"/>
            <w:hideMark/>
          </w:tcPr>
          <w:p w:rsidR="0007178A" w:rsidRDefault="0007178A">
            <w:pPr>
              <w:jc w:val="center"/>
              <w:rPr>
                <w:b/>
                <w:bCs/>
                <w:color w:val="000000"/>
                <w:sz w:val="28"/>
                <w:szCs w:val="28"/>
              </w:rPr>
            </w:pPr>
            <w:r>
              <w:rPr>
                <w:b/>
                <w:bCs/>
                <w:color w:val="000000"/>
                <w:sz w:val="28"/>
                <w:szCs w:val="28"/>
              </w:rPr>
              <w:t>Кол-во аудиторных часов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76907" w:rsidRDefault="0007178A">
            <w:pPr>
              <w:jc w:val="center"/>
              <w:rPr>
                <w:b/>
                <w:bCs/>
                <w:color w:val="000000"/>
                <w:sz w:val="28"/>
                <w:szCs w:val="28"/>
              </w:rPr>
            </w:pPr>
            <w:r>
              <w:rPr>
                <w:b/>
                <w:bCs/>
                <w:color w:val="000000"/>
                <w:sz w:val="28"/>
                <w:szCs w:val="28"/>
              </w:rPr>
              <w:t xml:space="preserve">Самост. работа </w:t>
            </w:r>
          </w:p>
          <w:p w:rsidR="0007178A" w:rsidRDefault="00F76907">
            <w:pPr>
              <w:jc w:val="center"/>
              <w:rPr>
                <w:b/>
                <w:bCs/>
                <w:color w:val="000000"/>
                <w:sz w:val="28"/>
                <w:szCs w:val="28"/>
              </w:rPr>
            </w:pPr>
            <w:r>
              <w:rPr>
                <w:b/>
                <w:bCs/>
                <w:color w:val="000000"/>
                <w:sz w:val="28"/>
                <w:szCs w:val="28"/>
              </w:rPr>
              <w:t>студент</w:t>
            </w:r>
            <w:r w:rsidR="0007178A">
              <w:rPr>
                <w:b/>
                <w:bCs/>
                <w:color w:val="000000"/>
                <w:sz w:val="28"/>
                <w:szCs w:val="28"/>
              </w:rPr>
              <w:t>ов</w:t>
            </w:r>
          </w:p>
        </w:tc>
      </w:tr>
      <w:tr w:rsidR="0007178A" w:rsidTr="0008520E">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07178A" w:rsidRDefault="0007178A">
            <w:pPr>
              <w:jc w:val="center"/>
              <w:rPr>
                <w:color w:val="000000"/>
                <w:sz w:val="28"/>
                <w:szCs w:val="28"/>
              </w:rPr>
            </w:pPr>
            <w:r>
              <w:rPr>
                <w:color w:val="000000"/>
                <w:sz w:val="28"/>
                <w:szCs w:val="28"/>
              </w:rPr>
              <w:t>1</w:t>
            </w:r>
          </w:p>
        </w:tc>
        <w:tc>
          <w:tcPr>
            <w:tcW w:w="3367" w:type="dxa"/>
            <w:gridSpan w:val="2"/>
            <w:tcBorders>
              <w:top w:val="nil"/>
              <w:left w:val="nil"/>
              <w:bottom w:val="single" w:sz="4" w:space="0" w:color="auto"/>
              <w:right w:val="single" w:sz="4" w:space="0" w:color="auto"/>
            </w:tcBorders>
            <w:shd w:val="clear" w:color="auto" w:fill="auto"/>
            <w:noWrap/>
            <w:vAlign w:val="bottom"/>
            <w:hideMark/>
          </w:tcPr>
          <w:p w:rsidR="0007178A" w:rsidRDefault="0007178A">
            <w:pPr>
              <w:rPr>
                <w:color w:val="000000"/>
                <w:sz w:val="28"/>
                <w:szCs w:val="28"/>
              </w:rPr>
            </w:pPr>
            <w:r>
              <w:rPr>
                <w:color w:val="000000"/>
                <w:sz w:val="28"/>
                <w:szCs w:val="28"/>
              </w:rPr>
              <w:t>Введение</w:t>
            </w:r>
          </w:p>
        </w:tc>
        <w:tc>
          <w:tcPr>
            <w:tcW w:w="2129" w:type="dxa"/>
            <w:tcBorders>
              <w:top w:val="nil"/>
              <w:left w:val="nil"/>
              <w:bottom w:val="single" w:sz="4" w:space="0" w:color="auto"/>
              <w:right w:val="single" w:sz="4" w:space="0" w:color="auto"/>
            </w:tcBorders>
            <w:shd w:val="clear" w:color="auto" w:fill="auto"/>
            <w:noWrap/>
            <w:vAlign w:val="bottom"/>
            <w:hideMark/>
          </w:tcPr>
          <w:p w:rsidR="0007178A" w:rsidRDefault="0007178A">
            <w:pPr>
              <w:jc w:val="center"/>
              <w:rPr>
                <w:color w:val="000000"/>
                <w:sz w:val="28"/>
                <w:szCs w:val="28"/>
              </w:rPr>
            </w:pPr>
            <w:r>
              <w:rPr>
                <w:color w:val="000000"/>
                <w:sz w:val="28"/>
                <w:szCs w:val="28"/>
              </w:rPr>
              <w:t>4</w:t>
            </w:r>
          </w:p>
        </w:tc>
        <w:tc>
          <w:tcPr>
            <w:tcW w:w="1982" w:type="dxa"/>
            <w:gridSpan w:val="3"/>
            <w:tcBorders>
              <w:top w:val="nil"/>
              <w:left w:val="nil"/>
              <w:bottom w:val="single" w:sz="4" w:space="0" w:color="auto"/>
              <w:right w:val="single" w:sz="4" w:space="0" w:color="auto"/>
            </w:tcBorders>
            <w:shd w:val="clear" w:color="auto" w:fill="auto"/>
            <w:noWrap/>
            <w:vAlign w:val="bottom"/>
            <w:hideMark/>
          </w:tcPr>
          <w:p w:rsidR="0007178A" w:rsidRDefault="0007178A">
            <w:pPr>
              <w:jc w:val="center"/>
              <w:rPr>
                <w:color w:val="000000"/>
                <w:sz w:val="28"/>
                <w:szCs w:val="28"/>
              </w:rPr>
            </w:pPr>
            <w:r>
              <w:rPr>
                <w:color w:val="000000"/>
                <w:sz w:val="28"/>
                <w:szCs w:val="28"/>
              </w:rPr>
              <w:t>2</w:t>
            </w:r>
          </w:p>
        </w:tc>
        <w:tc>
          <w:tcPr>
            <w:tcW w:w="1843" w:type="dxa"/>
            <w:tcBorders>
              <w:top w:val="nil"/>
              <w:left w:val="nil"/>
              <w:bottom w:val="single" w:sz="4" w:space="0" w:color="auto"/>
              <w:right w:val="single" w:sz="4" w:space="0" w:color="auto"/>
            </w:tcBorders>
            <w:shd w:val="clear" w:color="auto" w:fill="auto"/>
            <w:noWrap/>
            <w:vAlign w:val="center"/>
            <w:hideMark/>
          </w:tcPr>
          <w:p w:rsidR="0007178A" w:rsidRDefault="0007178A">
            <w:pPr>
              <w:jc w:val="center"/>
              <w:rPr>
                <w:color w:val="000000"/>
                <w:sz w:val="28"/>
                <w:szCs w:val="28"/>
              </w:rPr>
            </w:pPr>
            <w:r>
              <w:rPr>
                <w:color w:val="000000"/>
                <w:sz w:val="28"/>
                <w:szCs w:val="28"/>
              </w:rPr>
              <w:t>2</w:t>
            </w:r>
          </w:p>
        </w:tc>
      </w:tr>
      <w:tr w:rsidR="0007178A" w:rsidTr="0008520E">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07178A" w:rsidRDefault="0007178A">
            <w:pPr>
              <w:jc w:val="center"/>
              <w:rPr>
                <w:color w:val="000000"/>
                <w:sz w:val="28"/>
                <w:szCs w:val="28"/>
              </w:rPr>
            </w:pPr>
            <w:r>
              <w:rPr>
                <w:color w:val="000000"/>
                <w:sz w:val="28"/>
                <w:szCs w:val="28"/>
              </w:rPr>
              <w:t>2</w:t>
            </w:r>
          </w:p>
        </w:tc>
        <w:tc>
          <w:tcPr>
            <w:tcW w:w="3367" w:type="dxa"/>
            <w:gridSpan w:val="2"/>
            <w:tcBorders>
              <w:top w:val="nil"/>
              <w:left w:val="nil"/>
              <w:bottom w:val="single" w:sz="4" w:space="0" w:color="auto"/>
              <w:right w:val="single" w:sz="4" w:space="0" w:color="auto"/>
            </w:tcBorders>
            <w:shd w:val="clear" w:color="auto" w:fill="auto"/>
            <w:noWrap/>
            <w:vAlign w:val="bottom"/>
            <w:hideMark/>
          </w:tcPr>
          <w:p w:rsidR="0007178A" w:rsidRDefault="0007178A">
            <w:pPr>
              <w:rPr>
                <w:color w:val="000000"/>
                <w:sz w:val="28"/>
                <w:szCs w:val="28"/>
              </w:rPr>
            </w:pPr>
            <w:r>
              <w:rPr>
                <w:color w:val="000000"/>
                <w:sz w:val="28"/>
                <w:szCs w:val="28"/>
              </w:rPr>
              <w:t>Механика</w:t>
            </w:r>
          </w:p>
        </w:tc>
        <w:tc>
          <w:tcPr>
            <w:tcW w:w="2129" w:type="dxa"/>
            <w:tcBorders>
              <w:top w:val="nil"/>
              <w:left w:val="nil"/>
              <w:bottom w:val="single" w:sz="4" w:space="0" w:color="auto"/>
              <w:right w:val="single" w:sz="4" w:space="0" w:color="auto"/>
            </w:tcBorders>
            <w:shd w:val="clear" w:color="auto" w:fill="auto"/>
            <w:noWrap/>
            <w:vAlign w:val="bottom"/>
            <w:hideMark/>
          </w:tcPr>
          <w:p w:rsidR="0007178A" w:rsidRDefault="001A6DA5">
            <w:pPr>
              <w:jc w:val="center"/>
              <w:rPr>
                <w:color w:val="000000"/>
                <w:sz w:val="28"/>
                <w:szCs w:val="28"/>
              </w:rPr>
            </w:pPr>
            <w:r>
              <w:rPr>
                <w:color w:val="000000"/>
                <w:sz w:val="28"/>
                <w:szCs w:val="28"/>
              </w:rPr>
              <w:t>26</w:t>
            </w:r>
          </w:p>
        </w:tc>
        <w:tc>
          <w:tcPr>
            <w:tcW w:w="1982" w:type="dxa"/>
            <w:gridSpan w:val="3"/>
            <w:tcBorders>
              <w:top w:val="nil"/>
              <w:left w:val="nil"/>
              <w:bottom w:val="single" w:sz="4" w:space="0" w:color="auto"/>
              <w:right w:val="single" w:sz="4" w:space="0" w:color="auto"/>
            </w:tcBorders>
            <w:shd w:val="clear" w:color="auto" w:fill="auto"/>
            <w:noWrap/>
            <w:vAlign w:val="bottom"/>
            <w:hideMark/>
          </w:tcPr>
          <w:p w:rsidR="0007178A" w:rsidRDefault="00F81FB4">
            <w:pPr>
              <w:jc w:val="center"/>
              <w:rPr>
                <w:color w:val="000000"/>
                <w:sz w:val="28"/>
                <w:szCs w:val="28"/>
              </w:rPr>
            </w:pPr>
            <w:r>
              <w:rPr>
                <w:color w:val="000000"/>
                <w:sz w:val="28"/>
                <w:szCs w:val="28"/>
              </w:rPr>
              <w:t>18</w:t>
            </w:r>
          </w:p>
        </w:tc>
        <w:tc>
          <w:tcPr>
            <w:tcW w:w="1843" w:type="dxa"/>
            <w:tcBorders>
              <w:top w:val="nil"/>
              <w:left w:val="nil"/>
              <w:bottom w:val="single" w:sz="4" w:space="0" w:color="auto"/>
              <w:right w:val="single" w:sz="4" w:space="0" w:color="auto"/>
            </w:tcBorders>
            <w:shd w:val="clear" w:color="auto" w:fill="auto"/>
            <w:noWrap/>
            <w:vAlign w:val="center"/>
            <w:hideMark/>
          </w:tcPr>
          <w:p w:rsidR="0007178A" w:rsidRDefault="001A6DA5">
            <w:pPr>
              <w:jc w:val="center"/>
              <w:rPr>
                <w:color w:val="000000"/>
                <w:sz w:val="28"/>
                <w:szCs w:val="28"/>
              </w:rPr>
            </w:pPr>
            <w:r>
              <w:rPr>
                <w:color w:val="000000"/>
                <w:sz w:val="28"/>
                <w:szCs w:val="28"/>
              </w:rPr>
              <w:t>8</w:t>
            </w:r>
          </w:p>
        </w:tc>
      </w:tr>
      <w:tr w:rsidR="0007178A" w:rsidTr="0008520E">
        <w:trPr>
          <w:trHeight w:val="750"/>
        </w:trPr>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07178A" w:rsidRDefault="0007178A">
            <w:pPr>
              <w:jc w:val="center"/>
              <w:rPr>
                <w:color w:val="000000"/>
                <w:sz w:val="28"/>
                <w:szCs w:val="28"/>
              </w:rPr>
            </w:pPr>
            <w:r>
              <w:rPr>
                <w:color w:val="000000"/>
                <w:sz w:val="28"/>
                <w:szCs w:val="28"/>
              </w:rPr>
              <w:t>3</w:t>
            </w:r>
          </w:p>
        </w:tc>
        <w:tc>
          <w:tcPr>
            <w:tcW w:w="3367" w:type="dxa"/>
            <w:gridSpan w:val="2"/>
            <w:tcBorders>
              <w:top w:val="nil"/>
              <w:left w:val="nil"/>
              <w:bottom w:val="single" w:sz="4" w:space="0" w:color="auto"/>
              <w:right w:val="single" w:sz="4" w:space="0" w:color="auto"/>
            </w:tcBorders>
            <w:shd w:val="clear" w:color="auto" w:fill="auto"/>
            <w:vAlign w:val="bottom"/>
            <w:hideMark/>
          </w:tcPr>
          <w:p w:rsidR="0007178A" w:rsidRDefault="0007178A">
            <w:pPr>
              <w:rPr>
                <w:color w:val="000000"/>
                <w:sz w:val="28"/>
                <w:szCs w:val="28"/>
              </w:rPr>
            </w:pPr>
            <w:r>
              <w:rPr>
                <w:color w:val="000000"/>
                <w:sz w:val="28"/>
                <w:szCs w:val="28"/>
              </w:rPr>
              <w:t>Молекулярная физика. Термодинамика</w:t>
            </w:r>
          </w:p>
        </w:tc>
        <w:tc>
          <w:tcPr>
            <w:tcW w:w="2129" w:type="dxa"/>
            <w:tcBorders>
              <w:top w:val="nil"/>
              <w:left w:val="nil"/>
              <w:bottom w:val="single" w:sz="4" w:space="0" w:color="auto"/>
              <w:right w:val="single" w:sz="4" w:space="0" w:color="auto"/>
            </w:tcBorders>
            <w:shd w:val="clear" w:color="auto" w:fill="auto"/>
            <w:noWrap/>
            <w:vAlign w:val="center"/>
            <w:hideMark/>
          </w:tcPr>
          <w:p w:rsidR="0007178A" w:rsidRDefault="0007178A">
            <w:pPr>
              <w:jc w:val="center"/>
              <w:rPr>
                <w:color w:val="000000"/>
                <w:sz w:val="28"/>
                <w:szCs w:val="28"/>
              </w:rPr>
            </w:pPr>
            <w:r>
              <w:rPr>
                <w:color w:val="000000"/>
                <w:sz w:val="28"/>
                <w:szCs w:val="28"/>
              </w:rPr>
              <w:t>18</w:t>
            </w:r>
          </w:p>
        </w:tc>
        <w:tc>
          <w:tcPr>
            <w:tcW w:w="1982" w:type="dxa"/>
            <w:gridSpan w:val="3"/>
            <w:tcBorders>
              <w:top w:val="nil"/>
              <w:left w:val="nil"/>
              <w:bottom w:val="single" w:sz="4" w:space="0" w:color="auto"/>
              <w:right w:val="single" w:sz="4" w:space="0" w:color="auto"/>
            </w:tcBorders>
            <w:shd w:val="clear" w:color="auto" w:fill="auto"/>
            <w:noWrap/>
            <w:vAlign w:val="center"/>
            <w:hideMark/>
          </w:tcPr>
          <w:p w:rsidR="0007178A" w:rsidRDefault="00254DA9">
            <w:pPr>
              <w:jc w:val="center"/>
              <w:rPr>
                <w:color w:val="000000"/>
                <w:sz w:val="28"/>
                <w:szCs w:val="28"/>
              </w:rPr>
            </w:pPr>
            <w:r>
              <w:rPr>
                <w:color w:val="000000"/>
                <w:sz w:val="28"/>
                <w:szCs w:val="28"/>
              </w:rPr>
              <w:t>12</w:t>
            </w:r>
          </w:p>
        </w:tc>
        <w:tc>
          <w:tcPr>
            <w:tcW w:w="1843" w:type="dxa"/>
            <w:tcBorders>
              <w:top w:val="nil"/>
              <w:left w:val="nil"/>
              <w:bottom w:val="single" w:sz="4" w:space="0" w:color="auto"/>
              <w:right w:val="single" w:sz="4" w:space="0" w:color="auto"/>
            </w:tcBorders>
            <w:shd w:val="clear" w:color="auto" w:fill="auto"/>
            <w:noWrap/>
            <w:vAlign w:val="center"/>
            <w:hideMark/>
          </w:tcPr>
          <w:p w:rsidR="0007178A" w:rsidRDefault="00254DA9">
            <w:pPr>
              <w:jc w:val="center"/>
              <w:rPr>
                <w:color w:val="000000"/>
                <w:sz w:val="28"/>
                <w:szCs w:val="28"/>
              </w:rPr>
            </w:pPr>
            <w:r>
              <w:rPr>
                <w:color w:val="000000"/>
                <w:sz w:val="28"/>
                <w:szCs w:val="28"/>
              </w:rPr>
              <w:t>6</w:t>
            </w:r>
          </w:p>
        </w:tc>
      </w:tr>
      <w:tr w:rsidR="0007178A" w:rsidTr="0008520E">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07178A" w:rsidRDefault="0007178A">
            <w:pPr>
              <w:jc w:val="center"/>
              <w:rPr>
                <w:color w:val="000000"/>
                <w:sz w:val="28"/>
                <w:szCs w:val="28"/>
              </w:rPr>
            </w:pPr>
            <w:r>
              <w:rPr>
                <w:color w:val="000000"/>
                <w:sz w:val="28"/>
                <w:szCs w:val="28"/>
              </w:rPr>
              <w:t>4</w:t>
            </w:r>
          </w:p>
        </w:tc>
        <w:tc>
          <w:tcPr>
            <w:tcW w:w="3367" w:type="dxa"/>
            <w:gridSpan w:val="2"/>
            <w:tcBorders>
              <w:top w:val="nil"/>
              <w:left w:val="nil"/>
              <w:bottom w:val="single" w:sz="4" w:space="0" w:color="auto"/>
              <w:right w:val="single" w:sz="4" w:space="0" w:color="auto"/>
            </w:tcBorders>
            <w:shd w:val="clear" w:color="auto" w:fill="auto"/>
            <w:noWrap/>
            <w:vAlign w:val="bottom"/>
            <w:hideMark/>
          </w:tcPr>
          <w:p w:rsidR="0007178A" w:rsidRDefault="0007178A">
            <w:pPr>
              <w:rPr>
                <w:color w:val="000000"/>
                <w:sz w:val="28"/>
                <w:szCs w:val="28"/>
              </w:rPr>
            </w:pPr>
            <w:r>
              <w:rPr>
                <w:color w:val="000000"/>
                <w:sz w:val="28"/>
                <w:szCs w:val="28"/>
              </w:rPr>
              <w:t>Электродинамика</w:t>
            </w:r>
          </w:p>
        </w:tc>
        <w:tc>
          <w:tcPr>
            <w:tcW w:w="2129" w:type="dxa"/>
            <w:tcBorders>
              <w:top w:val="nil"/>
              <w:left w:val="nil"/>
              <w:bottom w:val="single" w:sz="4" w:space="0" w:color="auto"/>
              <w:right w:val="single" w:sz="4" w:space="0" w:color="auto"/>
            </w:tcBorders>
            <w:shd w:val="clear" w:color="auto" w:fill="auto"/>
            <w:noWrap/>
            <w:vAlign w:val="bottom"/>
            <w:hideMark/>
          </w:tcPr>
          <w:p w:rsidR="0007178A" w:rsidRDefault="0007178A">
            <w:pPr>
              <w:jc w:val="center"/>
              <w:rPr>
                <w:color w:val="000000"/>
                <w:sz w:val="28"/>
                <w:szCs w:val="28"/>
              </w:rPr>
            </w:pPr>
            <w:r>
              <w:rPr>
                <w:color w:val="000000"/>
                <w:sz w:val="28"/>
                <w:szCs w:val="28"/>
              </w:rPr>
              <w:t>40</w:t>
            </w:r>
          </w:p>
        </w:tc>
        <w:tc>
          <w:tcPr>
            <w:tcW w:w="1982" w:type="dxa"/>
            <w:gridSpan w:val="3"/>
            <w:tcBorders>
              <w:top w:val="nil"/>
              <w:left w:val="nil"/>
              <w:bottom w:val="single" w:sz="4" w:space="0" w:color="auto"/>
              <w:right w:val="single" w:sz="4" w:space="0" w:color="auto"/>
            </w:tcBorders>
            <w:shd w:val="clear" w:color="auto" w:fill="auto"/>
            <w:noWrap/>
            <w:vAlign w:val="bottom"/>
            <w:hideMark/>
          </w:tcPr>
          <w:p w:rsidR="0007178A" w:rsidRDefault="00254DA9">
            <w:pPr>
              <w:jc w:val="center"/>
              <w:rPr>
                <w:color w:val="000000"/>
                <w:sz w:val="28"/>
                <w:szCs w:val="28"/>
              </w:rPr>
            </w:pPr>
            <w:r>
              <w:rPr>
                <w:color w:val="000000"/>
                <w:sz w:val="28"/>
                <w:szCs w:val="28"/>
              </w:rPr>
              <w:t>28</w:t>
            </w:r>
          </w:p>
        </w:tc>
        <w:tc>
          <w:tcPr>
            <w:tcW w:w="1843" w:type="dxa"/>
            <w:tcBorders>
              <w:top w:val="nil"/>
              <w:left w:val="nil"/>
              <w:bottom w:val="single" w:sz="4" w:space="0" w:color="auto"/>
              <w:right w:val="single" w:sz="4" w:space="0" w:color="auto"/>
            </w:tcBorders>
            <w:shd w:val="clear" w:color="auto" w:fill="auto"/>
            <w:noWrap/>
            <w:vAlign w:val="center"/>
            <w:hideMark/>
          </w:tcPr>
          <w:p w:rsidR="0007178A" w:rsidRDefault="00254DA9">
            <w:pPr>
              <w:jc w:val="center"/>
              <w:rPr>
                <w:color w:val="000000"/>
                <w:sz w:val="28"/>
                <w:szCs w:val="28"/>
              </w:rPr>
            </w:pPr>
            <w:r>
              <w:rPr>
                <w:color w:val="000000"/>
                <w:sz w:val="28"/>
                <w:szCs w:val="28"/>
              </w:rPr>
              <w:t>12</w:t>
            </w:r>
          </w:p>
        </w:tc>
      </w:tr>
      <w:tr w:rsidR="0007178A" w:rsidTr="0008520E">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07178A" w:rsidRDefault="0007178A">
            <w:pPr>
              <w:jc w:val="center"/>
              <w:rPr>
                <w:color w:val="000000"/>
                <w:sz w:val="28"/>
                <w:szCs w:val="28"/>
              </w:rPr>
            </w:pPr>
            <w:r>
              <w:rPr>
                <w:color w:val="000000"/>
                <w:sz w:val="28"/>
                <w:szCs w:val="28"/>
              </w:rPr>
              <w:t>5</w:t>
            </w:r>
          </w:p>
        </w:tc>
        <w:tc>
          <w:tcPr>
            <w:tcW w:w="3367" w:type="dxa"/>
            <w:gridSpan w:val="2"/>
            <w:tcBorders>
              <w:top w:val="nil"/>
              <w:left w:val="nil"/>
              <w:bottom w:val="single" w:sz="4" w:space="0" w:color="auto"/>
              <w:right w:val="single" w:sz="4" w:space="0" w:color="auto"/>
            </w:tcBorders>
            <w:shd w:val="clear" w:color="auto" w:fill="auto"/>
            <w:noWrap/>
            <w:vAlign w:val="bottom"/>
            <w:hideMark/>
          </w:tcPr>
          <w:p w:rsidR="0007178A" w:rsidRDefault="0007178A">
            <w:pPr>
              <w:rPr>
                <w:color w:val="000000"/>
                <w:sz w:val="28"/>
                <w:szCs w:val="28"/>
              </w:rPr>
            </w:pPr>
            <w:r>
              <w:rPr>
                <w:color w:val="000000"/>
                <w:sz w:val="28"/>
                <w:szCs w:val="28"/>
              </w:rPr>
              <w:t>Колебания и волны</w:t>
            </w:r>
          </w:p>
        </w:tc>
        <w:tc>
          <w:tcPr>
            <w:tcW w:w="2129" w:type="dxa"/>
            <w:tcBorders>
              <w:top w:val="nil"/>
              <w:left w:val="nil"/>
              <w:bottom w:val="single" w:sz="4" w:space="0" w:color="auto"/>
              <w:right w:val="single" w:sz="4" w:space="0" w:color="auto"/>
            </w:tcBorders>
            <w:shd w:val="clear" w:color="auto" w:fill="auto"/>
            <w:noWrap/>
            <w:vAlign w:val="bottom"/>
            <w:hideMark/>
          </w:tcPr>
          <w:p w:rsidR="0007178A" w:rsidRDefault="001A6DA5">
            <w:pPr>
              <w:jc w:val="center"/>
              <w:rPr>
                <w:color w:val="000000"/>
                <w:sz w:val="28"/>
                <w:szCs w:val="28"/>
              </w:rPr>
            </w:pPr>
            <w:r>
              <w:rPr>
                <w:color w:val="000000"/>
                <w:sz w:val="28"/>
                <w:szCs w:val="28"/>
              </w:rPr>
              <w:t>18</w:t>
            </w:r>
          </w:p>
        </w:tc>
        <w:tc>
          <w:tcPr>
            <w:tcW w:w="1982" w:type="dxa"/>
            <w:gridSpan w:val="3"/>
            <w:tcBorders>
              <w:top w:val="nil"/>
              <w:left w:val="nil"/>
              <w:bottom w:val="single" w:sz="4" w:space="0" w:color="auto"/>
              <w:right w:val="single" w:sz="4" w:space="0" w:color="auto"/>
            </w:tcBorders>
            <w:shd w:val="clear" w:color="auto" w:fill="auto"/>
            <w:noWrap/>
            <w:vAlign w:val="bottom"/>
            <w:hideMark/>
          </w:tcPr>
          <w:p w:rsidR="0007178A" w:rsidRDefault="00254DA9" w:rsidP="00F81FB4">
            <w:pPr>
              <w:jc w:val="center"/>
              <w:rPr>
                <w:color w:val="000000"/>
                <w:sz w:val="28"/>
                <w:szCs w:val="28"/>
              </w:rPr>
            </w:pPr>
            <w:r>
              <w:rPr>
                <w:color w:val="000000"/>
                <w:sz w:val="28"/>
                <w:szCs w:val="28"/>
              </w:rPr>
              <w:t>1</w:t>
            </w:r>
            <w:r w:rsidR="00F81FB4">
              <w:rPr>
                <w:color w:val="000000"/>
                <w:sz w:val="28"/>
                <w:szCs w:val="28"/>
              </w:rPr>
              <w:t>2</w:t>
            </w:r>
          </w:p>
        </w:tc>
        <w:tc>
          <w:tcPr>
            <w:tcW w:w="1843" w:type="dxa"/>
            <w:tcBorders>
              <w:top w:val="nil"/>
              <w:left w:val="nil"/>
              <w:bottom w:val="single" w:sz="4" w:space="0" w:color="auto"/>
              <w:right w:val="single" w:sz="4" w:space="0" w:color="auto"/>
            </w:tcBorders>
            <w:shd w:val="clear" w:color="auto" w:fill="auto"/>
            <w:noWrap/>
            <w:vAlign w:val="center"/>
            <w:hideMark/>
          </w:tcPr>
          <w:p w:rsidR="0007178A" w:rsidRDefault="00254DA9">
            <w:pPr>
              <w:jc w:val="center"/>
              <w:rPr>
                <w:color w:val="000000"/>
                <w:sz w:val="28"/>
                <w:szCs w:val="28"/>
              </w:rPr>
            </w:pPr>
            <w:r>
              <w:rPr>
                <w:color w:val="000000"/>
                <w:sz w:val="28"/>
                <w:szCs w:val="28"/>
              </w:rPr>
              <w:t>6</w:t>
            </w:r>
          </w:p>
        </w:tc>
      </w:tr>
      <w:tr w:rsidR="0007178A" w:rsidTr="0008520E">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07178A" w:rsidRDefault="0007178A">
            <w:pPr>
              <w:jc w:val="center"/>
              <w:rPr>
                <w:color w:val="000000"/>
                <w:sz w:val="28"/>
                <w:szCs w:val="28"/>
              </w:rPr>
            </w:pPr>
            <w:r>
              <w:rPr>
                <w:color w:val="000000"/>
                <w:sz w:val="28"/>
                <w:szCs w:val="28"/>
              </w:rPr>
              <w:t>6</w:t>
            </w:r>
          </w:p>
        </w:tc>
        <w:tc>
          <w:tcPr>
            <w:tcW w:w="3367" w:type="dxa"/>
            <w:gridSpan w:val="2"/>
            <w:tcBorders>
              <w:top w:val="nil"/>
              <w:left w:val="nil"/>
              <w:bottom w:val="single" w:sz="4" w:space="0" w:color="auto"/>
              <w:right w:val="single" w:sz="4" w:space="0" w:color="auto"/>
            </w:tcBorders>
            <w:shd w:val="clear" w:color="auto" w:fill="auto"/>
            <w:noWrap/>
            <w:vAlign w:val="bottom"/>
            <w:hideMark/>
          </w:tcPr>
          <w:p w:rsidR="0007178A" w:rsidRDefault="0007178A">
            <w:pPr>
              <w:rPr>
                <w:color w:val="000000"/>
                <w:sz w:val="28"/>
                <w:szCs w:val="28"/>
              </w:rPr>
            </w:pPr>
            <w:r>
              <w:rPr>
                <w:color w:val="000000"/>
                <w:sz w:val="28"/>
                <w:szCs w:val="28"/>
              </w:rPr>
              <w:t>Оптика</w:t>
            </w:r>
          </w:p>
        </w:tc>
        <w:tc>
          <w:tcPr>
            <w:tcW w:w="2129" w:type="dxa"/>
            <w:tcBorders>
              <w:top w:val="nil"/>
              <w:left w:val="nil"/>
              <w:bottom w:val="single" w:sz="4" w:space="0" w:color="auto"/>
              <w:right w:val="single" w:sz="4" w:space="0" w:color="auto"/>
            </w:tcBorders>
            <w:shd w:val="clear" w:color="auto" w:fill="auto"/>
            <w:noWrap/>
            <w:vAlign w:val="bottom"/>
            <w:hideMark/>
          </w:tcPr>
          <w:p w:rsidR="0007178A" w:rsidRDefault="0007178A">
            <w:pPr>
              <w:jc w:val="center"/>
              <w:rPr>
                <w:color w:val="000000"/>
                <w:sz w:val="28"/>
                <w:szCs w:val="28"/>
              </w:rPr>
            </w:pPr>
            <w:r>
              <w:rPr>
                <w:color w:val="000000"/>
                <w:sz w:val="28"/>
                <w:szCs w:val="28"/>
              </w:rPr>
              <w:t>10</w:t>
            </w:r>
          </w:p>
        </w:tc>
        <w:tc>
          <w:tcPr>
            <w:tcW w:w="1982" w:type="dxa"/>
            <w:gridSpan w:val="3"/>
            <w:tcBorders>
              <w:top w:val="nil"/>
              <w:left w:val="nil"/>
              <w:bottom w:val="single" w:sz="4" w:space="0" w:color="auto"/>
              <w:right w:val="single" w:sz="4" w:space="0" w:color="auto"/>
            </w:tcBorders>
            <w:shd w:val="clear" w:color="auto" w:fill="auto"/>
            <w:noWrap/>
            <w:vAlign w:val="bottom"/>
            <w:hideMark/>
          </w:tcPr>
          <w:p w:rsidR="0007178A" w:rsidRDefault="00254DA9">
            <w:pPr>
              <w:jc w:val="center"/>
              <w:rPr>
                <w:color w:val="000000"/>
                <w:sz w:val="28"/>
                <w:szCs w:val="28"/>
              </w:rPr>
            </w:pPr>
            <w:r>
              <w:rPr>
                <w:color w:val="000000"/>
                <w:sz w:val="28"/>
                <w:szCs w:val="28"/>
              </w:rPr>
              <w:t>6</w:t>
            </w:r>
          </w:p>
        </w:tc>
        <w:tc>
          <w:tcPr>
            <w:tcW w:w="1843" w:type="dxa"/>
            <w:tcBorders>
              <w:top w:val="nil"/>
              <w:left w:val="nil"/>
              <w:bottom w:val="single" w:sz="4" w:space="0" w:color="auto"/>
              <w:right w:val="single" w:sz="4" w:space="0" w:color="auto"/>
            </w:tcBorders>
            <w:shd w:val="clear" w:color="auto" w:fill="auto"/>
            <w:noWrap/>
            <w:vAlign w:val="center"/>
            <w:hideMark/>
          </w:tcPr>
          <w:p w:rsidR="0007178A" w:rsidRDefault="00254DA9">
            <w:pPr>
              <w:jc w:val="center"/>
              <w:rPr>
                <w:color w:val="000000"/>
                <w:sz w:val="28"/>
                <w:szCs w:val="28"/>
              </w:rPr>
            </w:pPr>
            <w:r>
              <w:rPr>
                <w:color w:val="000000"/>
                <w:sz w:val="28"/>
                <w:szCs w:val="28"/>
              </w:rPr>
              <w:t>4</w:t>
            </w:r>
          </w:p>
        </w:tc>
      </w:tr>
      <w:tr w:rsidR="00C61F2C" w:rsidTr="0008520E">
        <w:trPr>
          <w:trHeight w:val="375"/>
        </w:trPr>
        <w:tc>
          <w:tcPr>
            <w:tcW w:w="617" w:type="dxa"/>
            <w:tcBorders>
              <w:top w:val="nil"/>
              <w:left w:val="single" w:sz="4" w:space="0" w:color="auto"/>
              <w:bottom w:val="single" w:sz="4" w:space="0" w:color="auto"/>
              <w:right w:val="single" w:sz="4" w:space="0" w:color="auto"/>
            </w:tcBorders>
            <w:shd w:val="clear" w:color="auto" w:fill="auto"/>
            <w:noWrap/>
            <w:hideMark/>
          </w:tcPr>
          <w:p w:rsidR="00C61F2C" w:rsidRDefault="00C61F2C" w:rsidP="00C61F2C">
            <w:pPr>
              <w:tabs>
                <w:tab w:val="left" w:pos="1394"/>
                <w:tab w:val="left" w:pos="3012"/>
              </w:tabs>
              <w:spacing w:before="14"/>
              <w:ind w:left="108" w:right="49"/>
              <w:rPr>
                <w:color w:val="000000"/>
              </w:rPr>
            </w:pPr>
            <w:r>
              <w:rPr>
                <w:color w:val="000000"/>
              </w:rPr>
              <w:t>7</w:t>
            </w:r>
          </w:p>
        </w:tc>
        <w:tc>
          <w:tcPr>
            <w:tcW w:w="3367" w:type="dxa"/>
            <w:gridSpan w:val="2"/>
            <w:tcBorders>
              <w:top w:val="nil"/>
              <w:left w:val="nil"/>
              <w:bottom w:val="single" w:sz="4" w:space="0" w:color="auto"/>
              <w:right w:val="single" w:sz="4" w:space="0" w:color="auto"/>
            </w:tcBorders>
            <w:shd w:val="clear" w:color="auto" w:fill="auto"/>
            <w:noWrap/>
            <w:hideMark/>
          </w:tcPr>
          <w:p w:rsidR="00C61F2C" w:rsidRPr="00C61F2C" w:rsidRDefault="00C61F2C" w:rsidP="00C61F2C">
            <w:pPr>
              <w:spacing w:before="14"/>
              <w:ind w:right="-20"/>
              <w:jc w:val="both"/>
              <w:rPr>
                <w:color w:val="000000"/>
                <w:sz w:val="28"/>
                <w:szCs w:val="28"/>
              </w:rPr>
            </w:pPr>
            <w:r w:rsidRPr="00C61F2C">
              <w:rPr>
                <w:color w:val="000000"/>
                <w:sz w:val="28"/>
                <w:szCs w:val="28"/>
              </w:rPr>
              <w:t>О</w:t>
            </w:r>
            <w:r w:rsidRPr="00C61F2C">
              <w:rPr>
                <w:color w:val="000000"/>
                <w:spacing w:val="-1"/>
                <w:sz w:val="28"/>
                <w:szCs w:val="28"/>
              </w:rPr>
              <w:t>с</w:t>
            </w:r>
            <w:r w:rsidRPr="00C61F2C">
              <w:rPr>
                <w:color w:val="000000"/>
                <w:sz w:val="28"/>
                <w:szCs w:val="28"/>
              </w:rPr>
              <w:t xml:space="preserve">новы специальной теории </w:t>
            </w:r>
            <w:r>
              <w:rPr>
                <w:color w:val="000000"/>
                <w:sz w:val="28"/>
                <w:szCs w:val="28"/>
              </w:rPr>
              <w:t>о</w:t>
            </w:r>
            <w:r w:rsidRPr="00C61F2C">
              <w:rPr>
                <w:color w:val="000000"/>
                <w:sz w:val="28"/>
                <w:szCs w:val="28"/>
              </w:rPr>
              <w:t xml:space="preserve">тносительности </w:t>
            </w:r>
          </w:p>
        </w:tc>
        <w:tc>
          <w:tcPr>
            <w:tcW w:w="2129" w:type="dxa"/>
            <w:tcBorders>
              <w:top w:val="nil"/>
              <w:left w:val="nil"/>
              <w:bottom w:val="single" w:sz="4" w:space="0" w:color="auto"/>
              <w:right w:val="single" w:sz="4" w:space="0" w:color="auto"/>
            </w:tcBorders>
            <w:shd w:val="clear" w:color="auto" w:fill="auto"/>
            <w:noWrap/>
            <w:vAlign w:val="center"/>
            <w:hideMark/>
          </w:tcPr>
          <w:p w:rsidR="00C61F2C" w:rsidRPr="00C61F2C" w:rsidRDefault="00C61F2C" w:rsidP="00C61F2C">
            <w:pPr>
              <w:spacing w:before="14"/>
              <w:ind w:left="563" w:right="464"/>
              <w:jc w:val="center"/>
              <w:rPr>
                <w:color w:val="000000"/>
                <w:sz w:val="28"/>
                <w:szCs w:val="28"/>
              </w:rPr>
            </w:pPr>
            <w:r w:rsidRPr="00C61F2C">
              <w:rPr>
                <w:color w:val="000000"/>
                <w:sz w:val="28"/>
                <w:szCs w:val="28"/>
              </w:rPr>
              <w:t>6</w:t>
            </w:r>
          </w:p>
        </w:tc>
        <w:tc>
          <w:tcPr>
            <w:tcW w:w="1982" w:type="dxa"/>
            <w:gridSpan w:val="3"/>
            <w:tcBorders>
              <w:top w:val="nil"/>
              <w:left w:val="nil"/>
              <w:bottom w:val="single" w:sz="4" w:space="0" w:color="auto"/>
              <w:right w:val="single" w:sz="4" w:space="0" w:color="auto"/>
            </w:tcBorders>
            <w:shd w:val="clear" w:color="auto" w:fill="auto"/>
            <w:noWrap/>
            <w:vAlign w:val="center"/>
            <w:hideMark/>
          </w:tcPr>
          <w:p w:rsidR="00C61F2C" w:rsidRDefault="00C61F2C" w:rsidP="00C61F2C">
            <w:pPr>
              <w:jc w:val="center"/>
              <w:rPr>
                <w:color w:val="000000"/>
                <w:sz w:val="28"/>
                <w:szCs w:val="28"/>
              </w:rPr>
            </w:pPr>
            <w:r>
              <w:rPr>
                <w:color w:val="000000"/>
                <w:sz w:val="28"/>
                <w:szCs w:val="28"/>
              </w:rPr>
              <w:t>4</w:t>
            </w:r>
          </w:p>
        </w:tc>
        <w:tc>
          <w:tcPr>
            <w:tcW w:w="1843" w:type="dxa"/>
            <w:tcBorders>
              <w:top w:val="nil"/>
              <w:left w:val="nil"/>
              <w:bottom w:val="single" w:sz="4" w:space="0" w:color="auto"/>
              <w:right w:val="single" w:sz="4" w:space="0" w:color="auto"/>
            </w:tcBorders>
            <w:shd w:val="clear" w:color="auto" w:fill="auto"/>
            <w:noWrap/>
            <w:vAlign w:val="center"/>
            <w:hideMark/>
          </w:tcPr>
          <w:p w:rsidR="00C61F2C" w:rsidRDefault="00C61F2C">
            <w:pPr>
              <w:jc w:val="center"/>
              <w:rPr>
                <w:color w:val="000000"/>
                <w:sz w:val="28"/>
                <w:szCs w:val="28"/>
              </w:rPr>
            </w:pPr>
            <w:r>
              <w:rPr>
                <w:color w:val="000000"/>
                <w:sz w:val="28"/>
                <w:szCs w:val="28"/>
              </w:rPr>
              <w:t>2</w:t>
            </w:r>
          </w:p>
        </w:tc>
      </w:tr>
      <w:tr w:rsidR="00C61F2C" w:rsidTr="0008520E">
        <w:trPr>
          <w:trHeight w:val="750"/>
        </w:trPr>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C61F2C" w:rsidRDefault="00C61F2C">
            <w:pPr>
              <w:jc w:val="center"/>
              <w:rPr>
                <w:color w:val="000000"/>
                <w:sz w:val="28"/>
                <w:szCs w:val="28"/>
              </w:rPr>
            </w:pPr>
            <w:r>
              <w:rPr>
                <w:color w:val="000000"/>
                <w:sz w:val="28"/>
                <w:szCs w:val="28"/>
              </w:rPr>
              <w:t>8</w:t>
            </w:r>
          </w:p>
        </w:tc>
        <w:tc>
          <w:tcPr>
            <w:tcW w:w="3367" w:type="dxa"/>
            <w:gridSpan w:val="2"/>
            <w:tcBorders>
              <w:top w:val="nil"/>
              <w:left w:val="nil"/>
              <w:bottom w:val="single" w:sz="4" w:space="0" w:color="auto"/>
              <w:right w:val="single" w:sz="4" w:space="0" w:color="auto"/>
            </w:tcBorders>
            <w:shd w:val="clear" w:color="auto" w:fill="auto"/>
            <w:vAlign w:val="bottom"/>
            <w:hideMark/>
          </w:tcPr>
          <w:p w:rsidR="00C61F2C" w:rsidRDefault="00C61F2C">
            <w:pPr>
              <w:rPr>
                <w:color w:val="000000"/>
                <w:sz w:val="28"/>
                <w:szCs w:val="28"/>
              </w:rPr>
            </w:pPr>
            <w:r>
              <w:rPr>
                <w:color w:val="000000"/>
                <w:sz w:val="28"/>
                <w:szCs w:val="28"/>
              </w:rPr>
              <w:t>Элементы квантовой физики</w:t>
            </w:r>
          </w:p>
        </w:tc>
        <w:tc>
          <w:tcPr>
            <w:tcW w:w="2129" w:type="dxa"/>
            <w:tcBorders>
              <w:top w:val="nil"/>
              <w:left w:val="nil"/>
              <w:bottom w:val="single" w:sz="4" w:space="0" w:color="auto"/>
              <w:right w:val="single" w:sz="4" w:space="0" w:color="auto"/>
            </w:tcBorders>
            <w:shd w:val="clear" w:color="auto" w:fill="auto"/>
            <w:noWrap/>
            <w:vAlign w:val="center"/>
            <w:hideMark/>
          </w:tcPr>
          <w:p w:rsidR="00C61F2C" w:rsidRDefault="00C61F2C">
            <w:pPr>
              <w:jc w:val="center"/>
              <w:rPr>
                <w:color w:val="000000"/>
                <w:sz w:val="28"/>
                <w:szCs w:val="28"/>
              </w:rPr>
            </w:pPr>
            <w:r>
              <w:rPr>
                <w:color w:val="000000"/>
                <w:sz w:val="28"/>
                <w:szCs w:val="28"/>
              </w:rPr>
              <w:t>12</w:t>
            </w:r>
          </w:p>
        </w:tc>
        <w:tc>
          <w:tcPr>
            <w:tcW w:w="1982" w:type="dxa"/>
            <w:gridSpan w:val="3"/>
            <w:tcBorders>
              <w:top w:val="nil"/>
              <w:left w:val="nil"/>
              <w:bottom w:val="single" w:sz="4" w:space="0" w:color="auto"/>
              <w:right w:val="single" w:sz="4" w:space="0" w:color="auto"/>
            </w:tcBorders>
            <w:shd w:val="clear" w:color="auto" w:fill="auto"/>
            <w:noWrap/>
            <w:vAlign w:val="center"/>
            <w:hideMark/>
          </w:tcPr>
          <w:p w:rsidR="00C61F2C" w:rsidRDefault="00C61F2C">
            <w:pPr>
              <w:jc w:val="center"/>
              <w:rPr>
                <w:color w:val="000000"/>
                <w:sz w:val="28"/>
                <w:szCs w:val="28"/>
              </w:rPr>
            </w:pPr>
            <w:r>
              <w:rPr>
                <w:color w:val="000000"/>
                <w:sz w:val="28"/>
                <w:szCs w:val="28"/>
              </w:rPr>
              <w:t>8</w:t>
            </w:r>
          </w:p>
        </w:tc>
        <w:tc>
          <w:tcPr>
            <w:tcW w:w="1843" w:type="dxa"/>
            <w:tcBorders>
              <w:top w:val="nil"/>
              <w:left w:val="nil"/>
              <w:bottom w:val="single" w:sz="4" w:space="0" w:color="auto"/>
              <w:right w:val="single" w:sz="4" w:space="0" w:color="auto"/>
            </w:tcBorders>
            <w:shd w:val="clear" w:color="auto" w:fill="auto"/>
            <w:noWrap/>
            <w:vAlign w:val="center"/>
            <w:hideMark/>
          </w:tcPr>
          <w:p w:rsidR="00C61F2C" w:rsidRDefault="00C61F2C">
            <w:pPr>
              <w:jc w:val="center"/>
              <w:rPr>
                <w:color w:val="000000"/>
                <w:sz w:val="28"/>
                <w:szCs w:val="28"/>
              </w:rPr>
            </w:pPr>
            <w:r>
              <w:rPr>
                <w:color w:val="000000"/>
                <w:sz w:val="28"/>
                <w:szCs w:val="28"/>
              </w:rPr>
              <w:t>4</w:t>
            </w:r>
          </w:p>
        </w:tc>
      </w:tr>
      <w:tr w:rsidR="00C61F2C" w:rsidTr="0008520E">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C61F2C" w:rsidRDefault="00C61F2C" w:rsidP="00F76907">
            <w:pPr>
              <w:jc w:val="center"/>
              <w:rPr>
                <w:color w:val="000000"/>
                <w:sz w:val="28"/>
                <w:szCs w:val="28"/>
              </w:rPr>
            </w:pPr>
            <w:r>
              <w:rPr>
                <w:color w:val="000000"/>
                <w:sz w:val="28"/>
                <w:szCs w:val="28"/>
              </w:rPr>
              <w:t>9</w:t>
            </w:r>
          </w:p>
        </w:tc>
        <w:tc>
          <w:tcPr>
            <w:tcW w:w="3367" w:type="dxa"/>
            <w:gridSpan w:val="2"/>
            <w:tcBorders>
              <w:top w:val="nil"/>
              <w:left w:val="nil"/>
              <w:bottom w:val="single" w:sz="4" w:space="0" w:color="auto"/>
              <w:right w:val="single" w:sz="4" w:space="0" w:color="auto"/>
            </w:tcBorders>
            <w:shd w:val="clear" w:color="auto" w:fill="auto"/>
            <w:noWrap/>
            <w:vAlign w:val="bottom"/>
            <w:hideMark/>
          </w:tcPr>
          <w:p w:rsidR="00C61F2C" w:rsidRDefault="00C61F2C">
            <w:pPr>
              <w:rPr>
                <w:color w:val="000000"/>
                <w:sz w:val="28"/>
                <w:szCs w:val="28"/>
              </w:rPr>
            </w:pPr>
            <w:r>
              <w:rPr>
                <w:color w:val="000000"/>
                <w:sz w:val="28"/>
                <w:szCs w:val="28"/>
              </w:rPr>
              <w:t>Эволюция Вселенной</w:t>
            </w:r>
          </w:p>
        </w:tc>
        <w:tc>
          <w:tcPr>
            <w:tcW w:w="2129" w:type="dxa"/>
            <w:tcBorders>
              <w:top w:val="nil"/>
              <w:left w:val="nil"/>
              <w:bottom w:val="single" w:sz="4" w:space="0" w:color="auto"/>
              <w:right w:val="single" w:sz="4" w:space="0" w:color="auto"/>
            </w:tcBorders>
            <w:shd w:val="clear" w:color="auto" w:fill="auto"/>
            <w:noWrap/>
            <w:vAlign w:val="bottom"/>
            <w:hideMark/>
          </w:tcPr>
          <w:p w:rsidR="00C61F2C" w:rsidRDefault="00C61F2C" w:rsidP="00C61F2C">
            <w:pPr>
              <w:jc w:val="center"/>
              <w:rPr>
                <w:color w:val="000000"/>
                <w:sz w:val="28"/>
                <w:szCs w:val="28"/>
              </w:rPr>
            </w:pPr>
            <w:r>
              <w:rPr>
                <w:color w:val="000000"/>
                <w:sz w:val="28"/>
                <w:szCs w:val="28"/>
              </w:rPr>
              <w:t>10</w:t>
            </w:r>
          </w:p>
        </w:tc>
        <w:tc>
          <w:tcPr>
            <w:tcW w:w="1982" w:type="dxa"/>
            <w:gridSpan w:val="3"/>
            <w:tcBorders>
              <w:top w:val="nil"/>
              <w:left w:val="nil"/>
              <w:bottom w:val="single" w:sz="4" w:space="0" w:color="auto"/>
              <w:right w:val="single" w:sz="4" w:space="0" w:color="auto"/>
            </w:tcBorders>
            <w:shd w:val="clear" w:color="auto" w:fill="auto"/>
            <w:noWrap/>
            <w:vAlign w:val="bottom"/>
            <w:hideMark/>
          </w:tcPr>
          <w:p w:rsidR="00C61F2C" w:rsidRDefault="00C61F2C">
            <w:pPr>
              <w:jc w:val="center"/>
              <w:rPr>
                <w:color w:val="000000"/>
                <w:sz w:val="28"/>
                <w:szCs w:val="28"/>
              </w:rPr>
            </w:pPr>
            <w:r>
              <w:rPr>
                <w:color w:val="000000"/>
                <w:sz w:val="28"/>
                <w:szCs w:val="28"/>
              </w:rPr>
              <w:t>6</w:t>
            </w:r>
          </w:p>
        </w:tc>
        <w:tc>
          <w:tcPr>
            <w:tcW w:w="1843" w:type="dxa"/>
            <w:tcBorders>
              <w:top w:val="nil"/>
              <w:left w:val="nil"/>
              <w:bottom w:val="single" w:sz="4" w:space="0" w:color="auto"/>
              <w:right w:val="single" w:sz="4" w:space="0" w:color="auto"/>
            </w:tcBorders>
            <w:shd w:val="clear" w:color="auto" w:fill="auto"/>
            <w:noWrap/>
            <w:vAlign w:val="center"/>
            <w:hideMark/>
          </w:tcPr>
          <w:p w:rsidR="00C61F2C" w:rsidRDefault="00C61F2C">
            <w:pPr>
              <w:jc w:val="center"/>
              <w:rPr>
                <w:color w:val="000000"/>
                <w:sz w:val="28"/>
                <w:szCs w:val="28"/>
              </w:rPr>
            </w:pPr>
            <w:r>
              <w:rPr>
                <w:color w:val="000000"/>
                <w:sz w:val="28"/>
                <w:szCs w:val="28"/>
              </w:rPr>
              <w:t>4</w:t>
            </w:r>
          </w:p>
        </w:tc>
      </w:tr>
      <w:tr w:rsidR="00C61F2C" w:rsidTr="0008520E">
        <w:trPr>
          <w:trHeight w:val="375"/>
        </w:trPr>
        <w:tc>
          <w:tcPr>
            <w:tcW w:w="993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F2C" w:rsidRPr="00A7725A" w:rsidRDefault="00C61F2C">
            <w:pPr>
              <w:jc w:val="center"/>
              <w:rPr>
                <w:b/>
                <w:i/>
                <w:color w:val="000000"/>
                <w:sz w:val="28"/>
                <w:szCs w:val="28"/>
              </w:rPr>
            </w:pPr>
            <w:r>
              <w:rPr>
                <w:b/>
                <w:i/>
                <w:color w:val="000000"/>
                <w:sz w:val="28"/>
                <w:szCs w:val="28"/>
              </w:rPr>
              <w:t>Промежуточная аттестация в форме дифференцированного зачёта</w:t>
            </w:r>
          </w:p>
        </w:tc>
      </w:tr>
      <w:tr w:rsidR="00C61F2C" w:rsidTr="0008520E">
        <w:trPr>
          <w:trHeight w:val="375"/>
        </w:trPr>
        <w:tc>
          <w:tcPr>
            <w:tcW w:w="359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F2C" w:rsidRDefault="00C61F2C">
            <w:pPr>
              <w:jc w:val="right"/>
              <w:rPr>
                <w:b/>
                <w:bCs/>
                <w:color w:val="000000"/>
                <w:sz w:val="28"/>
                <w:szCs w:val="28"/>
              </w:rPr>
            </w:pPr>
            <w:r>
              <w:rPr>
                <w:b/>
                <w:bCs/>
                <w:color w:val="000000"/>
                <w:sz w:val="28"/>
                <w:szCs w:val="28"/>
              </w:rPr>
              <w:t>Итого</w:t>
            </w:r>
          </w:p>
        </w:tc>
        <w:tc>
          <w:tcPr>
            <w:tcW w:w="2660" w:type="dxa"/>
            <w:gridSpan w:val="3"/>
            <w:tcBorders>
              <w:top w:val="nil"/>
              <w:left w:val="nil"/>
              <w:bottom w:val="single" w:sz="4" w:space="0" w:color="auto"/>
              <w:right w:val="single" w:sz="4" w:space="0" w:color="auto"/>
            </w:tcBorders>
            <w:shd w:val="clear" w:color="auto" w:fill="auto"/>
            <w:noWrap/>
            <w:vAlign w:val="bottom"/>
            <w:hideMark/>
          </w:tcPr>
          <w:p w:rsidR="00C61F2C" w:rsidRPr="00B9046A" w:rsidRDefault="00C61F2C">
            <w:pPr>
              <w:jc w:val="center"/>
              <w:rPr>
                <w:b/>
                <w:color w:val="000000"/>
                <w:sz w:val="28"/>
                <w:szCs w:val="28"/>
              </w:rPr>
            </w:pPr>
            <w:r w:rsidRPr="00B9046A">
              <w:rPr>
                <w:b/>
                <w:color w:val="000000"/>
                <w:sz w:val="28"/>
                <w:szCs w:val="28"/>
              </w:rPr>
              <w:t>145</w:t>
            </w:r>
          </w:p>
        </w:tc>
        <w:tc>
          <w:tcPr>
            <w:tcW w:w="1753" w:type="dxa"/>
            <w:tcBorders>
              <w:top w:val="nil"/>
              <w:left w:val="nil"/>
              <w:bottom w:val="single" w:sz="4" w:space="0" w:color="auto"/>
              <w:right w:val="single" w:sz="4" w:space="0" w:color="auto"/>
            </w:tcBorders>
            <w:shd w:val="clear" w:color="auto" w:fill="auto"/>
            <w:noWrap/>
            <w:vAlign w:val="bottom"/>
            <w:hideMark/>
          </w:tcPr>
          <w:p w:rsidR="00C61F2C" w:rsidRPr="00B9046A" w:rsidRDefault="00C61F2C">
            <w:pPr>
              <w:jc w:val="center"/>
              <w:rPr>
                <w:b/>
                <w:color w:val="000000"/>
                <w:sz w:val="28"/>
                <w:szCs w:val="28"/>
              </w:rPr>
            </w:pPr>
            <w:r w:rsidRPr="00B9046A">
              <w:rPr>
                <w:b/>
                <w:color w:val="000000"/>
                <w:sz w:val="28"/>
                <w:szCs w:val="28"/>
              </w:rPr>
              <w:t>97</w:t>
            </w:r>
          </w:p>
        </w:tc>
        <w:tc>
          <w:tcPr>
            <w:tcW w:w="1928" w:type="dxa"/>
            <w:gridSpan w:val="2"/>
            <w:tcBorders>
              <w:top w:val="nil"/>
              <w:left w:val="nil"/>
              <w:bottom w:val="single" w:sz="4" w:space="0" w:color="auto"/>
              <w:right w:val="single" w:sz="4" w:space="0" w:color="auto"/>
            </w:tcBorders>
            <w:shd w:val="clear" w:color="auto" w:fill="auto"/>
            <w:noWrap/>
            <w:vAlign w:val="bottom"/>
            <w:hideMark/>
          </w:tcPr>
          <w:p w:rsidR="00C61F2C" w:rsidRPr="00B9046A" w:rsidRDefault="00C61F2C">
            <w:pPr>
              <w:jc w:val="center"/>
              <w:rPr>
                <w:b/>
                <w:color w:val="000000"/>
                <w:sz w:val="28"/>
                <w:szCs w:val="28"/>
              </w:rPr>
            </w:pPr>
            <w:r w:rsidRPr="00B9046A">
              <w:rPr>
                <w:b/>
                <w:color w:val="000000"/>
                <w:sz w:val="28"/>
                <w:szCs w:val="28"/>
              </w:rPr>
              <w:t>48</w:t>
            </w:r>
          </w:p>
        </w:tc>
      </w:tr>
    </w:tbl>
    <w:p w:rsidR="00A331F9" w:rsidRDefault="00A331F9" w:rsidP="00A331F9">
      <w:pPr>
        <w:jc w:val="both"/>
        <w:rPr>
          <w:b/>
          <w:sz w:val="28"/>
          <w:szCs w:val="28"/>
        </w:rPr>
      </w:pPr>
    </w:p>
    <w:p w:rsidR="00F76907" w:rsidRDefault="00F76907" w:rsidP="00A331F9">
      <w:pPr>
        <w:jc w:val="both"/>
        <w:rPr>
          <w:b/>
          <w:sz w:val="28"/>
          <w:szCs w:val="28"/>
        </w:rPr>
      </w:pPr>
    </w:p>
    <w:p w:rsidR="00F76907" w:rsidRDefault="00F76907" w:rsidP="00A331F9">
      <w:pPr>
        <w:jc w:val="both"/>
        <w:rPr>
          <w:b/>
          <w:sz w:val="28"/>
          <w:szCs w:val="28"/>
        </w:rPr>
      </w:pPr>
    </w:p>
    <w:p w:rsidR="00A331F9" w:rsidRDefault="00A331F9" w:rsidP="00A331F9">
      <w:pPr>
        <w:jc w:val="both"/>
        <w:rPr>
          <w:b/>
          <w:sz w:val="28"/>
          <w:szCs w:val="28"/>
        </w:rPr>
      </w:pPr>
      <w:r w:rsidRPr="00A331F9">
        <w:rPr>
          <w:b/>
          <w:sz w:val="28"/>
          <w:szCs w:val="28"/>
        </w:rPr>
        <w:lastRenderedPageBreak/>
        <w:t xml:space="preserve">Внеаудиторная самостоятельная работа студента включает: </w:t>
      </w:r>
    </w:p>
    <w:p w:rsidR="00A331F9" w:rsidRPr="00A331F9" w:rsidRDefault="00A331F9" w:rsidP="00A331F9">
      <w:pPr>
        <w:pStyle w:val="a7"/>
        <w:numPr>
          <w:ilvl w:val="0"/>
          <w:numId w:val="25"/>
        </w:numPr>
        <w:jc w:val="both"/>
        <w:rPr>
          <w:b/>
          <w:sz w:val="28"/>
          <w:szCs w:val="28"/>
        </w:rPr>
      </w:pPr>
      <w:r w:rsidRPr="00A331F9">
        <w:rPr>
          <w:color w:val="000000"/>
          <w:sz w:val="28"/>
          <w:szCs w:val="28"/>
        </w:rPr>
        <w:t xml:space="preserve">подготовка </w:t>
      </w:r>
      <w:r w:rsidR="00650D19">
        <w:rPr>
          <w:color w:val="000000"/>
          <w:sz w:val="28"/>
          <w:szCs w:val="28"/>
        </w:rPr>
        <w:t>сообщений по заданным темам;</w:t>
      </w:r>
      <w:r w:rsidRPr="00A331F9">
        <w:rPr>
          <w:color w:val="000000"/>
          <w:sz w:val="28"/>
          <w:szCs w:val="28"/>
        </w:rPr>
        <w:t xml:space="preserve"> </w:t>
      </w:r>
    </w:p>
    <w:p w:rsidR="00A331F9" w:rsidRPr="00A331F9" w:rsidRDefault="00A331F9" w:rsidP="00A331F9">
      <w:pPr>
        <w:pStyle w:val="a7"/>
        <w:numPr>
          <w:ilvl w:val="0"/>
          <w:numId w:val="25"/>
        </w:numPr>
        <w:jc w:val="both"/>
        <w:rPr>
          <w:b/>
          <w:sz w:val="28"/>
          <w:szCs w:val="28"/>
        </w:rPr>
      </w:pPr>
      <w:r>
        <w:rPr>
          <w:color w:val="000000"/>
          <w:sz w:val="28"/>
          <w:szCs w:val="28"/>
        </w:rPr>
        <w:t xml:space="preserve">подготовка </w:t>
      </w:r>
      <w:r w:rsidRPr="00A331F9">
        <w:rPr>
          <w:color w:val="000000"/>
          <w:sz w:val="28"/>
          <w:szCs w:val="28"/>
        </w:rPr>
        <w:t>эссе</w:t>
      </w:r>
      <w:r w:rsidR="00650D19">
        <w:rPr>
          <w:color w:val="000000"/>
          <w:sz w:val="28"/>
          <w:szCs w:val="28"/>
        </w:rPr>
        <w:t>;</w:t>
      </w:r>
    </w:p>
    <w:p w:rsidR="00A331F9" w:rsidRPr="00A331F9" w:rsidRDefault="00A331F9" w:rsidP="00A331F9">
      <w:pPr>
        <w:pStyle w:val="a7"/>
        <w:numPr>
          <w:ilvl w:val="0"/>
          <w:numId w:val="25"/>
        </w:numPr>
        <w:jc w:val="both"/>
        <w:rPr>
          <w:b/>
          <w:sz w:val="28"/>
          <w:szCs w:val="28"/>
        </w:rPr>
      </w:pPr>
      <w:r>
        <w:rPr>
          <w:color w:val="000000"/>
          <w:sz w:val="28"/>
          <w:szCs w:val="28"/>
        </w:rPr>
        <w:t xml:space="preserve">подготовка </w:t>
      </w:r>
      <w:r w:rsidRPr="00A331F9">
        <w:rPr>
          <w:color w:val="000000"/>
          <w:sz w:val="28"/>
          <w:szCs w:val="28"/>
        </w:rPr>
        <w:t>докладов</w:t>
      </w:r>
      <w:r w:rsidR="00650D19">
        <w:rPr>
          <w:color w:val="000000"/>
          <w:sz w:val="28"/>
          <w:szCs w:val="28"/>
        </w:rPr>
        <w:t>;</w:t>
      </w:r>
    </w:p>
    <w:p w:rsidR="00A331F9" w:rsidRPr="00A331F9" w:rsidRDefault="00A331F9" w:rsidP="00A331F9">
      <w:pPr>
        <w:pStyle w:val="a7"/>
        <w:numPr>
          <w:ilvl w:val="0"/>
          <w:numId w:val="25"/>
        </w:numPr>
        <w:jc w:val="both"/>
        <w:rPr>
          <w:b/>
          <w:sz w:val="28"/>
          <w:szCs w:val="28"/>
        </w:rPr>
      </w:pPr>
      <w:r>
        <w:rPr>
          <w:color w:val="000000"/>
          <w:sz w:val="28"/>
          <w:szCs w:val="28"/>
        </w:rPr>
        <w:t xml:space="preserve">подготовка </w:t>
      </w:r>
      <w:r w:rsidRPr="00A331F9">
        <w:rPr>
          <w:color w:val="000000"/>
          <w:sz w:val="28"/>
          <w:szCs w:val="28"/>
        </w:rPr>
        <w:t>рефератов</w:t>
      </w:r>
      <w:r w:rsidR="00650D19">
        <w:rPr>
          <w:color w:val="000000"/>
          <w:sz w:val="28"/>
          <w:szCs w:val="28"/>
        </w:rPr>
        <w:t>;</w:t>
      </w:r>
    </w:p>
    <w:p w:rsidR="00A331F9" w:rsidRPr="00A331F9" w:rsidRDefault="00A331F9" w:rsidP="00A331F9">
      <w:pPr>
        <w:pStyle w:val="a7"/>
        <w:numPr>
          <w:ilvl w:val="0"/>
          <w:numId w:val="25"/>
        </w:numPr>
        <w:jc w:val="both"/>
        <w:rPr>
          <w:b/>
          <w:sz w:val="28"/>
          <w:szCs w:val="28"/>
        </w:rPr>
      </w:pPr>
      <w:r>
        <w:rPr>
          <w:color w:val="000000"/>
          <w:sz w:val="28"/>
          <w:szCs w:val="28"/>
        </w:rPr>
        <w:t xml:space="preserve">подготовка </w:t>
      </w:r>
      <w:r w:rsidRPr="00A331F9">
        <w:rPr>
          <w:color w:val="000000"/>
          <w:sz w:val="28"/>
          <w:szCs w:val="28"/>
        </w:rPr>
        <w:t>индивидуального проекта с использование</w:t>
      </w:r>
      <w:r>
        <w:rPr>
          <w:color w:val="000000"/>
          <w:sz w:val="28"/>
          <w:szCs w:val="28"/>
        </w:rPr>
        <w:t>м информационных технологий</w:t>
      </w:r>
      <w:r w:rsidR="008E55B3">
        <w:rPr>
          <w:color w:val="000000"/>
          <w:sz w:val="28"/>
          <w:szCs w:val="28"/>
        </w:rPr>
        <w:t>;</w:t>
      </w:r>
    </w:p>
    <w:p w:rsidR="00A331F9" w:rsidRPr="00717EAD" w:rsidRDefault="00A331F9" w:rsidP="00A331F9">
      <w:pPr>
        <w:pStyle w:val="a7"/>
        <w:numPr>
          <w:ilvl w:val="0"/>
          <w:numId w:val="25"/>
        </w:numPr>
        <w:jc w:val="both"/>
        <w:rPr>
          <w:b/>
          <w:sz w:val="28"/>
          <w:szCs w:val="28"/>
        </w:rPr>
      </w:pPr>
      <w:r>
        <w:rPr>
          <w:color w:val="000000"/>
          <w:sz w:val="28"/>
          <w:szCs w:val="28"/>
        </w:rPr>
        <w:t>подготовка презентаций.</w:t>
      </w:r>
    </w:p>
    <w:p w:rsidR="00960224" w:rsidRDefault="00B340D5" w:rsidP="00712077">
      <w:pPr>
        <w:pStyle w:val="1"/>
        <w:jc w:val="center"/>
        <w:rPr>
          <w:rFonts w:ascii="Times New Roman" w:hAnsi="Times New Roman" w:cs="Times New Roman"/>
          <w:color w:val="auto"/>
        </w:rPr>
      </w:pPr>
      <w:bookmarkStart w:id="5" w:name="_Toc422854262"/>
      <w:r w:rsidRPr="00712077">
        <w:rPr>
          <w:rFonts w:ascii="Times New Roman" w:hAnsi="Times New Roman" w:cs="Times New Roman"/>
          <w:color w:val="auto"/>
        </w:rPr>
        <w:t>ХАРАКТЕРИСТИКА ОСНОВНЫХ ВИДОВ ДЕЯТЕЛЬНОСТИ СТУДЕНТОВ</w:t>
      </w:r>
      <w:bookmarkEnd w:id="5"/>
    </w:p>
    <w:p w:rsidR="00333D73" w:rsidRPr="00333D73" w:rsidRDefault="00333D73" w:rsidP="00333D73"/>
    <w:tbl>
      <w:tblPr>
        <w:tblStyle w:val="af3"/>
        <w:tblW w:w="0" w:type="auto"/>
        <w:tblLayout w:type="fixed"/>
        <w:tblLook w:val="04A0"/>
      </w:tblPr>
      <w:tblGrid>
        <w:gridCol w:w="3539"/>
        <w:gridCol w:w="15"/>
        <w:gridCol w:w="15"/>
        <w:gridCol w:w="31"/>
        <w:gridCol w:w="15"/>
        <w:gridCol w:w="31"/>
        <w:gridCol w:w="6"/>
        <w:gridCol w:w="6321"/>
        <w:gridCol w:w="15"/>
        <w:gridCol w:w="8"/>
      </w:tblGrid>
      <w:tr w:rsidR="00B340D5" w:rsidTr="001D2B1B">
        <w:trPr>
          <w:trHeight w:val="735"/>
        </w:trPr>
        <w:tc>
          <w:tcPr>
            <w:tcW w:w="3652" w:type="dxa"/>
            <w:gridSpan w:val="7"/>
          </w:tcPr>
          <w:p w:rsidR="00B340D5" w:rsidRPr="00B340D5" w:rsidRDefault="00B340D5" w:rsidP="001D2B1B">
            <w:pPr>
              <w:pStyle w:val="Default"/>
              <w:jc w:val="center"/>
              <w:rPr>
                <w:sz w:val="28"/>
                <w:szCs w:val="28"/>
              </w:rPr>
            </w:pPr>
            <w:r>
              <w:rPr>
                <w:b/>
                <w:bCs/>
                <w:i/>
                <w:iCs/>
                <w:sz w:val="28"/>
                <w:szCs w:val="28"/>
              </w:rPr>
              <w:t xml:space="preserve">Содержание обучения </w:t>
            </w:r>
          </w:p>
        </w:tc>
        <w:tc>
          <w:tcPr>
            <w:tcW w:w="6344" w:type="dxa"/>
            <w:gridSpan w:val="3"/>
          </w:tcPr>
          <w:p w:rsidR="00B340D5" w:rsidRPr="00B340D5" w:rsidRDefault="00B340D5" w:rsidP="001D2B1B">
            <w:pPr>
              <w:pStyle w:val="Default"/>
              <w:jc w:val="center"/>
              <w:rPr>
                <w:sz w:val="28"/>
                <w:szCs w:val="28"/>
              </w:rPr>
            </w:pPr>
            <w:r>
              <w:rPr>
                <w:b/>
                <w:bCs/>
                <w:i/>
                <w:iCs/>
                <w:sz w:val="28"/>
                <w:szCs w:val="28"/>
              </w:rPr>
              <w:t xml:space="preserve">Характеристика основных видов деятельности обучающегося (на уровне учебных действий) </w:t>
            </w:r>
          </w:p>
        </w:tc>
      </w:tr>
      <w:tr w:rsidR="00B340D5" w:rsidTr="001D2B1B">
        <w:tc>
          <w:tcPr>
            <w:tcW w:w="3652" w:type="dxa"/>
            <w:gridSpan w:val="7"/>
          </w:tcPr>
          <w:p w:rsidR="00B340D5" w:rsidRDefault="00B340D5" w:rsidP="001D2B1B">
            <w:pPr>
              <w:pStyle w:val="Default"/>
              <w:jc w:val="center"/>
              <w:rPr>
                <w:sz w:val="28"/>
                <w:szCs w:val="28"/>
              </w:rPr>
            </w:pPr>
            <w:r>
              <w:rPr>
                <w:b/>
                <w:bCs/>
                <w:sz w:val="28"/>
                <w:szCs w:val="28"/>
              </w:rPr>
              <w:t xml:space="preserve">Введение </w:t>
            </w:r>
          </w:p>
          <w:p w:rsidR="00B340D5" w:rsidRDefault="00B340D5" w:rsidP="001D2B1B">
            <w:pPr>
              <w:spacing w:line="360" w:lineRule="auto"/>
              <w:jc w:val="center"/>
              <w:rPr>
                <w:b/>
                <w:sz w:val="28"/>
                <w:szCs w:val="28"/>
              </w:rPr>
            </w:pPr>
          </w:p>
        </w:tc>
        <w:tc>
          <w:tcPr>
            <w:tcW w:w="6344" w:type="dxa"/>
            <w:gridSpan w:val="3"/>
          </w:tcPr>
          <w:p w:rsidR="00B340D5" w:rsidRDefault="00B340D5" w:rsidP="00AA075A">
            <w:pPr>
              <w:pStyle w:val="Default"/>
              <w:numPr>
                <w:ilvl w:val="0"/>
                <w:numId w:val="5"/>
              </w:numPr>
              <w:ind w:left="317" w:hanging="283"/>
              <w:jc w:val="both"/>
              <w:rPr>
                <w:sz w:val="28"/>
                <w:szCs w:val="28"/>
              </w:rPr>
            </w:pPr>
            <w:r>
              <w:rPr>
                <w:sz w:val="28"/>
                <w:szCs w:val="28"/>
              </w:rPr>
              <w:t xml:space="preserve">Умения постановки целей деятельности, планировать собственную деятельность для достижения поставленных целей, предвидения возможных результатов этих действий, организации самоконтроля и оценки полученных результатов. </w:t>
            </w:r>
          </w:p>
          <w:p w:rsidR="00B340D5" w:rsidRDefault="00B340D5" w:rsidP="00AA075A">
            <w:pPr>
              <w:pStyle w:val="Default"/>
              <w:numPr>
                <w:ilvl w:val="0"/>
                <w:numId w:val="5"/>
              </w:numPr>
              <w:ind w:left="317" w:hanging="283"/>
              <w:jc w:val="both"/>
              <w:rPr>
                <w:sz w:val="28"/>
                <w:szCs w:val="28"/>
              </w:rPr>
            </w:pPr>
            <w:r>
              <w:rPr>
                <w:sz w:val="28"/>
                <w:szCs w:val="28"/>
              </w:rPr>
              <w:t xml:space="preserve">Развить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w:t>
            </w:r>
          </w:p>
          <w:p w:rsidR="00B340D5" w:rsidRDefault="00B340D5" w:rsidP="00AA075A">
            <w:pPr>
              <w:pStyle w:val="Default"/>
              <w:numPr>
                <w:ilvl w:val="0"/>
                <w:numId w:val="5"/>
              </w:numPr>
              <w:ind w:left="317" w:hanging="283"/>
              <w:jc w:val="both"/>
              <w:rPr>
                <w:sz w:val="28"/>
                <w:szCs w:val="28"/>
              </w:rPr>
            </w:pPr>
            <w:r>
              <w:rPr>
                <w:sz w:val="28"/>
                <w:szCs w:val="28"/>
              </w:rPr>
              <w:t xml:space="preserve">Производить измерения физических величин и оценивать границы погрешностей измерений. </w:t>
            </w:r>
          </w:p>
          <w:p w:rsidR="00B340D5" w:rsidRDefault="00B340D5" w:rsidP="00AA075A">
            <w:pPr>
              <w:pStyle w:val="Default"/>
              <w:numPr>
                <w:ilvl w:val="0"/>
                <w:numId w:val="5"/>
              </w:numPr>
              <w:ind w:left="317" w:hanging="283"/>
              <w:jc w:val="both"/>
              <w:rPr>
                <w:sz w:val="28"/>
                <w:szCs w:val="28"/>
              </w:rPr>
            </w:pPr>
            <w:r>
              <w:rPr>
                <w:sz w:val="28"/>
                <w:szCs w:val="28"/>
              </w:rPr>
              <w:t xml:space="preserve">Представлять границы погрешностей измерений при построении графиков. </w:t>
            </w:r>
          </w:p>
          <w:p w:rsidR="00B340D5" w:rsidRPr="00B340D5" w:rsidRDefault="00B340D5" w:rsidP="00AA075A">
            <w:pPr>
              <w:pStyle w:val="Default"/>
              <w:numPr>
                <w:ilvl w:val="0"/>
                <w:numId w:val="5"/>
              </w:numPr>
              <w:ind w:left="317" w:hanging="283"/>
              <w:jc w:val="both"/>
              <w:rPr>
                <w:sz w:val="28"/>
                <w:szCs w:val="28"/>
              </w:rPr>
            </w:pPr>
            <w:r>
              <w:rPr>
                <w:sz w:val="28"/>
                <w:szCs w:val="28"/>
              </w:rPr>
              <w:t>Предлагать модели явлений.</w:t>
            </w:r>
          </w:p>
          <w:p w:rsidR="00B340D5" w:rsidRDefault="00B340D5" w:rsidP="00AA075A">
            <w:pPr>
              <w:pStyle w:val="Default"/>
              <w:numPr>
                <w:ilvl w:val="0"/>
                <w:numId w:val="5"/>
              </w:numPr>
              <w:ind w:left="317" w:hanging="283"/>
              <w:jc w:val="both"/>
              <w:rPr>
                <w:sz w:val="28"/>
                <w:szCs w:val="28"/>
              </w:rPr>
            </w:pPr>
            <w:r>
              <w:rPr>
                <w:sz w:val="28"/>
                <w:szCs w:val="28"/>
              </w:rPr>
              <w:t xml:space="preserve">Указывать границы применимости физических законов. </w:t>
            </w:r>
          </w:p>
          <w:p w:rsidR="00B340D5" w:rsidRDefault="00B340D5" w:rsidP="00AA075A">
            <w:pPr>
              <w:pStyle w:val="Default"/>
              <w:numPr>
                <w:ilvl w:val="0"/>
                <w:numId w:val="5"/>
              </w:numPr>
              <w:ind w:left="317" w:hanging="283"/>
              <w:jc w:val="both"/>
              <w:rPr>
                <w:sz w:val="28"/>
                <w:szCs w:val="28"/>
              </w:rPr>
            </w:pPr>
            <w:r>
              <w:rPr>
                <w:sz w:val="28"/>
                <w:szCs w:val="28"/>
              </w:rPr>
              <w:t xml:space="preserve">Излагать основные положения современной научной картины мира. </w:t>
            </w:r>
          </w:p>
          <w:p w:rsidR="00333D73" w:rsidRPr="00333D73" w:rsidRDefault="00B340D5" w:rsidP="00333D73">
            <w:pPr>
              <w:pStyle w:val="Default"/>
              <w:numPr>
                <w:ilvl w:val="0"/>
                <w:numId w:val="5"/>
              </w:numPr>
              <w:ind w:left="317" w:hanging="283"/>
              <w:jc w:val="both"/>
              <w:rPr>
                <w:sz w:val="28"/>
                <w:szCs w:val="28"/>
              </w:rPr>
            </w:pPr>
            <w:r>
              <w:rPr>
                <w:sz w:val="28"/>
                <w:szCs w:val="28"/>
              </w:rPr>
              <w:t xml:space="preserve">Приводить примеры влияния открытий в физике на прогресс в технике и технологии </w:t>
            </w:r>
          </w:p>
        </w:tc>
      </w:tr>
      <w:tr w:rsidR="00B340D5"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2"/>
        </w:trPr>
        <w:tc>
          <w:tcPr>
            <w:tcW w:w="9996" w:type="dxa"/>
            <w:gridSpan w:val="10"/>
            <w:tcBorders>
              <w:bottom w:val="single" w:sz="4" w:space="0" w:color="auto"/>
            </w:tcBorders>
          </w:tcPr>
          <w:p w:rsidR="00B340D5" w:rsidRPr="00B340D5" w:rsidRDefault="00B340D5" w:rsidP="00AA075A">
            <w:pPr>
              <w:pStyle w:val="a7"/>
              <w:numPr>
                <w:ilvl w:val="0"/>
                <w:numId w:val="6"/>
              </w:numPr>
              <w:spacing w:line="360" w:lineRule="auto"/>
              <w:jc w:val="center"/>
              <w:rPr>
                <w:b/>
                <w:sz w:val="28"/>
                <w:szCs w:val="28"/>
              </w:rPr>
            </w:pPr>
            <w:r>
              <w:rPr>
                <w:b/>
                <w:sz w:val="28"/>
                <w:szCs w:val="28"/>
              </w:rPr>
              <w:t xml:space="preserve">Механика </w:t>
            </w:r>
          </w:p>
        </w:tc>
      </w:tr>
      <w:tr w:rsidR="004C51CA" w:rsidTr="004C51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6870"/>
        </w:trPr>
        <w:tc>
          <w:tcPr>
            <w:tcW w:w="3646" w:type="dxa"/>
            <w:gridSpan w:val="6"/>
          </w:tcPr>
          <w:p w:rsidR="004C51CA" w:rsidRDefault="004C51CA" w:rsidP="001D2B1B">
            <w:pPr>
              <w:pStyle w:val="Default"/>
              <w:rPr>
                <w:sz w:val="28"/>
                <w:szCs w:val="28"/>
              </w:rPr>
            </w:pPr>
            <w:r>
              <w:rPr>
                <w:b/>
                <w:bCs/>
                <w:i/>
                <w:iCs/>
                <w:sz w:val="28"/>
                <w:szCs w:val="28"/>
              </w:rPr>
              <w:lastRenderedPageBreak/>
              <w:t xml:space="preserve">Кинематика </w:t>
            </w:r>
          </w:p>
          <w:p w:rsidR="004C51CA" w:rsidRDefault="004C51CA" w:rsidP="001D2B1B">
            <w:pPr>
              <w:spacing w:line="360" w:lineRule="auto"/>
              <w:jc w:val="center"/>
              <w:rPr>
                <w:b/>
                <w:sz w:val="28"/>
                <w:szCs w:val="28"/>
              </w:rPr>
            </w:pPr>
          </w:p>
        </w:tc>
        <w:tc>
          <w:tcPr>
            <w:tcW w:w="6342" w:type="dxa"/>
            <w:gridSpan w:val="3"/>
            <w:shd w:val="clear" w:color="auto" w:fill="auto"/>
          </w:tcPr>
          <w:p w:rsidR="004C51CA" w:rsidRDefault="004C51CA" w:rsidP="00AA075A">
            <w:pPr>
              <w:pStyle w:val="Default"/>
              <w:numPr>
                <w:ilvl w:val="0"/>
                <w:numId w:val="7"/>
              </w:numPr>
              <w:ind w:left="323" w:hanging="283"/>
              <w:jc w:val="both"/>
              <w:rPr>
                <w:sz w:val="28"/>
                <w:szCs w:val="28"/>
              </w:rPr>
            </w:pPr>
            <w:r>
              <w:rPr>
                <w:sz w:val="28"/>
                <w:szCs w:val="28"/>
              </w:rPr>
              <w:t xml:space="preserve">Представлять механическое движение тела уравнениями зависимости координат и проекции скорости от времени. </w:t>
            </w:r>
          </w:p>
          <w:p w:rsidR="004C51CA" w:rsidRDefault="004C51CA" w:rsidP="00AA075A">
            <w:pPr>
              <w:pStyle w:val="Default"/>
              <w:numPr>
                <w:ilvl w:val="0"/>
                <w:numId w:val="7"/>
              </w:numPr>
              <w:ind w:left="323" w:hanging="283"/>
              <w:jc w:val="both"/>
              <w:rPr>
                <w:sz w:val="28"/>
                <w:szCs w:val="28"/>
              </w:rPr>
            </w:pPr>
            <w:r>
              <w:rPr>
                <w:sz w:val="28"/>
                <w:szCs w:val="28"/>
              </w:rPr>
              <w:t xml:space="preserve">Представлять механическое движение тела графиками зависимости координат и проекции скорости от времени. </w:t>
            </w:r>
          </w:p>
          <w:p w:rsidR="004C51CA" w:rsidRDefault="004C51CA" w:rsidP="00AA075A">
            <w:pPr>
              <w:pStyle w:val="Default"/>
              <w:numPr>
                <w:ilvl w:val="0"/>
                <w:numId w:val="7"/>
              </w:numPr>
              <w:ind w:left="323" w:hanging="283"/>
              <w:jc w:val="both"/>
              <w:rPr>
                <w:sz w:val="28"/>
                <w:szCs w:val="28"/>
              </w:rPr>
            </w:pPr>
            <w:r>
              <w:rPr>
                <w:sz w:val="28"/>
                <w:szCs w:val="28"/>
              </w:rPr>
              <w:t xml:space="preserve">Определять координаты, пройденный путь, скорость и ускорение тела по графикам зависимости координат и проекций скорости от времени. Определять координаты, пройденный путь, скорость и ускорение тела по уравнениям зависимости координат и проекций скорости от времени. </w:t>
            </w:r>
          </w:p>
          <w:p w:rsidR="004C51CA" w:rsidRDefault="004C51CA" w:rsidP="00AA075A">
            <w:pPr>
              <w:pStyle w:val="Default"/>
              <w:numPr>
                <w:ilvl w:val="0"/>
                <w:numId w:val="7"/>
              </w:numPr>
              <w:ind w:left="323" w:hanging="283"/>
              <w:jc w:val="both"/>
              <w:rPr>
                <w:sz w:val="28"/>
                <w:szCs w:val="28"/>
              </w:rPr>
            </w:pPr>
            <w:r>
              <w:rPr>
                <w:sz w:val="28"/>
                <w:szCs w:val="28"/>
              </w:rPr>
              <w:t xml:space="preserve">Проводить сравнительный анализ равномерного и равнопеременного движений. </w:t>
            </w:r>
          </w:p>
          <w:p w:rsidR="004C51CA" w:rsidRDefault="004C51CA" w:rsidP="00AA075A">
            <w:pPr>
              <w:pStyle w:val="Default"/>
              <w:numPr>
                <w:ilvl w:val="0"/>
                <w:numId w:val="7"/>
              </w:numPr>
              <w:ind w:left="323" w:hanging="283"/>
              <w:jc w:val="both"/>
              <w:rPr>
                <w:sz w:val="28"/>
                <w:szCs w:val="28"/>
              </w:rPr>
            </w:pPr>
            <w:r>
              <w:rPr>
                <w:sz w:val="28"/>
                <w:szCs w:val="28"/>
              </w:rPr>
              <w:t xml:space="preserve">Указать использование поступательного и вращательного движений в технике. </w:t>
            </w:r>
          </w:p>
          <w:p w:rsidR="004C51CA" w:rsidRPr="006C79F2" w:rsidRDefault="004C51CA" w:rsidP="0008520E">
            <w:pPr>
              <w:pStyle w:val="Default"/>
              <w:numPr>
                <w:ilvl w:val="0"/>
                <w:numId w:val="7"/>
              </w:numPr>
              <w:ind w:left="323" w:hanging="283"/>
              <w:jc w:val="both"/>
              <w:rPr>
                <w:sz w:val="28"/>
                <w:szCs w:val="28"/>
              </w:rPr>
            </w:pPr>
            <w:r w:rsidRPr="0008520E">
              <w:rPr>
                <w:sz w:val="28"/>
                <w:szCs w:val="28"/>
              </w:rPr>
              <w:t xml:space="preserve">Приобретать опыт работы в группе с выполнением различных социальных ролей. </w:t>
            </w:r>
          </w:p>
        </w:tc>
      </w:tr>
      <w:tr w:rsidR="004C51CA"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3861"/>
        </w:trPr>
        <w:tc>
          <w:tcPr>
            <w:tcW w:w="3646" w:type="dxa"/>
            <w:gridSpan w:val="6"/>
          </w:tcPr>
          <w:p w:rsidR="004C51CA" w:rsidRPr="004C51CA" w:rsidRDefault="004C51CA" w:rsidP="001D2B1B">
            <w:pPr>
              <w:pStyle w:val="Default"/>
              <w:rPr>
                <w:b/>
                <w:bCs/>
                <w:i/>
                <w:iCs/>
                <w:sz w:val="28"/>
                <w:szCs w:val="28"/>
              </w:rPr>
            </w:pPr>
            <w:r w:rsidRPr="004C51CA">
              <w:rPr>
                <w:rFonts w:eastAsia="Times New Roman"/>
                <w:b/>
                <w:bCs/>
                <w:i/>
                <w:iCs/>
                <w:sz w:val="28"/>
                <w:szCs w:val="28"/>
              </w:rPr>
              <w:t>За</w:t>
            </w:r>
            <w:r w:rsidRPr="004C51CA">
              <w:rPr>
                <w:rFonts w:eastAsia="Times New Roman"/>
                <w:b/>
                <w:bCs/>
                <w:i/>
                <w:iCs/>
                <w:spacing w:val="-8"/>
                <w:sz w:val="28"/>
                <w:szCs w:val="28"/>
              </w:rPr>
              <w:t>к</w:t>
            </w:r>
            <w:r w:rsidRPr="004C51CA">
              <w:rPr>
                <w:rFonts w:eastAsia="Times New Roman"/>
                <w:b/>
                <w:bCs/>
                <w:i/>
                <w:iCs/>
                <w:sz w:val="28"/>
                <w:szCs w:val="28"/>
              </w:rPr>
              <w:t>оны</w:t>
            </w:r>
            <w:r w:rsidRPr="004C51CA">
              <w:rPr>
                <w:rFonts w:eastAsia="Times New Roman"/>
                <w:sz w:val="28"/>
                <w:szCs w:val="28"/>
              </w:rPr>
              <w:t xml:space="preserve"> </w:t>
            </w:r>
            <w:r w:rsidRPr="004C51CA">
              <w:rPr>
                <w:rFonts w:eastAsia="Times New Roman"/>
                <w:b/>
                <w:bCs/>
                <w:i/>
                <w:iCs/>
                <w:sz w:val="28"/>
                <w:szCs w:val="28"/>
              </w:rPr>
              <w:t>м</w:t>
            </w:r>
            <w:r w:rsidRPr="004C51CA">
              <w:rPr>
                <w:rFonts w:eastAsia="Times New Roman"/>
                <w:b/>
                <w:bCs/>
                <w:i/>
                <w:iCs/>
                <w:spacing w:val="-3"/>
                <w:sz w:val="28"/>
                <w:szCs w:val="28"/>
              </w:rPr>
              <w:t>е</w:t>
            </w:r>
            <w:r w:rsidRPr="004C51CA">
              <w:rPr>
                <w:rFonts w:eastAsia="Times New Roman"/>
                <w:b/>
                <w:bCs/>
                <w:i/>
                <w:iCs/>
                <w:spacing w:val="-2"/>
                <w:sz w:val="28"/>
                <w:szCs w:val="28"/>
              </w:rPr>
              <w:t>ха</w:t>
            </w:r>
            <w:r w:rsidRPr="004C51CA">
              <w:rPr>
                <w:rFonts w:eastAsia="Times New Roman"/>
                <w:b/>
                <w:bCs/>
                <w:i/>
                <w:iCs/>
                <w:sz w:val="28"/>
                <w:szCs w:val="28"/>
              </w:rPr>
              <w:t>ники</w:t>
            </w:r>
            <w:r w:rsidRPr="004C51CA">
              <w:rPr>
                <w:rFonts w:eastAsia="Times New Roman"/>
                <w:sz w:val="28"/>
                <w:szCs w:val="28"/>
              </w:rPr>
              <w:t xml:space="preserve"> </w:t>
            </w:r>
            <w:r w:rsidRPr="004C51CA">
              <w:rPr>
                <w:rFonts w:eastAsia="Times New Roman"/>
                <w:b/>
                <w:bCs/>
                <w:i/>
                <w:iCs/>
                <w:sz w:val="28"/>
                <w:szCs w:val="28"/>
              </w:rPr>
              <w:t>Нь</w:t>
            </w:r>
            <w:r w:rsidRPr="004C51CA">
              <w:rPr>
                <w:rFonts w:eastAsia="Times New Roman"/>
                <w:b/>
                <w:bCs/>
                <w:i/>
                <w:iCs/>
                <w:spacing w:val="-1"/>
                <w:sz w:val="28"/>
                <w:szCs w:val="28"/>
              </w:rPr>
              <w:t>ю</w:t>
            </w:r>
            <w:r w:rsidRPr="004C51CA">
              <w:rPr>
                <w:rFonts w:eastAsia="Times New Roman"/>
                <w:b/>
                <w:bCs/>
                <w:i/>
                <w:iCs/>
                <w:spacing w:val="-2"/>
                <w:sz w:val="28"/>
                <w:szCs w:val="28"/>
              </w:rPr>
              <w:t>т</w:t>
            </w:r>
            <w:r w:rsidRPr="004C51CA">
              <w:rPr>
                <w:rFonts w:eastAsia="Times New Roman"/>
                <w:b/>
                <w:bCs/>
                <w:i/>
                <w:iCs/>
                <w:sz w:val="28"/>
                <w:szCs w:val="28"/>
              </w:rPr>
              <w:t>она</w:t>
            </w:r>
          </w:p>
        </w:tc>
        <w:tc>
          <w:tcPr>
            <w:tcW w:w="6342" w:type="dxa"/>
            <w:gridSpan w:val="3"/>
            <w:shd w:val="clear" w:color="auto" w:fill="auto"/>
          </w:tcPr>
          <w:p w:rsidR="004C51CA" w:rsidRPr="004C51CA" w:rsidRDefault="004C51CA" w:rsidP="004C51CA">
            <w:pPr>
              <w:pStyle w:val="Default"/>
              <w:numPr>
                <w:ilvl w:val="0"/>
                <w:numId w:val="7"/>
              </w:numPr>
              <w:ind w:left="323" w:hanging="283"/>
              <w:jc w:val="both"/>
              <w:rPr>
                <w:sz w:val="28"/>
                <w:szCs w:val="28"/>
              </w:rPr>
            </w:pPr>
            <w:r w:rsidRPr="004C51CA">
              <w:rPr>
                <w:sz w:val="28"/>
                <w:szCs w:val="28"/>
              </w:rPr>
              <w:t>Объяснение демонстрационных экспериментов, подтверждающих закон инерции</w:t>
            </w:r>
          </w:p>
          <w:p w:rsidR="004C51CA" w:rsidRPr="004C51CA" w:rsidRDefault="004C51CA" w:rsidP="004C51CA">
            <w:pPr>
              <w:pStyle w:val="Default"/>
              <w:numPr>
                <w:ilvl w:val="0"/>
                <w:numId w:val="7"/>
              </w:numPr>
              <w:ind w:left="323" w:hanging="283"/>
              <w:jc w:val="both"/>
              <w:rPr>
                <w:sz w:val="28"/>
                <w:szCs w:val="28"/>
              </w:rPr>
            </w:pPr>
            <w:r w:rsidRPr="004C51CA">
              <w:rPr>
                <w:sz w:val="28"/>
                <w:szCs w:val="28"/>
              </w:rPr>
              <w:t>Измерение массы тела</w:t>
            </w:r>
          </w:p>
          <w:p w:rsidR="004C51CA" w:rsidRPr="004C51CA" w:rsidRDefault="004C51CA" w:rsidP="004C51CA">
            <w:pPr>
              <w:pStyle w:val="Default"/>
              <w:numPr>
                <w:ilvl w:val="0"/>
                <w:numId w:val="7"/>
              </w:numPr>
              <w:ind w:left="323" w:hanging="283"/>
              <w:jc w:val="both"/>
              <w:rPr>
                <w:sz w:val="28"/>
                <w:szCs w:val="28"/>
              </w:rPr>
            </w:pPr>
            <w:r>
              <w:rPr>
                <w:sz w:val="28"/>
                <w:szCs w:val="28"/>
              </w:rPr>
              <w:t>И</w:t>
            </w:r>
            <w:r w:rsidRPr="004C51CA">
              <w:rPr>
                <w:sz w:val="28"/>
                <w:szCs w:val="28"/>
              </w:rPr>
              <w:t>змерение силы взаимодействия тел</w:t>
            </w:r>
          </w:p>
          <w:p w:rsidR="004C51CA" w:rsidRPr="004C51CA" w:rsidRDefault="004C51CA" w:rsidP="004C51CA">
            <w:pPr>
              <w:pStyle w:val="Default"/>
              <w:numPr>
                <w:ilvl w:val="0"/>
                <w:numId w:val="7"/>
              </w:numPr>
              <w:ind w:left="323" w:hanging="283"/>
              <w:jc w:val="both"/>
              <w:rPr>
                <w:sz w:val="28"/>
                <w:szCs w:val="28"/>
              </w:rPr>
            </w:pPr>
            <w:r w:rsidRPr="004C51CA">
              <w:rPr>
                <w:sz w:val="28"/>
                <w:szCs w:val="28"/>
              </w:rPr>
              <w:t>Вычисление значения сил по известным значениям масс взаимодействующих тел и их ускорений</w:t>
            </w:r>
          </w:p>
          <w:p w:rsidR="004C51CA" w:rsidRPr="004C51CA" w:rsidRDefault="004C51CA" w:rsidP="004C51CA">
            <w:pPr>
              <w:pStyle w:val="Default"/>
              <w:numPr>
                <w:ilvl w:val="0"/>
                <w:numId w:val="7"/>
              </w:numPr>
              <w:ind w:left="323" w:hanging="283"/>
              <w:jc w:val="both"/>
              <w:rPr>
                <w:sz w:val="28"/>
                <w:szCs w:val="28"/>
              </w:rPr>
            </w:pPr>
            <w:r w:rsidRPr="004C51CA">
              <w:rPr>
                <w:sz w:val="28"/>
                <w:szCs w:val="28"/>
              </w:rPr>
              <w:t>Вычисление значения ускорений тел по известным значениям действующих сил и масс тел</w:t>
            </w:r>
          </w:p>
          <w:p w:rsidR="004C51CA" w:rsidRPr="004C51CA" w:rsidRDefault="004C51CA" w:rsidP="004C51CA">
            <w:pPr>
              <w:pStyle w:val="Default"/>
              <w:numPr>
                <w:ilvl w:val="0"/>
                <w:numId w:val="7"/>
              </w:numPr>
              <w:ind w:left="323" w:hanging="283"/>
              <w:jc w:val="both"/>
              <w:rPr>
                <w:sz w:val="28"/>
                <w:szCs w:val="28"/>
              </w:rPr>
            </w:pPr>
            <w:r w:rsidRPr="004C51CA">
              <w:rPr>
                <w:sz w:val="28"/>
                <w:szCs w:val="28"/>
              </w:rPr>
              <w:t>Сравнение силы действия и противодействия Применение закона всемирного тяготения при</w:t>
            </w:r>
          </w:p>
          <w:p w:rsidR="004C51CA" w:rsidRPr="004C51CA" w:rsidRDefault="004C51CA" w:rsidP="004C51CA">
            <w:pPr>
              <w:pStyle w:val="Default"/>
              <w:numPr>
                <w:ilvl w:val="0"/>
                <w:numId w:val="7"/>
              </w:numPr>
              <w:ind w:left="323" w:hanging="283"/>
              <w:jc w:val="both"/>
              <w:rPr>
                <w:sz w:val="28"/>
                <w:szCs w:val="28"/>
              </w:rPr>
            </w:pPr>
            <w:r w:rsidRPr="004C51CA">
              <w:rPr>
                <w:sz w:val="28"/>
                <w:szCs w:val="28"/>
              </w:rPr>
              <w:t>расчетах сил и ускорений взаимодействующих тел</w:t>
            </w:r>
          </w:p>
          <w:p w:rsidR="004C51CA" w:rsidRPr="004C51CA" w:rsidRDefault="004C51CA" w:rsidP="004C51CA">
            <w:pPr>
              <w:pStyle w:val="Default"/>
              <w:numPr>
                <w:ilvl w:val="0"/>
                <w:numId w:val="7"/>
              </w:numPr>
              <w:ind w:left="323" w:hanging="283"/>
              <w:jc w:val="both"/>
              <w:rPr>
                <w:sz w:val="28"/>
                <w:szCs w:val="28"/>
              </w:rPr>
            </w:pPr>
            <w:r w:rsidRPr="004C51CA">
              <w:rPr>
                <w:sz w:val="28"/>
                <w:szCs w:val="28"/>
              </w:rPr>
              <w:t>Сравнение ускорения свободного падения на планетах Солнечной системы</w:t>
            </w:r>
          </w:p>
          <w:p w:rsidR="004C51CA" w:rsidRDefault="004C51CA" w:rsidP="004C51CA">
            <w:pPr>
              <w:pStyle w:val="Default"/>
              <w:numPr>
                <w:ilvl w:val="0"/>
                <w:numId w:val="7"/>
              </w:numPr>
              <w:ind w:left="323" w:hanging="283"/>
              <w:jc w:val="both"/>
              <w:rPr>
                <w:sz w:val="28"/>
                <w:szCs w:val="28"/>
              </w:rPr>
            </w:pPr>
            <w:r w:rsidRPr="004C51CA">
              <w:rPr>
                <w:sz w:val="28"/>
                <w:szCs w:val="28"/>
              </w:rPr>
              <w:t>Выделение в тексте учебника основных категорий научной информации</w:t>
            </w:r>
          </w:p>
          <w:p w:rsidR="004C51CA" w:rsidRDefault="004C51CA" w:rsidP="004C51CA">
            <w:pPr>
              <w:pStyle w:val="Default"/>
              <w:jc w:val="both"/>
              <w:rPr>
                <w:sz w:val="28"/>
                <w:szCs w:val="28"/>
              </w:rPr>
            </w:pPr>
          </w:p>
        </w:tc>
      </w:tr>
      <w:tr w:rsidR="00B340D5"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609"/>
        </w:trPr>
        <w:tc>
          <w:tcPr>
            <w:tcW w:w="3646" w:type="dxa"/>
            <w:gridSpan w:val="6"/>
          </w:tcPr>
          <w:p w:rsidR="00B340D5" w:rsidRDefault="00B340D5" w:rsidP="001D2B1B">
            <w:pPr>
              <w:pStyle w:val="Default"/>
              <w:rPr>
                <w:sz w:val="28"/>
                <w:szCs w:val="28"/>
              </w:rPr>
            </w:pPr>
            <w:r>
              <w:rPr>
                <w:b/>
                <w:bCs/>
                <w:i/>
                <w:iCs/>
                <w:sz w:val="28"/>
                <w:szCs w:val="28"/>
              </w:rPr>
              <w:t xml:space="preserve">Законы сохранения в механике </w:t>
            </w:r>
          </w:p>
          <w:p w:rsidR="00B340D5" w:rsidRDefault="00B340D5" w:rsidP="001D2B1B">
            <w:pPr>
              <w:spacing w:line="360" w:lineRule="auto"/>
              <w:jc w:val="center"/>
              <w:rPr>
                <w:b/>
                <w:sz w:val="28"/>
                <w:szCs w:val="28"/>
              </w:rPr>
            </w:pPr>
          </w:p>
        </w:tc>
        <w:tc>
          <w:tcPr>
            <w:tcW w:w="6342" w:type="dxa"/>
            <w:gridSpan w:val="3"/>
            <w:shd w:val="clear" w:color="auto" w:fill="auto"/>
          </w:tcPr>
          <w:p w:rsidR="00B340D5" w:rsidRDefault="00B340D5" w:rsidP="00AA075A">
            <w:pPr>
              <w:pStyle w:val="Default"/>
              <w:numPr>
                <w:ilvl w:val="0"/>
                <w:numId w:val="8"/>
              </w:numPr>
              <w:ind w:left="323" w:hanging="283"/>
              <w:jc w:val="both"/>
              <w:rPr>
                <w:sz w:val="28"/>
                <w:szCs w:val="28"/>
              </w:rPr>
            </w:pPr>
            <w:r>
              <w:rPr>
                <w:sz w:val="28"/>
                <w:szCs w:val="28"/>
              </w:rPr>
              <w:t xml:space="preserve">Применять закон сохранения импульса для вычисления изменений скоростей тел при их взаимодействиях. </w:t>
            </w:r>
          </w:p>
          <w:p w:rsidR="00B340D5" w:rsidRDefault="00B340D5" w:rsidP="00AA075A">
            <w:pPr>
              <w:pStyle w:val="Default"/>
              <w:numPr>
                <w:ilvl w:val="0"/>
                <w:numId w:val="8"/>
              </w:numPr>
              <w:ind w:left="323" w:hanging="283"/>
              <w:jc w:val="both"/>
              <w:rPr>
                <w:sz w:val="28"/>
                <w:szCs w:val="28"/>
              </w:rPr>
            </w:pPr>
            <w:r>
              <w:rPr>
                <w:sz w:val="28"/>
                <w:szCs w:val="28"/>
              </w:rPr>
              <w:lastRenderedPageBreak/>
              <w:t xml:space="preserve">Измерять работу сил и изменение кинетической энергии тела. </w:t>
            </w:r>
          </w:p>
          <w:p w:rsidR="00B340D5" w:rsidRDefault="00B340D5" w:rsidP="00AA075A">
            <w:pPr>
              <w:pStyle w:val="Default"/>
              <w:numPr>
                <w:ilvl w:val="0"/>
                <w:numId w:val="8"/>
              </w:numPr>
              <w:ind w:left="323" w:hanging="283"/>
              <w:jc w:val="both"/>
              <w:rPr>
                <w:sz w:val="28"/>
                <w:szCs w:val="28"/>
              </w:rPr>
            </w:pPr>
            <w:r>
              <w:rPr>
                <w:sz w:val="28"/>
                <w:szCs w:val="28"/>
              </w:rPr>
              <w:t xml:space="preserve">Вычислять работу сил и изменение кинетической энергии тела. </w:t>
            </w:r>
          </w:p>
          <w:p w:rsidR="00B340D5" w:rsidRDefault="00B340D5" w:rsidP="00AA075A">
            <w:pPr>
              <w:pStyle w:val="Default"/>
              <w:numPr>
                <w:ilvl w:val="0"/>
                <w:numId w:val="8"/>
              </w:numPr>
              <w:ind w:left="323" w:hanging="283"/>
              <w:jc w:val="both"/>
              <w:rPr>
                <w:sz w:val="28"/>
                <w:szCs w:val="28"/>
              </w:rPr>
            </w:pPr>
            <w:r>
              <w:rPr>
                <w:sz w:val="28"/>
                <w:szCs w:val="28"/>
              </w:rPr>
              <w:t xml:space="preserve">Вычислять потенциальную энергию тел в гравитационном поле. </w:t>
            </w:r>
          </w:p>
          <w:p w:rsidR="00B340D5" w:rsidRDefault="00B340D5" w:rsidP="00AA075A">
            <w:pPr>
              <w:pStyle w:val="Default"/>
              <w:numPr>
                <w:ilvl w:val="0"/>
                <w:numId w:val="8"/>
              </w:numPr>
              <w:ind w:left="323" w:hanging="283"/>
              <w:jc w:val="both"/>
              <w:rPr>
                <w:sz w:val="28"/>
                <w:szCs w:val="28"/>
              </w:rPr>
            </w:pPr>
            <w:r>
              <w:rPr>
                <w:sz w:val="28"/>
                <w:szCs w:val="28"/>
              </w:rPr>
              <w:t xml:space="preserve">Определять потенциальную энергию упруго деформированного тела по известной деформации и жёсткости тела. </w:t>
            </w:r>
          </w:p>
          <w:p w:rsidR="00B340D5" w:rsidRPr="00B340D5" w:rsidRDefault="00B340D5" w:rsidP="00AA075A">
            <w:pPr>
              <w:pStyle w:val="Default"/>
              <w:numPr>
                <w:ilvl w:val="0"/>
                <w:numId w:val="8"/>
              </w:numPr>
              <w:ind w:left="323" w:hanging="283"/>
              <w:jc w:val="both"/>
            </w:pPr>
            <w:r w:rsidRPr="00B340D5">
              <w:rPr>
                <w:sz w:val="28"/>
                <w:szCs w:val="28"/>
              </w:rPr>
              <w:t>Применять закон сохранения механической энергии при расчётах результатов взаимодействий тел гравитационными силами и силами</w:t>
            </w:r>
            <w:r>
              <w:rPr>
                <w:sz w:val="28"/>
                <w:szCs w:val="28"/>
              </w:rPr>
              <w:t xml:space="preserve"> упругости. </w:t>
            </w:r>
          </w:p>
          <w:p w:rsidR="00B340D5" w:rsidRDefault="00B340D5" w:rsidP="00AA075A">
            <w:pPr>
              <w:pStyle w:val="Default"/>
              <w:numPr>
                <w:ilvl w:val="0"/>
                <w:numId w:val="8"/>
              </w:numPr>
              <w:ind w:left="323" w:hanging="283"/>
              <w:jc w:val="both"/>
              <w:rPr>
                <w:sz w:val="28"/>
                <w:szCs w:val="28"/>
              </w:rPr>
            </w:pPr>
            <w:r>
              <w:rPr>
                <w:sz w:val="28"/>
                <w:szCs w:val="28"/>
              </w:rPr>
              <w:t xml:space="preserve">Указывать границы применимости законов механики. </w:t>
            </w:r>
          </w:p>
          <w:p w:rsidR="00B340D5" w:rsidRDefault="00B340D5" w:rsidP="00F81FB4">
            <w:pPr>
              <w:pStyle w:val="Default"/>
              <w:numPr>
                <w:ilvl w:val="0"/>
                <w:numId w:val="8"/>
              </w:numPr>
              <w:ind w:left="323" w:hanging="283"/>
              <w:jc w:val="both"/>
              <w:rPr>
                <w:b/>
                <w:sz w:val="28"/>
                <w:szCs w:val="28"/>
              </w:rPr>
            </w:pPr>
            <w:r>
              <w:rPr>
                <w:sz w:val="28"/>
                <w:szCs w:val="28"/>
              </w:rPr>
              <w:t>Указать учебные дисциплины, при изучении которых используются законы сохранения.</w:t>
            </w:r>
          </w:p>
        </w:tc>
      </w:tr>
      <w:tr w:rsidR="005323CC"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441"/>
        </w:trPr>
        <w:tc>
          <w:tcPr>
            <w:tcW w:w="9988" w:type="dxa"/>
            <w:gridSpan w:val="9"/>
          </w:tcPr>
          <w:p w:rsidR="005323CC" w:rsidRPr="005323CC" w:rsidRDefault="005323CC" w:rsidP="001D2B1B">
            <w:pPr>
              <w:pStyle w:val="Default"/>
              <w:jc w:val="center"/>
              <w:rPr>
                <w:sz w:val="28"/>
                <w:szCs w:val="28"/>
              </w:rPr>
            </w:pPr>
            <w:r>
              <w:rPr>
                <w:b/>
                <w:bCs/>
                <w:sz w:val="28"/>
                <w:szCs w:val="28"/>
              </w:rPr>
              <w:lastRenderedPageBreak/>
              <w:t xml:space="preserve">2. Основы молекулярной физики и термодинамики </w:t>
            </w:r>
          </w:p>
        </w:tc>
      </w:tr>
      <w:tr w:rsidR="005323CC"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521"/>
        </w:trPr>
        <w:tc>
          <w:tcPr>
            <w:tcW w:w="3615" w:type="dxa"/>
            <w:gridSpan w:val="5"/>
          </w:tcPr>
          <w:p w:rsidR="005323CC" w:rsidRDefault="005323CC" w:rsidP="001D2B1B">
            <w:pPr>
              <w:pStyle w:val="Default"/>
              <w:rPr>
                <w:sz w:val="28"/>
                <w:szCs w:val="28"/>
              </w:rPr>
            </w:pPr>
            <w:r>
              <w:rPr>
                <w:b/>
                <w:bCs/>
                <w:i/>
                <w:iCs/>
                <w:sz w:val="28"/>
                <w:szCs w:val="28"/>
              </w:rPr>
              <w:t xml:space="preserve">Основы молекулярной кинетической теории. Идеальный газ </w:t>
            </w:r>
          </w:p>
          <w:p w:rsidR="005323CC" w:rsidRDefault="005323CC" w:rsidP="001D2B1B">
            <w:pPr>
              <w:spacing w:line="360" w:lineRule="auto"/>
              <w:jc w:val="center"/>
              <w:rPr>
                <w:b/>
                <w:sz w:val="28"/>
                <w:szCs w:val="28"/>
              </w:rPr>
            </w:pPr>
          </w:p>
        </w:tc>
        <w:tc>
          <w:tcPr>
            <w:tcW w:w="6373" w:type="dxa"/>
            <w:gridSpan w:val="4"/>
            <w:shd w:val="clear" w:color="auto" w:fill="auto"/>
          </w:tcPr>
          <w:p w:rsidR="005323CC" w:rsidRDefault="005323CC" w:rsidP="00AA075A">
            <w:pPr>
              <w:pStyle w:val="Default"/>
              <w:numPr>
                <w:ilvl w:val="0"/>
                <w:numId w:val="9"/>
              </w:numPr>
              <w:ind w:left="354" w:hanging="283"/>
              <w:jc w:val="both"/>
              <w:rPr>
                <w:sz w:val="28"/>
                <w:szCs w:val="28"/>
              </w:rPr>
            </w:pPr>
            <w:r>
              <w:rPr>
                <w:sz w:val="28"/>
                <w:szCs w:val="28"/>
              </w:rPr>
              <w:t xml:space="preserve">Решать задачи с применением основного уравнения молекулярно-кинетической теории газов. </w:t>
            </w:r>
          </w:p>
          <w:p w:rsidR="005323CC" w:rsidRDefault="005323CC" w:rsidP="00AA075A">
            <w:pPr>
              <w:pStyle w:val="Default"/>
              <w:numPr>
                <w:ilvl w:val="0"/>
                <w:numId w:val="9"/>
              </w:numPr>
              <w:ind w:left="354" w:hanging="283"/>
              <w:jc w:val="both"/>
              <w:rPr>
                <w:sz w:val="28"/>
                <w:szCs w:val="28"/>
              </w:rPr>
            </w:pPr>
            <w:r>
              <w:rPr>
                <w:sz w:val="28"/>
                <w:szCs w:val="28"/>
              </w:rPr>
              <w:t xml:space="preserve">Определять параметры вещества в газообразном состоянии на основании уравнения состояния идеального газа. </w:t>
            </w:r>
          </w:p>
          <w:p w:rsidR="005323CC" w:rsidRDefault="005323CC" w:rsidP="00AA075A">
            <w:pPr>
              <w:pStyle w:val="Default"/>
              <w:numPr>
                <w:ilvl w:val="0"/>
                <w:numId w:val="9"/>
              </w:numPr>
              <w:ind w:left="354" w:hanging="283"/>
              <w:jc w:val="both"/>
              <w:rPr>
                <w:sz w:val="28"/>
                <w:szCs w:val="28"/>
              </w:rPr>
            </w:pPr>
            <w:r>
              <w:rPr>
                <w:sz w:val="28"/>
                <w:szCs w:val="28"/>
              </w:rPr>
              <w:t>Определять параметры вещества в газообразном состоянии и происходящие процессы по графикам зависимости р</w:t>
            </w:r>
            <w:r w:rsidR="00951F84">
              <w:rPr>
                <w:sz w:val="28"/>
                <w:szCs w:val="28"/>
              </w:rPr>
              <w:t xml:space="preserve"> </w:t>
            </w:r>
            <w:r>
              <w:rPr>
                <w:sz w:val="28"/>
                <w:szCs w:val="28"/>
              </w:rPr>
              <w:t>(Т), V</w:t>
            </w:r>
            <w:r w:rsidR="00951F84">
              <w:rPr>
                <w:sz w:val="28"/>
                <w:szCs w:val="28"/>
              </w:rPr>
              <w:t xml:space="preserve"> </w:t>
            </w:r>
            <w:r>
              <w:rPr>
                <w:sz w:val="28"/>
                <w:szCs w:val="28"/>
              </w:rPr>
              <w:t>(Т), р</w:t>
            </w:r>
            <w:r w:rsidR="00951F84">
              <w:rPr>
                <w:sz w:val="28"/>
                <w:szCs w:val="28"/>
              </w:rPr>
              <w:t xml:space="preserve"> </w:t>
            </w:r>
            <w:r>
              <w:rPr>
                <w:sz w:val="28"/>
                <w:szCs w:val="28"/>
              </w:rPr>
              <w:t xml:space="preserve">(V) </w:t>
            </w:r>
          </w:p>
          <w:p w:rsidR="005323CC" w:rsidRDefault="005323CC" w:rsidP="00AA075A">
            <w:pPr>
              <w:pStyle w:val="Default"/>
              <w:numPr>
                <w:ilvl w:val="0"/>
                <w:numId w:val="9"/>
              </w:numPr>
              <w:ind w:left="354" w:hanging="283"/>
              <w:jc w:val="both"/>
              <w:rPr>
                <w:sz w:val="28"/>
                <w:szCs w:val="28"/>
              </w:rPr>
            </w:pPr>
            <w:r>
              <w:rPr>
                <w:sz w:val="28"/>
                <w:szCs w:val="28"/>
              </w:rPr>
              <w:t>Исследовать экспериментально зависимости р</w:t>
            </w:r>
            <w:r w:rsidR="00951F84">
              <w:rPr>
                <w:sz w:val="28"/>
                <w:szCs w:val="28"/>
              </w:rPr>
              <w:t xml:space="preserve"> </w:t>
            </w:r>
            <w:r>
              <w:rPr>
                <w:sz w:val="28"/>
                <w:szCs w:val="28"/>
              </w:rPr>
              <w:t xml:space="preserve">(Т), V(Т), р(V)) Представлять графиками изохорный, изобарный и изотермический процессы. </w:t>
            </w:r>
          </w:p>
          <w:p w:rsidR="005323CC" w:rsidRDefault="005323CC" w:rsidP="00AA075A">
            <w:pPr>
              <w:pStyle w:val="Default"/>
              <w:numPr>
                <w:ilvl w:val="0"/>
                <w:numId w:val="9"/>
              </w:numPr>
              <w:ind w:left="354" w:hanging="283"/>
              <w:jc w:val="both"/>
              <w:rPr>
                <w:sz w:val="28"/>
                <w:szCs w:val="28"/>
              </w:rPr>
            </w:pPr>
            <w:r>
              <w:rPr>
                <w:sz w:val="28"/>
                <w:szCs w:val="28"/>
              </w:rPr>
              <w:t xml:space="preserve">Вычислять среднюю кинетическую энергию теплового движения молекул по известной температуре вещества. </w:t>
            </w:r>
          </w:p>
          <w:p w:rsidR="005323CC" w:rsidRDefault="005323CC" w:rsidP="00AA075A">
            <w:pPr>
              <w:pStyle w:val="Default"/>
              <w:numPr>
                <w:ilvl w:val="0"/>
                <w:numId w:val="9"/>
              </w:numPr>
              <w:ind w:left="354" w:hanging="283"/>
              <w:jc w:val="both"/>
              <w:rPr>
                <w:sz w:val="28"/>
                <w:szCs w:val="28"/>
              </w:rPr>
            </w:pPr>
            <w:r>
              <w:rPr>
                <w:sz w:val="28"/>
                <w:szCs w:val="28"/>
              </w:rPr>
              <w:t xml:space="preserve">Высказывать гипотезы для объяснения наблюдаемых явлений. </w:t>
            </w:r>
          </w:p>
          <w:p w:rsidR="005323CC" w:rsidRDefault="005323CC" w:rsidP="00AA075A">
            <w:pPr>
              <w:pStyle w:val="Default"/>
              <w:numPr>
                <w:ilvl w:val="0"/>
                <w:numId w:val="9"/>
              </w:numPr>
              <w:ind w:left="354" w:hanging="283"/>
              <w:jc w:val="both"/>
              <w:rPr>
                <w:b/>
                <w:sz w:val="28"/>
                <w:szCs w:val="28"/>
              </w:rPr>
            </w:pPr>
            <w:r>
              <w:rPr>
                <w:sz w:val="28"/>
                <w:szCs w:val="28"/>
              </w:rPr>
              <w:t xml:space="preserve">Указать границы применимости модели «идеальный газ» и законов МКТ. </w:t>
            </w:r>
          </w:p>
        </w:tc>
      </w:tr>
      <w:tr w:rsidR="005323CC"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567"/>
        </w:trPr>
        <w:tc>
          <w:tcPr>
            <w:tcW w:w="3615" w:type="dxa"/>
            <w:gridSpan w:val="5"/>
          </w:tcPr>
          <w:p w:rsidR="005323CC" w:rsidRDefault="005323CC" w:rsidP="001D2B1B">
            <w:pPr>
              <w:pStyle w:val="Default"/>
              <w:rPr>
                <w:sz w:val="28"/>
                <w:szCs w:val="28"/>
              </w:rPr>
            </w:pPr>
            <w:r>
              <w:rPr>
                <w:b/>
                <w:bCs/>
                <w:i/>
                <w:iCs/>
                <w:sz w:val="28"/>
                <w:szCs w:val="28"/>
              </w:rPr>
              <w:t xml:space="preserve">Основы термодинамики </w:t>
            </w:r>
          </w:p>
          <w:p w:rsidR="005323CC" w:rsidRDefault="005323CC" w:rsidP="001D2B1B">
            <w:pPr>
              <w:spacing w:line="360" w:lineRule="auto"/>
              <w:jc w:val="center"/>
              <w:rPr>
                <w:b/>
                <w:sz w:val="28"/>
                <w:szCs w:val="28"/>
              </w:rPr>
            </w:pPr>
          </w:p>
        </w:tc>
        <w:tc>
          <w:tcPr>
            <w:tcW w:w="6373" w:type="dxa"/>
            <w:gridSpan w:val="4"/>
            <w:shd w:val="clear" w:color="auto" w:fill="auto"/>
          </w:tcPr>
          <w:p w:rsidR="005323CC" w:rsidRDefault="005323CC" w:rsidP="00AA075A">
            <w:pPr>
              <w:pStyle w:val="Default"/>
              <w:numPr>
                <w:ilvl w:val="0"/>
                <w:numId w:val="10"/>
              </w:numPr>
              <w:ind w:left="354" w:hanging="283"/>
              <w:jc w:val="both"/>
              <w:rPr>
                <w:sz w:val="28"/>
                <w:szCs w:val="28"/>
              </w:rPr>
            </w:pPr>
            <w:r>
              <w:rPr>
                <w:sz w:val="28"/>
                <w:szCs w:val="28"/>
              </w:rPr>
              <w:t xml:space="preserve">Измерять количество теплоты в процессах теплопередачи. </w:t>
            </w:r>
          </w:p>
          <w:p w:rsidR="005323CC" w:rsidRDefault="005323CC" w:rsidP="00AA075A">
            <w:pPr>
              <w:pStyle w:val="Default"/>
              <w:numPr>
                <w:ilvl w:val="0"/>
                <w:numId w:val="10"/>
              </w:numPr>
              <w:ind w:left="354" w:hanging="283"/>
              <w:jc w:val="both"/>
              <w:rPr>
                <w:sz w:val="28"/>
                <w:szCs w:val="28"/>
              </w:rPr>
            </w:pPr>
            <w:r>
              <w:rPr>
                <w:sz w:val="28"/>
                <w:szCs w:val="28"/>
              </w:rPr>
              <w:t xml:space="preserve">Рассчитывать количество теплоты, необходимой для осуществления заданного </w:t>
            </w:r>
            <w:r>
              <w:rPr>
                <w:sz w:val="28"/>
                <w:szCs w:val="28"/>
              </w:rPr>
              <w:lastRenderedPageBreak/>
              <w:t xml:space="preserve">процесса с теплопередачей. Рассчитывать изменения внутренней энергии тел, работу и переданное количество теплоты с использованием первого закона термодинамики. </w:t>
            </w:r>
          </w:p>
          <w:p w:rsidR="005323CC" w:rsidRDefault="005323CC" w:rsidP="00AA075A">
            <w:pPr>
              <w:pStyle w:val="Default"/>
              <w:numPr>
                <w:ilvl w:val="0"/>
                <w:numId w:val="10"/>
              </w:numPr>
              <w:ind w:left="354" w:hanging="283"/>
              <w:jc w:val="both"/>
              <w:rPr>
                <w:sz w:val="28"/>
                <w:szCs w:val="28"/>
              </w:rPr>
            </w:pPr>
            <w:r w:rsidRPr="005323CC">
              <w:rPr>
                <w:sz w:val="28"/>
                <w:szCs w:val="28"/>
              </w:rPr>
              <w:t xml:space="preserve">Рассчитывать работу, совершённую газом, </w:t>
            </w:r>
            <w:r>
              <w:rPr>
                <w:sz w:val="28"/>
                <w:szCs w:val="28"/>
              </w:rPr>
              <w:t xml:space="preserve">по графику зависимости р (V). </w:t>
            </w:r>
          </w:p>
          <w:p w:rsidR="005323CC" w:rsidRDefault="005323CC" w:rsidP="00AA075A">
            <w:pPr>
              <w:pStyle w:val="Default"/>
              <w:numPr>
                <w:ilvl w:val="0"/>
                <w:numId w:val="10"/>
              </w:numPr>
              <w:ind w:left="354" w:hanging="283"/>
              <w:jc w:val="both"/>
              <w:rPr>
                <w:sz w:val="28"/>
                <w:szCs w:val="28"/>
              </w:rPr>
            </w:pPr>
            <w:r>
              <w:rPr>
                <w:sz w:val="28"/>
                <w:szCs w:val="28"/>
              </w:rPr>
              <w:t xml:space="preserve">Вычислять работу газа, совершённую при изменении состояния по замкнутому циклу. Вычислять КПД при совершении газом работы в процессах изменения состояния по замкнутому циклу. Объяснять принципы действия тепловых машин. Показать роль физики в создании и совершенствовании тепловых двигателей. </w:t>
            </w:r>
          </w:p>
          <w:p w:rsidR="005323CC" w:rsidRDefault="005323CC" w:rsidP="00AA075A">
            <w:pPr>
              <w:pStyle w:val="Default"/>
              <w:numPr>
                <w:ilvl w:val="0"/>
                <w:numId w:val="10"/>
              </w:numPr>
              <w:ind w:left="354" w:hanging="283"/>
              <w:jc w:val="both"/>
              <w:rPr>
                <w:sz w:val="28"/>
                <w:szCs w:val="28"/>
              </w:rPr>
            </w:pPr>
            <w:r>
              <w:rPr>
                <w:sz w:val="28"/>
                <w:szCs w:val="28"/>
              </w:rPr>
              <w:t xml:space="preserve">Излагать суть экологических проблем, обусловленных работой тепловых двигателей и предлагать пути их решения. </w:t>
            </w:r>
          </w:p>
          <w:p w:rsidR="005323CC" w:rsidRDefault="005323CC" w:rsidP="00AA075A">
            <w:pPr>
              <w:pStyle w:val="Default"/>
              <w:numPr>
                <w:ilvl w:val="0"/>
                <w:numId w:val="10"/>
              </w:numPr>
              <w:ind w:left="354" w:hanging="283"/>
              <w:jc w:val="both"/>
              <w:rPr>
                <w:sz w:val="28"/>
                <w:szCs w:val="28"/>
              </w:rPr>
            </w:pPr>
            <w:r>
              <w:rPr>
                <w:sz w:val="28"/>
                <w:szCs w:val="28"/>
              </w:rPr>
              <w:t xml:space="preserve">Указать границы применимости законов термодинамики. </w:t>
            </w:r>
          </w:p>
          <w:p w:rsidR="005323CC" w:rsidRDefault="005323CC" w:rsidP="00AA075A">
            <w:pPr>
              <w:pStyle w:val="Default"/>
              <w:numPr>
                <w:ilvl w:val="0"/>
                <w:numId w:val="10"/>
              </w:numPr>
              <w:ind w:left="354" w:hanging="283"/>
              <w:jc w:val="both"/>
              <w:rPr>
                <w:sz w:val="28"/>
                <w:szCs w:val="28"/>
              </w:rPr>
            </w:pPr>
            <w:r>
              <w:rPr>
                <w:sz w:val="28"/>
                <w:szCs w:val="28"/>
              </w:rPr>
              <w:t xml:space="preserve">Уметь вести диалог, выслушивать мнение оппонента, участвовать в дискуссии, открыто выражать и отстаивать свою точку зрения. </w:t>
            </w:r>
          </w:p>
          <w:p w:rsidR="005323CC" w:rsidRDefault="005323CC" w:rsidP="00AA075A">
            <w:pPr>
              <w:pStyle w:val="Default"/>
              <w:numPr>
                <w:ilvl w:val="0"/>
                <w:numId w:val="10"/>
              </w:numPr>
              <w:ind w:left="354" w:hanging="283"/>
              <w:jc w:val="both"/>
              <w:rPr>
                <w:b/>
                <w:sz w:val="28"/>
                <w:szCs w:val="28"/>
              </w:rPr>
            </w:pPr>
            <w:r>
              <w:rPr>
                <w:sz w:val="28"/>
                <w:szCs w:val="28"/>
              </w:rPr>
              <w:t xml:space="preserve">Указать учебные дисциплины, при изучении которых используют учебный материал «Основы термодинамки». </w:t>
            </w:r>
          </w:p>
        </w:tc>
      </w:tr>
      <w:tr w:rsidR="005323CC"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720"/>
        </w:trPr>
        <w:tc>
          <w:tcPr>
            <w:tcW w:w="3615" w:type="dxa"/>
            <w:gridSpan w:val="5"/>
          </w:tcPr>
          <w:p w:rsidR="005323CC" w:rsidRDefault="005323CC" w:rsidP="001D2B1B">
            <w:pPr>
              <w:pStyle w:val="Default"/>
              <w:rPr>
                <w:sz w:val="28"/>
                <w:szCs w:val="28"/>
              </w:rPr>
            </w:pPr>
            <w:r>
              <w:rPr>
                <w:b/>
                <w:bCs/>
                <w:i/>
                <w:iCs/>
                <w:sz w:val="28"/>
                <w:szCs w:val="28"/>
              </w:rPr>
              <w:lastRenderedPageBreak/>
              <w:t xml:space="preserve">Свойства паров, жидкостей, твердых тел </w:t>
            </w:r>
          </w:p>
          <w:p w:rsidR="005323CC" w:rsidRDefault="005323CC" w:rsidP="001D2B1B">
            <w:pPr>
              <w:spacing w:line="360" w:lineRule="auto"/>
              <w:jc w:val="center"/>
              <w:rPr>
                <w:b/>
                <w:sz w:val="28"/>
                <w:szCs w:val="28"/>
              </w:rPr>
            </w:pPr>
          </w:p>
        </w:tc>
        <w:tc>
          <w:tcPr>
            <w:tcW w:w="6373" w:type="dxa"/>
            <w:gridSpan w:val="4"/>
            <w:shd w:val="clear" w:color="auto" w:fill="auto"/>
          </w:tcPr>
          <w:p w:rsidR="005323CC" w:rsidRDefault="005323CC" w:rsidP="00AA075A">
            <w:pPr>
              <w:pStyle w:val="Default"/>
              <w:numPr>
                <w:ilvl w:val="0"/>
                <w:numId w:val="11"/>
              </w:numPr>
              <w:ind w:left="354" w:hanging="283"/>
              <w:jc w:val="both"/>
              <w:rPr>
                <w:sz w:val="28"/>
                <w:szCs w:val="28"/>
              </w:rPr>
            </w:pPr>
            <w:r>
              <w:rPr>
                <w:sz w:val="28"/>
                <w:szCs w:val="28"/>
              </w:rPr>
              <w:t xml:space="preserve">Измерять влажность воздуха. </w:t>
            </w:r>
          </w:p>
          <w:p w:rsidR="005323CC" w:rsidRDefault="005323CC" w:rsidP="00AA075A">
            <w:pPr>
              <w:pStyle w:val="Default"/>
              <w:numPr>
                <w:ilvl w:val="0"/>
                <w:numId w:val="11"/>
              </w:numPr>
              <w:ind w:left="354" w:hanging="283"/>
              <w:jc w:val="both"/>
              <w:rPr>
                <w:sz w:val="28"/>
                <w:szCs w:val="28"/>
              </w:rPr>
            </w:pPr>
            <w:r>
              <w:rPr>
                <w:sz w:val="28"/>
                <w:szCs w:val="28"/>
              </w:rPr>
              <w:t xml:space="preserve">Рассчитывать количество теплоты, необходимой для осуществления процесса перехода вещества из одного агрегатного состояния в другое. </w:t>
            </w:r>
          </w:p>
          <w:p w:rsidR="005323CC" w:rsidRDefault="005323CC" w:rsidP="00AA075A">
            <w:pPr>
              <w:pStyle w:val="Default"/>
              <w:numPr>
                <w:ilvl w:val="0"/>
                <w:numId w:val="11"/>
              </w:numPr>
              <w:ind w:left="354" w:hanging="283"/>
              <w:jc w:val="both"/>
              <w:rPr>
                <w:sz w:val="28"/>
                <w:szCs w:val="28"/>
              </w:rPr>
            </w:pPr>
            <w:r>
              <w:rPr>
                <w:sz w:val="28"/>
                <w:szCs w:val="28"/>
              </w:rPr>
              <w:t xml:space="preserve">Приводить примеры капиллярных явлений в быту, природе, технике. </w:t>
            </w:r>
          </w:p>
          <w:p w:rsidR="005323CC" w:rsidRDefault="005323CC" w:rsidP="00AA075A">
            <w:pPr>
              <w:pStyle w:val="Default"/>
              <w:numPr>
                <w:ilvl w:val="0"/>
                <w:numId w:val="11"/>
              </w:numPr>
              <w:ind w:left="354" w:hanging="283"/>
              <w:jc w:val="both"/>
              <w:rPr>
                <w:sz w:val="28"/>
                <w:szCs w:val="28"/>
              </w:rPr>
            </w:pPr>
            <w:r>
              <w:rPr>
                <w:sz w:val="28"/>
                <w:szCs w:val="28"/>
              </w:rPr>
              <w:t xml:space="preserve">Исследовать механические свойства твердых тел. Применять физические понятия и законы в учебном материале профессионального характера. </w:t>
            </w:r>
          </w:p>
          <w:p w:rsidR="005323CC" w:rsidRDefault="005323CC" w:rsidP="00AA075A">
            <w:pPr>
              <w:pStyle w:val="Default"/>
              <w:numPr>
                <w:ilvl w:val="0"/>
                <w:numId w:val="11"/>
              </w:numPr>
              <w:ind w:left="354" w:hanging="283"/>
              <w:jc w:val="both"/>
              <w:rPr>
                <w:b/>
                <w:sz w:val="28"/>
                <w:szCs w:val="28"/>
              </w:rPr>
            </w:pPr>
            <w:r>
              <w:rPr>
                <w:sz w:val="28"/>
                <w:szCs w:val="28"/>
              </w:rPr>
              <w:t>Использовать Интернет для поиска информации о разработках и применениях современных твердых и аморфных материалах.</w:t>
            </w:r>
          </w:p>
        </w:tc>
      </w:tr>
      <w:tr w:rsidR="005323CC"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397"/>
        </w:trPr>
        <w:tc>
          <w:tcPr>
            <w:tcW w:w="9988" w:type="dxa"/>
            <w:gridSpan w:val="9"/>
          </w:tcPr>
          <w:p w:rsidR="005323CC" w:rsidRPr="005323CC" w:rsidRDefault="005323CC" w:rsidP="001D2B1B">
            <w:pPr>
              <w:pStyle w:val="Default"/>
              <w:jc w:val="center"/>
              <w:rPr>
                <w:sz w:val="28"/>
                <w:szCs w:val="28"/>
              </w:rPr>
            </w:pPr>
            <w:r>
              <w:rPr>
                <w:b/>
                <w:bCs/>
                <w:sz w:val="28"/>
                <w:szCs w:val="28"/>
              </w:rPr>
              <w:t xml:space="preserve">3. Электродинамика </w:t>
            </w:r>
          </w:p>
        </w:tc>
      </w:tr>
      <w:tr w:rsidR="005323CC"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582"/>
        </w:trPr>
        <w:tc>
          <w:tcPr>
            <w:tcW w:w="3600" w:type="dxa"/>
            <w:gridSpan w:val="4"/>
          </w:tcPr>
          <w:p w:rsidR="005323CC" w:rsidRDefault="005323CC" w:rsidP="001D2B1B">
            <w:pPr>
              <w:pStyle w:val="Default"/>
              <w:jc w:val="both"/>
              <w:rPr>
                <w:sz w:val="28"/>
                <w:szCs w:val="28"/>
              </w:rPr>
            </w:pPr>
            <w:r>
              <w:rPr>
                <w:b/>
                <w:bCs/>
                <w:i/>
                <w:iCs/>
                <w:sz w:val="28"/>
                <w:szCs w:val="28"/>
              </w:rPr>
              <w:t xml:space="preserve">Электростатика </w:t>
            </w:r>
          </w:p>
          <w:p w:rsidR="005323CC" w:rsidRDefault="005323CC" w:rsidP="001D2B1B">
            <w:pPr>
              <w:spacing w:line="360" w:lineRule="auto"/>
              <w:jc w:val="both"/>
              <w:rPr>
                <w:b/>
                <w:sz w:val="28"/>
                <w:szCs w:val="28"/>
              </w:rPr>
            </w:pPr>
          </w:p>
        </w:tc>
        <w:tc>
          <w:tcPr>
            <w:tcW w:w="6388" w:type="dxa"/>
            <w:gridSpan w:val="5"/>
            <w:shd w:val="clear" w:color="auto" w:fill="auto"/>
          </w:tcPr>
          <w:p w:rsidR="005323CC" w:rsidRDefault="005323CC" w:rsidP="00AA075A">
            <w:pPr>
              <w:pStyle w:val="Default"/>
              <w:numPr>
                <w:ilvl w:val="0"/>
                <w:numId w:val="12"/>
              </w:numPr>
              <w:ind w:left="369" w:hanging="283"/>
              <w:jc w:val="both"/>
              <w:rPr>
                <w:sz w:val="28"/>
                <w:szCs w:val="28"/>
              </w:rPr>
            </w:pPr>
            <w:r>
              <w:rPr>
                <w:sz w:val="28"/>
                <w:szCs w:val="28"/>
              </w:rPr>
              <w:t xml:space="preserve">Вычислять силы взаимодействия точечных электрических зарядов. </w:t>
            </w:r>
          </w:p>
          <w:p w:rsidR="005323CC" w:rsidRDefault="005323CC" w:rsidP="00AA075A">
            <w:pPr>
              <w:pStyle w:val="Default"/>
              <w:numPr>
                <w:ilvl w:val="0"/>
                <w:numId w:val="12"/>
              </w:numPr>
              <w:ind w:left="369" w:hanging="283"/>
              <w:jc w:val="both"/>
              <w:rPr>
                <w:sz w:val="28"/>
                <w:szCs w:val="28"/>
              </w:rPr>
            </w:pPr>
            <w:r>
              <w:rPr>
                <w:sz w:val="28"/>
                <w:szCs w:val="28"/>
              </w:rPr>
              <w:lastRenderedPageBreak/>
              <w:t xml:space="preserve">Вычислять напряжённость электрического поля одного и нескольких точечных электрических зарядов. </w:t>
            </w:r>
          </w:p>
          <w:p w:rsidR="005323CC" w:rsidRDefault="005323CC" w:rsidP="00AA075A">
            <w:pPr>
              <w:pStyle w:val="Default"/>
              <w:numPr>
                <w:ilvl w:val="0"/>
                <w:numId w:val="12"/>
              </w:numPr>
              <w:ind w:left="369" w:hanging="283"/>
              <w:jc w:val="both"/>
              <w:rPr>
                <w:sz w:val="28"/>
                <w:szCs w:val="28"/>
              </w:rPr>
            </w:pPr>
            <w:r>
              <w:rPr>
                <w:sz w:val="28"/>
                <w:szCs w:val="28"/>
              </w:rPr>
              <w:t xml:space="preserve">Вычислять потенциал электрического поля одного и нескольких точечных электрических зарядов. Измерять разность потенциалов. </w:t>
            </w:r>
          </w:p>
          <w:p w:rsidR="005323CC" w:rsidRDefault="005323CC" w:rsidP="00AA075A">
            <w:pPr>
              <w:pStyle w:val="Default"/>
              <w:numPr>
                <w:ilvl w:val="0"/>
                <w:numId w:val="12"/>
              </w:numPr>
              <w:ind w:left="369" w:hanging="283"/>
              <w:jc w:val="both"/>
              <w:rPr>
                <w:sz w:val="28"/>
                <w:szCs w:val="28"/>
              </w:rPr>
            </w:pPr>
            <w:r>
              <w:rPr>
                <w:sz w:val="28"/>
                <w:szCs w:val="28"/>
              </w:rPr>
              <w:t xml:space="preserve">Измерять энергию электрического поля заряженного конденсатора. </w:t>
            </w:r>
          </w:p>
          <w:p w:rsidR="005323CC" w:rsidRDefault="005323CC" w:rsidP="00AA075A">
            <w:pPr>
              <w:pStyle w:val="Default"/>
              <w:numPr>
                <w:ilvl w:val="0"/>
                <w:numId w:val="12"/>
              </w:numPr>
              <w:ind w:left="369" w:hanging="283"/>
              <w:jc w:val="both"/>
              <w:rPr>
                <w:sz w:val="28"/>
                <w:szCs w:val="28"/>
              </w:rPr>
            </w:pPr>
            <w:r>
              <w:rPr>
                <w:sz w:val="28"/>
                <w:szCs w:val="28"/>
              </w:rPr>
              <w:t xml:space="preserve">Вычислять энергию электрического поля заряженного конденсатора. </w:t>
            </w:r>
          </w:p>
          <w:p w:rsidR="005323CC" w:rsidRPr="005323CC" w:rsidRDefault="005323CC" w:rsidP="00AA075A">
            <w:pPr>
              <w:pStyle w:val="Default"/>
              <w:numPr>
                <w:ilvl w:val="0"/>
                <w:numId w:val="12"/>
              </w:numPr>
              <w:ind w:left="369" w:hanging="283"/>
              <w:jc w:val="both"/>
              <w:rPr>
                <w:sz w:val="28"/>
                <w:szCs w:val="28"/>
              </w:rPr>
            </w:pPr>
            <w:r>
              <w:rPr>
                <w:sz w:val="28"/>
                <w:szCs w:val="28"/>
              </w:rPr>
              <w:t xml:space="preserve">Проводить сравнительный анализ гравитационного и электростатического полей. </w:t>
            </w:r>
          </w:p>
        </w:tc>
      </w:tr>
      <w:tr w:rsidR="005323CC"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613"/>
        </w:trPr>
        <w:tc>
          <w:tcPr>
            <w:tcW w:w="3600" w:type="dxa"/>
            <w:gridSpan w:val="4"/>
          </w:tcPr>
          <w:p w:rsidR="005323CC" w:rsidRDefault="005323CC" w:rsidP="001D2B1B">
            <w:pPr>
              <w:pStyle w:val="Default"/>
              <w:rPr>
                <w:sz w:val="28"/>
                <w:szCs w:val="28"/>
              </w:rPr>
            </w:pPr>
            <w:r>
              <w:rPr>
                <w:b/>
                <w:bCs/>
                <w:i/>
                <w:iCs/>
                <w:sz w:val="28"/>
                <w:szCs w:val="28"/>
              </w:rPr>
              <w:lastRenderedPageBreak/>
              <w:t xml:space="preserve">Постоянный ток </w:t>
            </w:r>
          </w:p>
          <w:p w:rsidR="005323CC" w:rsidRDefault="005323CC" w:rsidP="001D2B1B">
            <w:pPr>
              <w:spacing w:line="360" w:lineRule="auto"/>
              <w:rPr>
                <w:b/>
                <w:sz w:val="28"/>
                <w:szCs w:val="28"/>
              </w:rPr>
            </w:pPr>
          </w:p>
        </w:tc>
        <w:tc>
          <w:tcPr>
            <w:tcW w:w="6388" w:type="dxa"/>
            <w:gridSpan w:val="5"/>
            <w:shd w:val="clear" w:color="auto" w:fill="auto"/>
          </w:tcPr>
          <w:p w:rsidR="00F81FB4" w:rsidRDefault="005323CC" w:rsidP="00AA075A">
            <w:pPr>
              <w:pStyle w:val="Default"/>
              <w:numPr>
                <w:ilvl w:val="0"/>
                <w:numId w:val="12"/>
              </w:numPr>
              <w:ind w:left="369" w:hanging="283"/>
              <w:jc w:val="both"/>
              <w:rPr>
                <w:sz w:val="28"/>
                <w:szCs w:val="28"/>
              </w:rPr>
            </w:pPr>
            <w:r>
              <w:rPr>
                <w:sz w:val="28"/>
                <w:szCs w:val="28"/>
              </w:rPr>
              <w:t>Измерять мощность электрического тока.</w:t>
            </w:r>
          </w:p>
          <w:p w:rsidR="005323CC" w:rsidRDefault="005323CC" w:rsidP="00AA075A">
            <w:pPr>
              <w:pStyle w:val="Default"/>
              <w:numPr>
                <w:ilvl w:val="0"/>
                <w:numId w:val="12"/>
              </w:numPr>
              <w:ind w:left="369" w:hanging="283"/>
              <w:jc w:val="both"/>
              <w:rPr>
                <w:sz w:val="28"/>
                <w:szCs w:val="28"/>
              </w:rPr>
            </w:pPr>
            <w:r>
              <w:rPr>
                <w:sz w:val="28"/>
                <w:szCs w:val="28"/>
              </w:rPr>
              <w:t xml:space="preserve"> Измерять ЭДС и внутреннее сопротивление источника тока. </w:t>
            </w:r>
          </w:p>
          <w:p w:rsidR="00F81FB4" w:rsidRDefault="00F81FB4" w:rsidP="00AA075A">
            <w:pPr>
              <w:pStyle w:val="Default"/>
              <w:numPr>
                <w:ilvl w:val="0"/>
                <w:numId w:val="12"/>
              </w:numPr>
              <w:ind w:left="369" w:hanging="283"/>
              <w:jc w:val="both"/>
              <w:rPr>
                <w:sz w:val="28"/>
                <w:szCs w:val="28"/>
              </w:rPr>
            </w:pPr>
            <w:r>
              <w:rPr>
                <w:sz w:val="28"/>
                <w:szCs w:val="28"/>
              </w:rPr>
              <w:t>Объяснение природы электрического тока в металлах, электролитах, газах, вакууме и полупроводниках.</w:t>
            </w:r>
          </w:p>
          <w:p w:rsidR="00F81FB4" w:rsidRDefault="00F81FB4" w:rsidP="00AA075A">
            <w:pPr>
              <w:pStyle w:val="Default"/>
              <w:numPr>
                <w:ilvl w:val="0"/>
                <w:numId w:val="12"/>
              </w:numPr>
              <w:ind w:left="369" w:hanging="283"/>
              <w:jc w:val="both"/>
              <w:rPr>
                <w:sz w:val="28"/>
                <w:szCs w:val="28"/>
              </w:rPr>
            </w:pPr>
            <w:r>
              <w:rPr>
                <w:sz w:val="28"/>
                <w:szCs w:val="28"/>
              </w:rPr>
              <w:t>Применение электролиза в технике.</w:t>
            </w:r>
          </w:p>
          <w:p w:rsidR="00F81FB4" w:rsidRPr="00F81FB4" w:rsidRDefault="00F81FB4" w:rsidP="00AA075A">
            <w:pPr>
              <w:pStyle w:val="Default"/>
              <w:numPr>
                <w:ilvl w:val="0"/>
                <w:numId w:val="12"/>
              </w:numPr>
              <w:ind w:left="369" w:hanging="283"/>
              <w:jc w:val="both"/>
              <w:rPr>
                <w:sz w:val="28"/>
                <w:szCs w:val="28"/>
              </w:rPr>
            </w:pPr>
            <w:r>
              <w:rPr>
                <w:sz w:val="28"/>
                <w:szCs w:val="28"/>
              </w:rPr>
              <w:t>Проведение сравнительного анализа несамостоятельного и самостоятельного  газовых разрядов.</w:t>
            </w:r>
          </w:p>
          <w:p w:rsidR="005323CC" w:rsidRPr="005323CC" w:rsidRDefault="005323CC" w:rsidP="00AA075A">
            <w:pPr>
              <w:pStyle w:val="Default"/>
              <w:numPr>
                <w:ilvl w:val="0"/>
                <w:numId w:val="12"/>
              </w:numPr>
              <w:ind w:left="369" w:hanging="283"/>
              <w:jc w:val="both"/>
              <w:rPr>
                <w:sz w:val="28"/>
                <w:szCs w:val="28"/>
              </w:rPr>
            </w:pPr>
            <w:r>
              <w:rPr>
                <w:sz w:val="28"/>
                <w:szCs w:val="28"/>
              </w:rPr>
              <w:t xml:space="preserve">Устанавливать причинно-следственные связи. </w:t>
            </w:r>
          </w:p>
        </w:tc>
      </w:tr>
      <w:tr w:rsidR="005323CC"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705"/>
        </w:trPr>
        <w:tc>
          <w:tcPr>
            <w:tcW w:w="3600" w:type="dxa"/>
            <w:gridSpan w:val="4"/>
          </w:tcPr>
          <w:p w:rsidR="005323CC" w:rsidRDefault="005323CC" w:rsidP="001D2B1B">
            <w:pPr>
              <w:pStyle w:val="Default"/>
              <w:rPr>
                <w:sz w:val="28"/>
                <w:szCs w:val="28"/>
              </w:rPr>
            </w:pPr>
            <w:r>
              <w:rPr>
                <w:b/>
                <w:bCs/>
                <w:i/>
                <w:iCs/>
                <w:sz w:val="28"/>
                <w:szCs w:val="28"/>
              </w:rPr>
              <w:t xml:space="preserve">Магнитные явления </w:t>
            </w:r>
          </w:p>
          <w:p w:rsidR="005323CC" w:rsidRDefault="005323CC" w:rsidP="001D2B1B">
            <w:pPr>
              <w:spacing w:line="360" w:lineRule="auto"/>
              <w:rPr>
                <w:b/>
                <w:sz w:val="28"/>
                <w:szCs w:val="28"/>
              </w:rPr>
            </w:pPr>
          </w:p>
        </w:tc>
        <w:tc>
          <w:tcPr>
            <w:tcW w:w="6388" w:type="dxa"/>
            <w:gridSpan w:val="5"/>
            <w:shd w:val="clear" w:color="auto" w:fill="auto"/>
          </w:tcPr>
          <w:p w:rsidR="005323CC" w:rsidRDefault="005323CC" w:rsidP="00AA075A">
            <w:pPr>
              <w:pStyle w:val="Default"/>
              <w:numPr>
                <w:ilvl w:val="0"/>
                <w:numId w:val="12"/>
              </w:numPr>
              <w:ind w:left="369" w:hanging="283"/>
              <w:jc w:val="both"/>
              <w:rPr>
                <w:sz w:val="28"/>
                <w:szCs w:val="28"/>
              </w:rPr>
            </w:pPr>
            <w:r>
              <w:rPr>
                <w:sz w:val="28"/>
                <w:szCs w:val="28"/>
              </w:rPr>
              <w:t xml:space="preserve">Измерять индукцию магнитного поля. Вычислять силы, действующие на проводник с током в магнитном поле. </w:t>
            </w:r>
          </w:p>
          <w:p w:rsidR="005323CC" w:rsidRDefault="005323CC" w:rsidP="00AA075A">
            <w:pPr>
              <w:pStyle w:val="Default"/>
              <w:numPr>
                <w:ilvl w:val="0"/>
                <w:numId w:val="12"/>
              </w:numPr>
              <w:ind w:left="369" w:hanging="283"/>
              <w:jc w:val="both"/>
              <w:rPr>
                <w:sz w:val="28"/>
                <w:szCs w:val="28"/>
              </w:rPr>
            </w:pPr>
            <w:r>
              <w:rPr>
                <w:sz w:val="28"/>
                <w:szCs w:val="28"/>
              </w:rPr>
              <w:t xml:space="preserve">Вычислять силы, действующие на электрический заряд, движущийся в магнитном поле. </w:t>
            </w:r>
          </w:p>
          <w:p w:rsidR="005323CC" w:rsidRDefault="005323CC" w:rsidP="00AA075A">
            <w:pPr>
              <w:pStyle w:val="Default"/>
              <w:numPr>
                <w:ilvl w:val="0"/>
                <w:numId w:val="12"/>
              </w:numPr>
              <w:ind w:left="369" w:hanging="283"/>
              <w:jc w:val="both"/>
              <w:rPr>
                <w:sz w:val="28"/>
                <w:szCs w:val="28"/>
              </w:rPr>
            </w:pPr>
            <w:r>
              <w:rPr>
                <w:sz w:val="28"/>
                <w:szCs w:val="28"/>
              </w:rPr>
              <w:t xml:space="preserve">Исследовать явления электромагнитной индукции, самоиндукции. </w:t>
            </w:r>
          </w:p>
          <w:p w:rsidR="005323CC" w:rsidRPr="005323CC" w:rsidRDefault="005323CC" w:rsidP="00AA075A">
            <w:pPr>
              <w:pStyle w:val="Default"/>
              <w:numPr>
                <w:ilvl w:val="0"/>
                <w:numId w:val="12"/>
              </w:numPr>
              <w:ind w:left="369" w:hanging="283"/>
              <w:jc w:val="both"/>
              <w:rPr>
                <w:sz w:val="28"/>
                <w:szCs w:val="28"/>
              </w:rPr>
            </w:pPr>
            <w:r w:rsidRPr="005323CC">
              <w:rPr>
                <w:sz w:val="28"/>
                <w:szCs w:val="28"/>
              </w:rPr>
              <w:t xml:space="preserve">Вычислять энергию магнитного поля. </w:t>
            </w:r>
          </w:p>
          <w:p w:rsidR="005323CC" w:rsidRDefault="005323CC" w:rsidP="00AA075A">
            <w:pPr>
              <w:pStyle w:val="Default"/>
              <w:numPr>
                <w:ilvl w:val="0"/>
                <w:numId w:val="12"/>
              </w:numPr>
              <w:ind w:left="369" w:hanging="283"/>
              <w:jc w:val="both"/>
              <w:rPr>
                <w:sz w:val="28"/>
                <w:szCs w:val="28"/>
              </w:rPr>
            </w:pPr>
            <w:r>
              <w:rPr>
                <w:sz w:val="28"/>
                <w:szCs w:val="28"/>
              </w:rPr>
              <w:t xml:space="preserve">Объяснять принцип действия электродвигателя. </w:t>
            </w:r>
          </w:p>
          <w:p w:rsidR="005323CC" w:rsidRDefault="005323CC" w:rsidP="00AA075A">
            <w:pPr>
              <w:pStyle w:val="Default"/>
              <w:numPr>
                <w:ilvl w:val="0"/>
                <w:numId w:val="12"/>
              </w:numPr>
              <w:ind w:left="369" w:hanging="283"/>
              <w:jc w:val="both"/>
              <w:rPr>
                <w:sz w:val="28"/>
                <w:szCs w:val="28"/>
              </w:rPr>
            </w:pPr>
            <w:r>
              <w:rPr>
                <w:sz w:val="28"/>
                <w:szCs w:val="28"/>
              </w:rPr>
              <w:t xml:space="preserve">Объяснять принцип действия генератора электрического тока и электроизмерительных приборов. Объяснять принцип действия масс-спектрографа, ускорителей заряженных частиц. </w:t>
            </w:r>
          </w:p>
          <w:p w:rsidR="005323CC" w:rsidRDefault="005323CC" w:rsidP="00AA075A">
            <w:pPr>
              <w:pStyle w:val="Default"/>
              <w:numPr>
                <w:ilvl w:val="0"/>
                <w:numId w:val="12"/>
              </w:numPr>
              <w:ind w:left="369" w:hanging="283"/>
              <w:jc w:val="both"/>
              <w:rPr>
                <w:sz w:val="28"/>
                <w:szCs w:val="28"/>
              </w:rPr>
            </w:pPr>
            <w:r>
              <w:rPr>
                <w:sz w:val="28"/>
                <w:szCs w:val="28"/>
              </w:rPr>
              <w:t xml:space="preserve">Объяснять роль магнитного поля Земли в жизни растений, животных, человека. </w:t>
            </w:r>
          </w:p>
          <w:p w:rsidR="005323CC" w:rsidRDefault="005323CC" w:rsidP="00AA075A">
            <w:pPr>
              <w:pStyle w:val="Default"/>
              <w:numPr>
                <w:ilvl w:val="0"/>
                <w:numId w:val="12"/>
              </w:numPr>
              <w:ind w:left="369" w:hanging="283"/>
              <w:jc w:val="both"/>
              <w:rPr>
                <w:sz w:val="28"/>
                <w:szCs w:val="28"/>
              </w:rPr>
            </w:pPr>
            <w:r>
              <w:rPr>
                <w:sz w:val="28"/>
                <w:szCs w:val="28"/>
              </w:rPr>
              <w:t xml:space="preserve">Приводить примеры практического применения изученных явлений, законов, приборов, устройств. </w:t>
            </w:r>
          </w:p>
          <w:p w:rsidR="005323CC" w:rsidRDefault="005323CC" w:rsidP="00AA075A">
            <w:pPr>
              <w:pStyle w:val="Default"/>
              <w:numPr>
                <w:ilvl w:val="0"/>
                <w:numId w:val="12"/>
              </w:numPr>
              <w:ind w:left="369" w:hanging="283"/>
              <w:jc w:val="both"/>
              <w:rPr>
                <w:sz w:val="28"/>
                <w:szCs w:val="28"/>
              </w:rPr>
            </w:pPr>
            <w:r>
              <w:rPr>
                <w:sz w:val="28"/>
                <w:szCs w:val="28"/>
              </w:rPr>
              <w:t xml:space="preserve">Проводить сравнительный анализ свойств </w:t>
            </w:r>
            <w:r>
              <w:rPr>
                <w:sz w:val="28"/>
                <w:szCs w:val="28"/>
              </w:rPr>
              <w:lastRenderedPageBreak/>
              <w:t xml:space="preserve">электростатического, магнитного и вихревого электрических полей. </w:t>
            </w:r>
          </w:p>
          <w:p w:rsidR="006C79F2" w:rsidRPr="005323CC" w:rsidRDefault="005323CC" w:rsidP="0008520E">
            <w:pPr>
              <w:pStyle w:val="Default"/>
              <w:numPr>
                <w:ilvl w:val="0"/>
                <w:numId w:val="12"/>
              </w:numPr>
              <w:ind w:left="369" w:hanging="283"/>
              <w:jc w:val="both"/>
              <w:rPr>
                <w:sz w:val="28"/>
                <w:szCs w:val="28"/>
              </w:rPr>
            </w:pPr>
            <w:r>
              <w:rPr>
                <w:sz w:val="28"/>
                <w:szCs w:val="28"/>
              </w:rPr>
              <w:t xml:space="preserve">Объяснять на примере магнитных явлений, почему физику можно рассматривать как «метадисциплину». </w:t>
            </w:r>
          </w:p>
        </w:tc>
      </w:tr>
      <w:tr w:rsidR="005323CC"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323"/>
        </w:trPr>
        <w:tc>
          <w:tcPr>
            <w:tcW w:w="9988" w:type="dxa"/>
            <w:gridSpan w:val="9"/>
          </w:tcPr>
          <w:p w:rsidR="005323CC" w:rsidRPr="005323CC" w:rsidRDefault="005323CC" w:rsidP="001D2B1B">
            <w:pPr>
              <w:pStyle w:val="Default"/>
              <w:jc w:val="center"/>
              <w:rPr>
                <w:sz w:val="28"/>
                <w:szCs w:val="28"/>
              </w:rPr>
            </w:pPr>
            <w:r>
              <w:rPr>
                <w:b/>
                <w:bCs/>
                <w:sz w:val="28"/>
                <w:szCs w:val="28"/>
              </w:rPr>
              <w:lastRenderedPageBreak/>
              <w:t xml:space="preserve">4. Колебания и волны </w:t>
            </w:r>
          </w:p>
        </w:tc>
      </w:tr>
      <w:tr w:rsidR="00715096"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521"/>
        </w:trPr>
        <w:tc>
          <w:tcPr>
            <w:tcW w:w="3600" w:type="dxa"/>
            <w:gridSpan w:val="4"/>
          </w:tcPr>
          <w:p w:rsidR="00715096" w:rsidRPr="00715096" w:rsidRDefault="00715096" w:rsidP="001D2B1B">
            <w:pPr>
              <w:pStyle w:val="Default"/>
              <w:rPr>
                <w:b/>
                <w:sz w:val="28"/>
                <w:szCs w:val="28"/>
              </w:rPr>
            </w:pPr>
            <w:r w:rsidRPr="00715096">
              <w:rPr>
                <w:b/>
                <w:bCs/>
                <w:i/>
                <w:iCs/>
                <w:sz w:val="28"/>
                <w:szCs w:val="28"/>
              </w:rPr>
              <w:t xml:space="preserve">Механические колебания </w:t>
            </w:r>
          </w:p>
          <w:p w:rsidR="00715096" w:rsidRDefault="00715096" w:rsidP="001D2B1B">
            <w:pPr>
              <w:spacing w:line="360" w:lineRule="auto"/>
              <w:jc w:val="center"/>
              <w:rPr>
                <w:b/>
                <w:sz w:val="28"/>
                <w:szCs w:val="28"/>
              </w:rPr>
            </w:pPr>
          </w:p>
        </w:tc>
        <w:tc>
          <w:tcPr>
            <w:tcW w:w="6388" w:type="dxa"/>
            <w:gridSpan w:val="5"/>
            <w:shd w:val="clear" w:color="auto" w:fill="auto"/>
          </w:tcPr>
          <w:p w:rsidR="00715096" w:rsidRDefault="00715096" w:rsidP="00AA075A">
            <w:pPr>
              <w:pStyle w:val="Default"/>
              <w:numPr>
                <w:ilvl w:val="0"/>
                <w:numId w:val="13"/>
              </w:numPr>
              <w:ind w:left="369" w:hanging="283"/>
              <w:jc w:val="both"/>
              <w:rPr>
                <w:sz w:val="28"/>
                <w:szCs w:val="28"/>
              </w:rPr>
            </w:pPr>
            <w:r>
              <w:rPr>
                <w:sz w:val="28"/>
                <w:szCs w:val="28"/>
              </w:rPr>
              <w:t xml:space="preserve">Исследовать зависимость периода колебаний математического маятника от его длины, массы и амплитуды колебаний. </w:t>
            </w:r>
          </w:p>
          <w:p w:rsidR="00715096" w:rsidRDefault="00715096" w:rsidP="00AA075A">
            <w:pPr>
              <w:pStyle w:val="Default"/>
              <w:numPr>
                <w:ilvl w:val="0"/>
                <w:numId w:val="13"/>
              </w:numPr>
              <w:ind w:left="369" w:hanging="283"/>
              <w:jc w:val="both"/>
              <w:rPr>
                <w:sz w:val="28"/>
                <w:szCs w:val="28"/>
              </w:rPr>
            </w:pPr>
            <w:r>
              <w:rPr>
                <w:sz w:val="28"/>
                <w:szCs w:val="28"/>
              </w:rPr>
              <w:t xml:space="preserve">Исследовать зависимость периода колебаний груза на пружине от его массы и жёсткости пружины. Вычислять период колебаний математического маятника по известному значению его длины. Вычислять период колебаний груза на пружине по известным значениям его массы и жёсткости пружины. </w:t>
            </w:r>
          </w:p>
          <w:p w:rsidR="00715096" w:rsidRDefault="00715096" w:rsidP="00AA075A">
            <w:pPr>
              <w:pStyle w:val="Default"/>
              <w:numPr>
                <w:ilvl w:val="0"/>
                <w:numId w:val="13"/>
              </w:numPr>
              <w:ind w:left="369" w:hanging="283"/>
              <w:jc w:val="both"/>
              <w:rPr>
                <w:sz w:val="28"/>
                <w:szCs w:val="28"/>
              </w:rPr>
            </w:pPr>
            <w:r>
              <w:rPr>
                <w:sz w:val="28"/>
                <w:szCs w:val="28"/>
              </w:rPr>
              <w:t xml:space="preserve">Выработать навыки воспринимать, анализировать, перерабатывать и предъявлять информацию в соответствии с поставленными задачами. </w:t>
            </w:r>
          </w:p>
          <w:p w:rsidR="00715096" w:rsidRPr="00715096" w:rsidRDefault="00715096" w:rsidP="00AA075A">
            <w:pPr>
              <w:pStyle w:val="Default"/>
              <w:numPr>
                <w:ilvl w:val="0"/>
                <w:numId w:val="13"/>
              </w:numPr>
              <w:ind w:left="369" w:hanging="283"/>
              <w:jc w:val="both"/>
              <w:rPr>
                <w:sz w:val="28"/>
                <w:szCs w:val="28"/>
              </w:rPr>
            </w:pPr>
            <w:r>
              <w:rPr>
                <w:sz w:val="28"/>
                <w:szCs w:val="28"/>
              </w:rPr>
              <w:t xml:space="preserve">Приводить примеры автоколебательных механических систем. Проводить классификацию колебаний. </w:t>
            </w:r>
          </w:p>
        </w:tc>
      </w:tr>
      <w:tr w:rsidR="00715096"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613"/>
        </w:trPr>
        <w:tc>
          <w:tcPr>
            <w:tcW w:w="3600" w:type="dxa"/>
            <w:gridSpan w:val="4"/>
          </w:tcPr>
          <w:p w:rsidR="00715096" w:rsidRDefault="00715096" w:rsidP="001D2B1B">
            <w:pPr>
              <w:pStyle w:val="Default"/>
              <w:rPr>
                <w:sz w:val="28"/>
                <w:szCs w:val="28"/>
              </w:rPr>
            </w:pPr>
            <w:r>
              <w:rPr>
                <w:b/>
                <w:bCs/>
                <w:i/>
                <w:iCs/>
                <w:sz w:val="28"/>
                <w:szCs w:val="28"/>
              </w:rPr>
              <w:t xml:space="preserve">Упругие волны </w:t>
            </w:r>
          </w:p>
          <w:p w:rsidR="00715096" w:rsidRDefault="00715096" w:rsidP="001D2B1B">
            <w:pPr>
              <w:spacing w:line="360" w:lineRule="auto"/>
              <w:rPr>
                <w:b/>
                <w:sz w:val="28"/>
                <w:szCs w:val="28"/>
              </w:rPr>
            </w:pPr>
          </w:p>
        </w:tc>
        <w:tc>
          <w:tcPr>
            <w:tcW w:w="6388" w:type="dxa"/>
            <w:gridSpan w:val="5"/>
            <w:shd w:val="clear" w:color="auto" w:fill="auto"/>
          </w:tcPr>
          <w:p w:rsidR="00715096" w:rsidRDefault="00715096" w:rsidP="00AA075A">
            <w:pPr>
              <w:pStyle w:val="Default"/>
              <w:numPr>
                <w:ilvl w:val="0"/>
                <w:numId w:val="14"/>
              </w:numPr>
              <w:ind w:left="369" w:hanging="283"/>
              <w:jc w:val="both"/>
              <w:rPr>
                <w:sz w:val="28"/>
                <w:szCs w:val="28"/>
              </w:rPr>
            </w:pPr>
            <w:r>
              <w:rPr>
                <w:sz w:val="28"/>
                <w:szCs w:val="28"/>
              </w:rPr>
              <w:t xml:space="preserve">Измерять длину звуковой волны по результатам наблюдений интерференции звуковых волн. </w:t>
            </w:r>
          </w:p>
          <w:p w:rsidR="00715096" w:rsidRDefault="00715096" w:rsidP="00AA075A">
            <w:pPr>
              <w:pStyle w:val="Default"/>
              <w:numPr>
                <w:ilvl w:val="0"/>
                <w:numId w:val="14"/>
              </w:numPr>
              <w:ind w:left="369" w:hanging="283"/>
              <w:jc w:val="both"/>
              <w:rPr>
                <w:sz w:val="28"/>
                <w:szCs w:val="28"/>
              </w:rPr>
            </w:pPr>
            <w:r>
              <w:rPr>
                <w:sz w:val="28"/>
                <w:szCs w:val="28"/>
              </w:rPr>
              <w:t xml:space="preserve">Наблюдать и объяснять явления интерференции и дифракции механических волн. </w:t>
            </w:r>
          </w:p>
          <w:p w:rsidR="00715096" w:rsidRDefault="00715096" w:rsidP="00AA075A">
            <w:pPr>
              <w:pStyle w:val="Default"/>
              <w:numPr>
                <w:ilvl w:val="0"/>
                <w:numId w:val="14"/>
              </w:numPr>
              <w:ind w:left="369" w:hanging="283"/>
              <w:jc w:val="both"/>
              <w:rPr>
                <w:sz w:val="28"/>
                <w:szCs w:val="28"/>
              </w:rPr>
            </w:pPr>
            <w:r w:rsidRPr="00715096">
              <w:rPr>
                <w:sz w:val="28"/>
                <w:szCs w:val="28"/>
              </w:rPr>
              <w:t>Представлять области применения</w:t>
            </w:r>
            <w:r>
              <w:rPr>
                <w:sz w:val="28"/>
                <w:szCs w:val="28"/>
              </w:rPr>
              <w:t xml:space="preserve"> ультразвука и перспективы его использования в различных областях науки, техники, медицине. </w:t>
            </w:r>
          </w:p>
          <w:p w:rsidR="00715096" w:rsidRDefault="00715096" w:rsidP="00AA075A">
            <w:pPr>
              <w:pStyle w:val="Default"/>
              <w:numPr>
                <w:ilvl w:val="0"/>
                <w:numId w:val="14"/>
              </w:numPr>
              <w:ind w:left="369" w:hanging="283"/>
              <w:jc w:val="both"/>
              <w:rPr>
                <w:b/>
                <w:sz w:val="28"/>
                <w:szCs w:val="28"/>
              </w:rPr>
            </w:pPr>
            <w:r>
              <w:rPr>
                <w:sz w:val="28"/>
                <w:szCs w:val="28"/>
              </w:rPr>
              <w:t>Излагать суть экологических проблем, связанных с воздействием звуковых волн на организм человека.</w:t>
            </w:r>
          </w:p>
        </w:tc>
      </w:tr>
      <w:tr w:rsidR="00715096" w:rsidRPr="00715096"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414"/>
        </w:trPr>
        <w:tc>
          <w:tcPr>
            <w:tcW w:w="3600" w:type="dxa"/>
            <w:gridSpan w:val="4"/>
          </w:tcPr>
          <w:p w:rsidR="00715096" w:rsidRPr="00715096" w:rsidRDefault="00715096" w:rsidP="001D2B1B">
            <w:pPr>
              <w:pStyle w:val="Default"/>
              <w:rPr>
                <w:sz w:val="28"/>
                <w:szCs w:val="28"/>
              </w:rPr>
            </w:pPr>
            <w:r w:rsidRPr="00715096">
              <w:rPr>
                <w:b/>
                <w:bCs/>
                <w:i/>
                <w:iCs/>
                <w:sz w:val="28"/>
                <w:szCs w:val="28"/>
              </w:rPr>
              <w:t xml:space="preserve">Электромагнитные колебания </w:t>
            </w:r>
          </w:p>
          <w:p w:rsidR="00715096" w:rsidRPr="00715096" w:rsidRDefault="00715096" w:rsidP="001D2B1B">
            <w:pPr>
              <w:spacing w:line="360" w:lineRule="auto"/>
              <w:rPr>
                <w:b/>
                <w:sz w:val="28"/>
                <w:szCs w:val="28"/>
              </w:rPr>
            </w:pPr>
          </w:p>
        </w:tc>
        <w:tc>
          <w:tcPr>
            <w:tcW w:w="6388" w:type="dxa"/>
            <w:gridSpan w:val="5"/>
            <w:shd w:val="clear" w:color="auto" w:fill="auto"/>
          </w:tcPr>
          <w:p w:rsidR="00715096" w:rsidRPr="00715096" w:rsidRDefault="00715096" w:rsidP="006C79F2">
            <w:pPr>
              <w:pStyle w:val="Default"/>
              <w:numPr>
                <w:ilvl w:val="0"/>
                <w:numId w:val="14"/>
              </w:numPr>
              <w:ind w:left="369" w:hanging="283"/>
              <w:jc w:val="both"/>
              <w:rPr>
                <w:sz w:val="28"/>
                <w:szCs w:val="28"/>
              </w:rPr>
            </w:pPr>
            <w:r w:rsidRPr="00715096">
              <w:rPr>
                <w:sz w:val="28"/>
                <w:szCs w:val="28"/>
              </w:rPr>
              <w:t xml:space="preserve">Наблюдать осциллограммы гармонических колебаний силы тока в цепи. </w:t>
            </w:r>
          </w:p>
          <w:p w:rsidR="00715096" w:rsidRPr="00715096" w:rsidRDefault="00715096" w:rsidP="006C79F2">
            <w:pPr>
              <w:pStyle w:val="Default"/>
              <w:numPr>
                <w:ilvl w:val="0"/>
                <w:numId w:val="14"/>
              </w:numPr>
              <w:ind w:left="369" w:hanging="283"/>
              <w:jc w:val="both"/>
              <w:rPr>
                <w:sz w:val="28"/>
                <w:szCs w:val="28"/>
              </w:rPr>
            </w:pPr>
            <w:r w:rsidRPr="00715096">
              <w:rPr>
                <w:sz w:val="28"/>
                <w:szCs w:val="28"/>
              </w:rPr>
              <w:t xml:space="preserve">Измерять электроёмкость конденсатора. Измерять индуктивность катушки. </w:t>
            </w:r>
          </w:p>
          <w:p w:rsidR="00715096" w:rsidRPr="00715096" w:rsidRDefault="00715096" w:rsidP="006C79F2">
            <w:pPr>
              <w:pStyle w:val="Default"/>
              <w:numPr>
                <w:ilvl w:val="0"/>
                <w:numId w:val="14"/>
              </w:numPr>
              <w:ind w:left="369" w:hanging="283"/>
              <w:jc w:val="both"/>
              <w:rPr>
                <w:sz w:val="28"/>
                <w:szCs w:val="28"/>
              </w:rPr>
            </w:pPr>
            <w:r w:rsidRPr="00715096">
              <w:rPr>
                <w:sz w:val="28"/>
                <w:szCs w:val="28"/>
              </w:rPr>
              <w:t xml:space="preserve">Проводить аналогию между физическими величинами, характеризующими механическую и электромагнитную колебательные системы. </w:t>
            </w:r>
          </w:p>
          <w:p w:rsidR="00715096" w:rsidRPr="00715096" w:rsidRDefault="00715096" w:rsidP="006C79F2">
            <w:pPr>
              <w:pStyle w:val="Default"/>
              <w:numPr>
                <w:ilvl w:val="0"/>
                <w:numId w:val="14"/>
              </w:numPr>
              <w:ind w:left="369" w:hanging="283"/>
              <w:jc w:val="both"/>
              <w:rPr>
                <w:sz w:val="28"/>
                <w:szCs w:val="28"/>
              </w:rPr>
            </w:pPr>
            <w:r w:rsidRPr="00715096">
              <w:rPr>
                <w:sz w:val="28"/>
                <w:szCs w:val="28"/>
              </w:rPr>
              <w:t xml:space="preserve">Исследовать принцип действия трансформатора. Исследовать принцип действия генератора переменного тока. </w:t>
            </w:r>
          </w:p>
          <w:p w:rsidR="00715096" w:rsidRPr="00715096" w:rsidRDefault="00715096" w:rsidP="006C79F2">
            <w:pPr>
              <w:pStyle w:val="Default"/>
              <w:numPr>
                <w:ilvl w:val="0"/>
                <w:numId w:val="14"/>
              </w:numPr>
              <w:ind w:left="369" w:hanging="283"/>
              <w:jc w:val="both"/>
              <w:rPr>
                <w:sz w:val="28"/>
                <w:szCs w:val="28"/>
              </w:rPr>
            </w:pPr>
            <w:r w:rsidRPr="00715096">
              <w:rPr>
                <w:sz w:val="28"/>
                <w:szCs w:val="28"/>
              </w:rPr>
              <w:lastRenderedPageBreak/>
              <w:t xml:space="preserve">Использовать интернет для поиска информации о современных способах передачи электроэнергии. </w:t>
            </w:r>
          </w:p>
        </w:tc>
      </w:tr>
      <w:tr w:rsidR="00715096"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361"/>
        </w:trPr>
        <w:tc>
          <w:tcPr>
            <w:tcW w:w="9988" w:type="dxa"/>
            <w:gridSpan w:val="9"/>
          </w:tcPr>
          <w:p w:rsidR="00715096" w:rsidRPr="00715096" w:rsidRDefault="00715096" w:rsidP="001D2B1B">
            <w:pPr>
              <w:pStyle w:val="Default"/>
              <w:jc w:val="center"/>
              <w:rPr>
                <w:sz w:val="28"/>
                <w:szCs w:val="28"/>
              </w:rPr>
            </w:pPr>
            <w:r>
              <w:rPr>
                <w:b/>
                <w:bCs/>
                <w:sz w:val="28"/>
                <w:szCs w:val="28"/>
              </w:rPr>
              <w:lastRenderedPageBreak/>
              <w:t xml:space="preserve">5. Оптика </w:t>
            </w:r>
          </w:p>
        </w:tc>
      </w:tr>
      <w:tr w:rsidR="00715096"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628"/>
        </w:trPr>
        <w:tc>
          <w:tcPr>
            <w:tcW w:w="3569" w:type="dxa"/>
            <w:gridSpan w:val="3"/>
          </w:tcPr>
          <w:p w:rsidR="00715096" w:rsidRPr="00715096" w:rsidRDefault="00715096" w:rsidP="001D2B1B">
            <w:pPr>
              <w:pStyle w:val="Default"/>
              <w:rPr>
                <w:b/>
                <w:i/>
                <w:sz w:val="28"/>
                <w:szCs w:val="28"/>
              </w:rPr>
            </w:pPr>
            <w:r w:rsidRPr="00715096">
              <w:rPr>
                <w:b/>
                <w:i/>
                <w:sz w:val="28"/>
                <w:szCs w:val="28"/>
              </w:rPr>
              <w:t xml:space="preserve">Природа света </w:t>
            </w:r>
          </w:p>
          <w:p w:rsidR="00715096" w:rsidRDefault="00715096" w:rsidP="001D2B1B">
            <w:pPr>
              <w:spacing w:line="360" w:lineRule="auto"/>
              <w:jc w:val="center"/>
              <w:rPr>
                <w:b/>
                <w:sz w:val="28"/>
                <w:szCs w:val="28"/>
              </w:rPr>
            </w:pPr>
          </w:p>
        </w:tc>
        <w:tc>
          <w:tcPr>
            <w:tcW w:w="6419" w:type="dxa"/>
            <w:gridSpan w:val="6"/>
            <w:shd w:val="clear" w:color="auto" w:fill="auto"/>
          </w:tcPr>
          <w:p w:rsidR="00715096" w:rsidRPr="00715096" w:rsidRDefault="00715096" w:rsidP="006C79F2">
            <w:pPr>
              <w:pStyle w:val="Default"/>
              <w:numPr>
                <w:ilvl w:val="0"/>
                <w:numId w:val="15"/>
              </w:numPr>
              <w:ind w:left="400" w:hanging="283"/>
              <w:jc w:val="both"/>
              <w:rPr>
                <w:sz w:val="28"/>
                <w:szCs w:val="28"/>
              </w:rPr>
            </w:pPr>
            <w:r w:rsidRPr="00715096">
              <w:rPr>
                <w:sz w:val="28"/>
                <w:szCs w:val="28"/>
              </w:rPr>
              <w:t xml:space="preserve">Применять на практике законы отражения и преломления света при решении задач. </w:t>
            </w:r>
          </w:p>
          <w:p w:rsidR="00715096" w:rsidRPr="00715096" w:rsidRDefault="00715096" w:rsidP="006C79F2">
            <w:pPr>
              <w:pStyle w:val="Default"/>
              <w:numPr>
                <w:ilvl w:val="0"/>
                <w:numId w:val="15"/>
              </w:numPr>
              <w:ind w:left="400" w:hanging="283"/>
              <w:jc w:val="both"/>
              <w:rPr>
                <w:b/>
                <w:sz w:val="28"/>
                <w:szCs w:val="28"/>
              </w:rPr>
            </w:pPr>
            <w:r w:rsidRPr="00715096">
              <w:rPr>
                <w:sz w:val="28"/>
                <w:szCs w:val="28"/>
              </w:rPr>
              <w:t xml:space="preserve">Определять спектральные границы чувствительности человеческого глаза. </w:t>
            </w:r>
          </w:p>
          <w:p w:rsidR="00715096" w:rsidRPr="00715096" w:rsidRDefault="00715096" w:rsidP="006C79F2">
            <w:pPr>
              <w:pStyle w:val="Default"/>
              <w:numPr>
                <w:ilvl w:val="0"/>
                <w:numId w:val="15"/>
              </w:numPr>
              <w:ind w:left="400" w:hanging="283"/>
              <w:jc w:val="both"/>
              <w:rPr>
                <w:sz w:val="28"/>
                <w:szCs w:val="28"/>
              </w:rPr>
            </w:pPr>
            <w:r w:rsidRPr="00715096">
              <w:rPr>
                <w:sz w:val="28"/>
                <w:szCs w:val="28"/>
              </w:rPr>
              <w:t xml:space="preserve">Строить изображения предметов, даваемые линзами. </w:t>
            </w:r>
          </w:p>
          <w:p w:rsidR="00715096" w:rsidRPr="00715096" w:rsidRDefault="00715096" w:rsidP="006C79F2">
            <w:pPr>
              <w:pStyle w:val="Default"/>
              <w:numPr>
                <w:ilvl w:val="0"/>
                <w:numId w:val="15"/>
              </w:numPr>
              <w:ind w:left="400" w:hanging="283"/>
              <w:jc w:val="both"/>
              <w:rPr>
                <w:sz w:val="28"/>
                <w:szCs w:val="28"/>
              </w:rPr>
            </w:pPr>
            <w:r w:rsidRPr="00715096">
              <w:rPr>
                <w:sz w:val="28"/>
                <w:szCs w:val="28"/>
              </w:rPr>
              <w:t xml:space="preserve">Рассчитывать расстояние от линзы до изображения предмета. </w:t>
            </w:r>
          </w:p>
          <w:p w:rsidR="00715096" w:rsidRPr="009A0726" w:rsidRDefault="00715096" w:rsidP="009A0726">
            <w:pPr>
              <w:pStyle w:val="Default"/>
              <w:numPr>
                <w:ilvl w:val="0"/>
                <w:numId w:val="15"/>
              </w:numPr>
              <w:ind w:left="400" w:hanging="283"/>
              <w:jc w:val="both"/>
              <w:rPr>
                <w:sz w:val="28"/>
                <w:szCs w:val="28"/>
              </w:rPr>
            </w:pPr>
            <w:r w:rsidRPr="00715096">
              <w:rPr>
                <w:sz w:val="28"/>
                <w:szCs w:val="28"/>
              </w:rPr>
              <w:t xml:space="preserve">Рассчитывать оптическую силу линзы. </w:t>
            </w:r>
          </w:p>
        </w:tc>
      </w:tr>
      <w:tr w:rsidR="00715096"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551"/>
        </w:trPr>
        <w:tc>
          <w:tcPr>
            <w:tcW w:w="3569" w:type="dxa"/>
            <w:gridSpan w:val="3"/>
          </w:tcPr>
          <w:p w:rsidR="00715096" w:rsidRDefault="00715096" w:rsidP="001D2B1B">
            <w:pPr>
              <w:pStyle w:val="Default"/>
              <w:rPr>
                <w:sz w:val="28"/>
                <w:szCs w:val="28"/>
              </w:rPr>
            </w:pPr>
            <w:r>
              <w:rPr>
                <w:b/>
                <w:bCs/>
                <w:i/>
                <w:iCs/>
                <w:sz w:val="28"/>
                <w:szCs w:val="28"/>
              </w:rPr>
              <w:t xml:space="preserve">Волновые свойства света </w:t>
            </w:r>
          </w:p>
          <w:p w:rsidR="00715096" w:rsidRDefault="00715096" w:rsidP="001D2B1B">
            <w:pPr>
              <w:spacing w:line="360" w:lineRule="auto"/>
              <w:rPr>
                <w:b/>
                <w:sz w:val="28"/>
                <w:szCs w:val="28"/>
              </w:rPr>
            </w:pPr>
          </w:p>
        </w:tc>
        <w:tc>
          <w:tcPr>
            <w:tcW w:w="6419" w:type="dxa"/>
            <w:gridSpan w:val="6"/>
            <w:shd w:val="clear" w:color="auto" w:fill="auto"/>
          </w:tcPr>
          <w:p w:rsidR="00715096" w:rsidRPr="00715096" w:rsidRDefault="00715096" w:rsidP="00AA075A">
            <w:pPr>
              <w:pStyle w:val="Default"/>
              <w:numPr>
                <w:ilvl w:val="0"/>
                <w:numId w:val="16"/>
              </w:numPr>
              <w:ind w:left="400" w:hanging="283"/>
              <w:jc w:val="both"/>
              <w:rPr>
                <w:sz w:val="28"/>
                <w:szCs w:val="28"/>
              </w:rPr>
            </w:pPr>
            <w:r w:rsidRPr="00715096">
              <w:rPr>
                <w:sz w:val="28"/>
                <w:szCs w:val="28"/>
              </w:rPr>
              <w:t xml:space="preserve">Наблюдать явление интерференции электромагнитных волн. </w:t>
            </w:r>
          </w:p>
          <w:p w:rsidR="00715096" w:rsidRPr="00715096" w:rsidRDefault="00715096" w:rsidP="00AA075A">
            <w:pPr>
              <w:pStyle w:val="Default"/>
              <w:numPr>
                <w:ilvl w:val="0"/>
                <w:numId w:val="16"/>
              </w:numPr>
              <w:ind w:left="400" w:hanging="283"/>
              <w:jc w:val="both"/>
              <w:rPr>
                <w:sz w:val="28"/>
                <w:szCs w:val="28"/>
              </w:rPr>
            </w:pPr>
            <w:r w:rsidRPr="00715096">
              <w:rPr>
                <w:sz w:val="28"/>
                <w:szCs w:val="28"/>
              </w:rPr>
              <w:t xml:space="preserve">Наблюдать явление дифракции электромагнитных волн. </w:t>
            </w:r>
          </w:p>
          <w:p w:rsidR="00715096" w:rsidRPr="00715096" w:rsidRDefault="00715096" w:rsidP="00AA075A">
            <w:pPr>
              <w:pStyle w:val="Default"/>
              <w:numPr>
                <w:ilvl w:val="0"/>
                <w:numId w:val="16"/>
              </w:numPr>
              <w:ind w:left="400" w:hanging="283"/>
              <w:jc w:val="both"/>
              <w:rPr>
                <w:sz w:val="28"/>
                <w:szCs w:val="28"/>
              </w:rPr>
            </w:pPr>
            <w:r w:rsidRPr="00715096">
              <w:rPr>
                <w:sz w:val="28"/>
                <w:szCs w:val="28"/>
              </w:rPr>
              <w:t xml:space="preserve">Наблюдать явление поляризации электромагнитных волн. </w:t>
            </w:r>
          </w:p>
          <w:p w:rsidR="00715096" w:rsidRPr="00715096" w:rsidRDefault="00715096" w:rsidP="00AA075A">
            <w:pPr>
              <w:pStyle w:val="Default"/>
              <w:numPr>
                <w:ilvl w:val="0"/>
                <w:numId w:val="16"/>
              </w:numPr>
              <w:ind w:left="400" w:hanging="283"/>
              <w:jc w:val="both"/>
              <w:rPr>
                <w:sz w:val="28"/>
                <w:szCs w:val="28"/>
              </w:rPr>
            </w:pPr>
            <w:r w:rsidRPr="00715096">
              <w:rPr>
                <w:sz w:val="28"/>
                <w:szCs w:val="28"/>
              </w:rPr>
              <w:t xml:space="preserve">Измерять длину световой волны по результатам наблюдения явления интерференции. Наблюдать явление дифракции света. Наблюдать явление поляризации и дисперсии света. Находить различия и сходства между дифракционным и дисперсионным спектрами. </w:t>
            </w:r>
          </w:p>
          <w:p w:rsidR="00715096" w:rsidRPr="00715096" w:rsidRDefault="00715096" w:rsidP="00AA075A">
            <w:pPr>
              <w:pStyle w:val="Default"/>
              <w:numPr>
                <w:ilvl w:val="0"/>
                <w:numId w:val="16"/>
              </w:numPr>
              <w:ind w:left="400" w:hanging="283"/>
              <w:jc w:val="both"/>
              <w:rPr>
                <w:sz w:val="28"/>
                <w:szCs w:val="28"/>
              </w:rPr>
            </w:pPr>
            <w:r w:rsidRPr="00715096">
              <w:rPr>
                <w:sz w:val="28"/>
                <w:szCs w:val="28"/>
              </w:rPr>
              <w:t xml:space="preserve">Приводить примеры появления в природе и использования в технике явлений интерференции, дифракции, поляризации и дисперсии света. Перечислять методы познания, которые использованы при изучении указанных явлений. </w:t>
            </w:r>
          </w:p>
        </w:tc>
      </w:tr>
      <w:tr w:rsidR="00A177F2" w:rsidTr="00A177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451"/>
        </w:trPr>
        <w:tc>
          <w:tcPr>
            <w:tcW w:w="9988" w:type="dxa"/>
            <w:gridSpan w:val="9"/>
          </w:tcPr>
          <w:p w:rsidR="00A177F2" w:rsidRPr="00715096" w:rsidRDefault="00A177F2" w:rsidP="00A177F2">
            <w:pPr>
              <w:pStyle w:val="Default"/>
              <w:jc w:val="center"/>
              <w:rPr>
                <w:sz w:val="28"/>
                <w:szCs w:val="28"/>
              </w:rPr>
            </w:pPr>
            <w:r w:rsidRPr="00A177F2">
              <w:rPr>
                <w:b/>
                <w:bCs/>
                <w:iCs/>
                <w:sz w:val="28"/>
                <w:szCs w:val="28"/>
              </w:rPr>
              <w:t>6. Основы специальной теории относительности</w:t>
            </w:r>
          </w:p>
        </w:tc>
      </w:tr>
      <w:tr w:rsidR="00A177F2"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2715"/>
        </w:trPr>
        <w:tc>
          <w:tcPr>
            <w:tcW w:w="3569" w:type="dxa"/>
            <w:gridSpan w:val="3"/>
          </w:tcPr>
          <w:p w:rsidR="00A177F2" w:rsidRDefault="00A177F2" w:rsidP="001D2B1B">
            <w:pPr>
              <w:pStyle w:val="Default"/>
              <w:rPr>
                <w:b/>
                <w:bCs/>
                <w:i/>
                <w:iCs/>
                <w:sz w:val="28"/>
                <w:szCs w:val="28"/>
              </w:rPr>
            </w:pPr>
          </w:p>
          <w:p w:rsidR="00A177F2" w:rsidRDefault="00A177F2" w:rsidP="001D2B1B">
            <w:pPr>
              <w:pStyle w:val="Default"/>
              <w:rPr>
                <w:b/>
                <w:bCs/>
                <w:i/>
                <w:iCs/>
                <w:sz w:val="28"/>
                <w:szCs w:val="28"/>
              </w:rPr>
            </w:pPr>
          </w:p>
          <w:p w:rsidR="00A177F2" w:rsidRDefault="00A177F2" w:rsidP="001D2B1B">
            <w:pPr>
              <w:pStyle w:val="Default"/>
              <w:rPr>
                <w:b/>
                <w:bCs/>
                <w:i/>
                <w:iCs/>
                <w:sz w:val="28"/>
                <w:szCs w:val="28"/>
              </w:rPr>
            </w:pPr>
          </w:p>
          <w:p w:rsidR="00A177F2" w:rsidRDefault="00A177F2" w:rsidP="001D2B1B">
            <w:pPr>
              <w:pStyle w:val="Default"/>
              <w:rPr>
                <w:b/>
                <w:bCs/>
                <w:i/>
                <w:iCs/>
                <w:sz w:val="28"/>
                <w:szCs w:val="28"/>
              </w:rPr>
            </w:pPr>
          </w:p>
          <w:p w:rsidR="00A177F2" w:rsidRDefault="00A177F2" w:rsidP="001D2B1B">
            <w:pPr>
              <w:pStyle w:val="Default"/>
              <w:rPr>
                <w:b/>
                <w:bCs/>
                <w:i/>
                <w:iCs/>
                <w:sz w:val="28"/>
                <w:szCs w:val="28"/>
              </w:rPr>
            </w:pPr>
          </w:p>
          <w:p w:rsidR="00A177F2" w:rsidRDefault="00A177F2" w:rsidP="001D2B1B">
            <w:pPr>
              <w:pStyle w:val="Default"/>
              <w:rPr>
                <w:b/>
                <w:bCs/>
                <w:i/>
                <w:iCs/>
                <w:sz w:val="28"/>
                <w:szCs w:val="28"/>
              </w:rPr>
            </w:pPr>
          </w:p>
          <w:p w:rsidR="00A177F2" w:rsidRDefault="00A177F2" w:rsidP="001D2B1B">
            <w:pPr>
              <w:pStyle w:val="Default"/>
              <w:rPr>
                <w:b/>
                <w:bCs/>
                <w:i/>
                <w:iCs/>
                <w:sz w:val="28"/>
                <w:szCs w:val="28"/>
              </w:rPr>
            </w:pPr>
          </w:p>
          <w:p w:rsidR="00A177F2" w:rsidRDefault="00A177F2" w:rsidP="001D2B1B">
            <w:pPr>
              <w:pStyle w:val="Default"/>
              <w:rPr>
                <w:b/>
                <w:bCs/>
                <w:i/>
                <w:iCs/>
                <w:sz w:val="28"/>
                <w:szCs w:val="28"/>
              </w:rPr>
            </w:pPr>
          </w:p>
        </w:tc>
        <w:tc>
          <w:tcPr>
            <w:tcW w:w="6419" w:type="dxa"/>
            <w:gridSpan w:val="6"/>
            <w:shd w:val="clear" w:color="auto" w:fill="auto"/>
          </w:tcPr>
          <w:p w:rsidR="00A177F2" w:rsidRPr="00A177F2" w:rsidRDefault="00A177F2" w:rsidP="00A177F2">
            <w:pPr>
              <w:pStyle w:val="Default"/>
              <w:numPr>
                <w:ilvl w:val="0"/>
                <w:numId w:val="16"/>
              </w:numPr>
              <w:ind w:left="400" w:hanging="283"/>
              <w:jc w:val="both"/>
              <w:rPr>
                <w:sz w:val="28"/>
                <w:szCs w:val="28"/>
              </w:rPr>
            </w:pPr>
            <w:r w:rsidRPr="00A177F2">
              <w:rPr>
                <w:sz w:val="28"/>
                <w:szCs w:val="28"/>
              </w:rPr>
              <w:t>Объяснение значимости опыта Майкельсона-Морли</w:t>
            </w:r>
          </w:p>
          <w:p w:rsidR="00A177F2" w:rsidRPr="00A177F2" w:rsidRDefault="00A177F2" w:rsidP="00A177F2">
            <w:pPr>
              <w:pStyle w:val="Default"/>
              <w:numPr>
                <w:ilvl w:val="0"/>
                <w:numId w:val="16"/>
              </w:numPr>
              <w:ind w:left="400" w:hanging="283"/>
              <w:jc w:val="both"/>
              <w:rPr>
                <w:sz w:val="28"/>
                <w:szCs w:val="28"/>
              </w:rPr>
            </w:pPr>
            <w:r>
              <w:rPr>
                <w:sz w:val="28"/>
                <w:szCs w:val="28"/>
              </w:rPr>
              <w:t>Ф</w:t>
            </w:r>
            <w:r w:rsidRPr="00A177F2">
              <w:rPr>
                <w:sz w:val="28"/>
                <w:szCs w:val="28"/>
              </w:rPr>
              <w:t>ормулирование постулатов</w:t>
            </w:r>
          </w:p>
          <w:p w:rsidR="00A177F2" w:rsidRPr="00A177F2" w:rsidRDefault="00A177F2" w:rsidP="00A177F2">
            <w:pPr>
              <w:pStyle w:val="Default"/>
              <w:numPr>
                <w:ilvl w:val="0"/>
                <w:numId w:val="16"/>
              </w:numPr>
              <w:ind w:left="400" w:hanging="283"/>
              <w:jc w:val="both"/>
              <w:rPr>
                <w:sz w:val="28"/>
                <w:szCs w:val="28"/>
              </w:rPr>
            </w:pPr>
            <w:r w:rsidRPr="00A177F2">
              <w:rPr>
                <w:sz w:val="28"/>
                <w:szCs w:val="28"/>
              </w:rPr>
              <w:t>Объяснение эффекта замедления времени Расчет энергии покоя, импульса, энергии</w:t>
            </w:r>
          </w:p>
          <w:p w:rsidR="00A177F2" w:rsidRPr="00A177F2" w:rsidRDefault="00A177F2" w:rsidP="00A177F2">
            <w:pPr>
              <w:pStyle w:val="Default"/>
              <w:numPr>
                <w:ilvl w:val="0"/>
                <w:numId w:val="16"/>
              </w:numPr>
              <w:ind w:left="400" w:hanging="283"/>
              <w:jc w:val="both"/>
              <w:rPr>
                <w:sz w:val="28"/>
                <w:szCs w:val="28"/>
              </w:rPr>
            </w:pPr>
            <w:r w:rsidRPr="00A177F2">
              <w:rPr>
                <w:sz w:val="28"/>
                <w:szCs w:val="28"/>
              </w:rPr>
              <w:t>свободной частицы</w:t>
            </w:r>
          </w:p>
          <w:p w:rsidR="00A177F2" w:rsidRPr="00A177F2" w:rsidRDefault="00A177F2" w:rsidP="00A177F2">
            <w:pPr>
              <w:pStyle w:val="Default"/>
              <w:numPr>
                <w:ilvl w:val="0"/>
                <w:numId w:val="16"/>
              </w:numPr>
              <w:ind w:left="400" w:hanging="283"/>
              <w:jc w:val="both"/>
              <w:rPr>
                <w:sz w:val="28"/>
                <w:szCs w:val="28"/>
              </w:rPr>
            </w:pPr>
            <w:r w:rsidRPr="00A177F2">
              <w:rPr>
                <w:sz w:val="28"/>
                <w:szCs w:val="28"/>
              </w:rPr>
              <w:t>Выработка</w:t>
            </w:r>
            <w:r w:rsidRPr="00A177F2">
              <w:rPr>
                <w:sz w:val="28"/>
                <w:szCs w:val="28"/>
              </w:rPr>
              <w:tab/>
              <w:t>навыков</w:t>
            </w:r>
            <w:r w:rsidRPr="00A177F2">
              <w:rPr>
                <w:sz w:val="28"/>
                <w:szCs w:val="28"/>
              </w:rPr>
              <w:tab/>
              <w:t>воспринимать,</w:t>
            </w:r>
          </w:p>
          <w:p w:rsidR="00A177F2" w:rsidRDefault="00A177F2" w:rsidP="00A177F2">
            <w:pPr>
              <w:pStyle w:val="Default"/>
              <w:numPr>
                <w:ilvl w:val="0"/>
                <w:numId w:val="16"/>
              </w:numPr>
              <w:ind w:left="400" w:hanging="283"/>
              <w:jc w:val="both"/>
              <w:rPr>
                <w:rFonts w:eastAsia="Times New Roman"/>
              </w:rPr>
            </w:pPr>
            <w:r w:rsidRPr="00A177F2">
              <w:rPr>
                <w:sz w:val="28"/>
                <w:szCs w:val="28"/>
              </w:rPr>
              <w:t>анализировать, перерабатывать и предъявлять информацию в соответствии с поставленными задачами</w:t>
            </w:r>
          </w:p>
        </w:tc>
      </w:tr>
      <w:tr w:rsidR="00A177F2"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431"/>
        </w:trPr>
        <w:tc>
          <w:tcPr>
            <w:tcW w:w="9988" w:type="dxa"/>
            <w:gridSpan w:val="9"/>
          </w:tcPr>
          <w:p w:rsidR="00A177F2" w:rsidRPr="00715096" w:rsidRDefault="00A177F2" w:rsidP="001D2B1B">
            <w:pPr>
              <w:pStyle w:val="Default"/>
              <w:jc w:val="center"/>
              <w:rPr>
                <w:sz w:val="28"/>
                <w:szCs w:val="28"/>
              </w:rPr>
            </w:pPr>
            <w:r>
              <w:rPr>
                <w:b/>
                <w:bCs/>
                <w:sz w:val="28"/>
                <w:szCs w:val="28"/>
              </w:rPr>
              <w:lastRenderedPageBreak/>
              <w:t xml:space="preserve">7. Элементы квантовой физики </w:t>
            </w:r>
          </w:p>
        </w:tc>
      </w:tr>
      <w:tr w:rsidR="00A177F2"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659"/>
        </w:trPr>
        <w:tc>
          <w:tcPr>
            <w:tcW w:w="3554" w:type="dxa"/>
            <w:gridSpan w:val="2"/>
          </w:tcPr>
          <w:p w:rsidR="00A177F2" w:rsidRPr="001D2B1B" w:rsidRDefault="00A177F2" w:rsidP="001D2B1B">
            <w:pPr>
              <w:pStyle w:val="Default"/>
              <w:rPr>
                <w:b/>
                <w:i/>
                <w:sz w:val="28"/>
                <w:szCs w:val="28"/>
              </w:rPr>
            </w:pPr>
            <w:r w:rsidRPr="001D2B1B">
              <w:rPr>
                <w:b/>
                <w:i/>
                <w:sz w:val="28"/>
                <w:szCs w:val="28"/>
              </w:rPr>
              <w:t xml:space="preserve">Квантовая оптика </w:t>
            </w:r>
          </w:p>
          <w:p w:rsidR="00A177F2" w:rsidRPr="001D2B1B" w:rsidRDefault="00A177F2" w:rsidP="001D2B1B">
            <w:pPr>
              <w:spacing w:line="360" w:lineRule="auto"/>
              <w:rPr>
                <w:b/>
                <w:i/>
                <w:sz w:val="28"/>
                <w:szCs w:val="28"/>
              </w:rPr>
            </w:pPr>
          </w:p>
        </w:tc>
        <w:tc>
          <w:tcPr>
            <w:tcW w:w="6434" w:type="dxa"/>
            <w:gridSpan w:val="7"/>
            <w:shd w:val="clear" w:color="auto" w:fill="auto"/>
          </w:tcPr>
          <w:p w:rsidR="00A177F2" w:rsidRDefault="00A177F2" w:rsidP="00AA075A">
            <w:pPr>
              <w:pStyle w:val="Default"/>
              <w:numPr>
                <w:ilvl w:val="0"/>
                <w:numId w:val="17"/>
              </w:numPr>
              <w:ind w:left="415" w:hanging="283"/>
              <w:jc w:val="both"/>
              <w:rPr>
                <w:sz w:val="28"/>
                <w:szCs w:val="28"/>
              </w:rPr>
            </w:pPr>
            <w:r>
              <w:rPr>
                <w:sz w:val="28"/>
                <w:szCs w:val="28"/>
              </w:rPr>
              <w:t xml:space="preserve">Наблюдать фотоэлектрический эффект. Объяснять законы Столетова и давление света на основе квантовых представлений </w:t>
            </w:r>
          </w:p>
          <w:p w:rsidR="00A177F2" w:rsidRDefault="00A177F2" w:rsidP="00AA075A">
            <w:pPr>
              <w:pStyle w:val="Default"/>
              <w:numPr>
                <w:ilvl w:val="0"/>
                <w:numId w:val="17"/>
              </w:numPr>
              <w:ind w:left="415" w:hanging="283"/>
              <w:jc w:val="both"/>
              <w:rPr>
                <w:sz w:val="28"/>
                <w:szCs w:val="28"/>
              </w:rPr>
            </w:pPr>
            <w:r>
              <w:rPr>
                <w:sz w:val="28"/>
                <w:szCs w:val="28"/>
              </w:rPr>
              <w:t xml:space="preserve">Рассчитывать максимальную кинетическую энергию электронов при фотоэлектрическом эффекте. </w:t>
            </w:r>
          </w:p>
          <w:p w:rsidR="00A177F2" w:rsidRDefault="00A177F2" w:rsidP="00AA075A">
            <w:pPr>
              <w:pStyle w:val="Default"/>
              <w:numPr>
                <w:ilvl w:val="0"/>
                <w:numId w:val="17"/>
              </w:numPr>
              <w:ind w:left="415" w:hanging="283"/>
              <w:jc w:val="both"/>
              <w:rPr>
                <w:sz w:val="28"/>
                <w:szCs w:val="28"/>
              </w:rPr>
            </w:pPr>
            <w:r>
              <w:rPr>
                <w:sz w:val="28"/>
                <w:szCs w:val="28"/>
              </w:rPr>
              <w:t xml:space="preserve">Определять работу выхода электрона по графику зависимости максимальной кинетической энергии фотоэлектронов от частоты света. Измерять работу выхода электрона. </w:t>
            </w:r>
          </w:p>
          <w:p w:rsidR="00A177F2" w:rsidRDefault="00A177F2" w:rsidP="00AA075A">
            <w:pPr>
              <w:pStyle w:val="Default"/>
              <w:numPr>
                <w:ilvl w:val="0"/>
                <w:numId w:val="17"/>
              </w:numPr>
              <w:ind w:left="415" w:hanging="283"/>
              <w:jc w:val="both"/>
              <w:rPr>
                <w:sz w:val="28"/>
                <w:szCs w:val="28"/>
              </w:rPr>
            </w:pPr>
            <w:r>
              <w:rPr>
                <w:sz w:val="28"/>
                <w:szCs w:val="28"/>
              </w:rPr>
              <w:t xml:space="preserve">Перечислять приборы установки, в которых применяется безинерционность фотоэффекта. </w:t>
            </w:r>
          </w:p>
          <w:p w:rsidR="00A177F2" w:rsidRDefault="00A177F2" w:rsidP="00AA075A">
            <w:pPr>
              <w:pStyle w:val="Default"/>
              <w:numPr>
                <w:ilvl w:val="0"/>
                <w:numId w:val="17"/>
              </w:numPr>
              <w:ind w:left="415" w:hanging="283"/>
              <w:rPr>
                <w:sz w:val="28"/>
                <w:szCs w:val="28"/>
              </w:rPr>
            </w:pPr>
            <w:r>
              <w:rPr>
                <w:sz w:val="28"/>
                <w:szCs w:val="28"/>
              </w:rPr>
              <w:t xml:space="preserve">Объяснять корпускулярно-волновой дуализм свойств фотонов. </w:t>
            </w:r>
          </w:p>
          <w:p w:rsidR="00A177F2" w:rsidRPr="001D2B1B" w:rsidRDefault="00A177F2" w:rsidP="00AA075A">
            <w:pPr>
              <w:pStyle w:val="Default"/>
              <w:numPr>
                <w:ilvl w:val="0"/>
                <w:numId w:val="17"/>
              </w:numPr>
              <w:ind w:left="415" w:hanging="283"/>
              <w:rPr>
                <w:sz w:val="28"/>
                <w:szCs w:val="28"/>
              </w:rPr>
            </w:pPr>
            <w:r>
              <w:rPr>
                <w:sz w:val="28"/>
                <w:szCs w:val="28"/>
              </w:rPr>
              <w:t xml:space="preserve">Объяснять роль квантовой оптики в развитии современной физики. </w:t>
            </w:r>
          </w:p>
        </w:tc>
      </w:tr>
      <w:tr w:rsidR="00A177F2"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429"/>
        </w:trPr>
        <w:tc>
          <w:tcPr>
            <w:tcW w:w="3554" w:type="dxa"/>
            <w:gridSpan w:val="2"/>
          </w:tcPr>
          <w:p w:rsidR="00A177F2" w:rsidRDefault="00A177F2" w:rsidP="001D2B1B">
            <w:pPr>
              <w:pStyle w:val="Default"/>
              <w:rPr>
                <w:sz w:val="28"/>
                <w:szCs w:val="28"/>
              </w:rPr>
            </w:pPr>
            <w:r>
              <w:rPr>
                <w:b/>
                <w:bCs/>
                <w:i/>
                <w:iCs/>
                <w:sz w:val="28"/>
                <w:szCs w:val="28"/>
              </w:rPr>
              <w:t xml:space="preserve">Физика атома </w:t>
            </w:r>
          </w:p>
          <w:p w:rsidR="00A177F2" w:rsidRDefault="00A177F2" w:rsidP="001D2B1B">
            <w:pPr>
              <w:spacing w:line="360" w:lineRule="auto"/>
              <w:rPr>
                <w:b/>
                <w:sz w:val="28"/>
                <w:szCs w:val="28"/>
              </w:rPr>
            </w:pPr>
          </w:p>
        </w:tc>
        <w:tc>
          <w:tcPr>
            <w:tcW w:w="6434" w:type="dxa"/>
            <w:gridSpan w:val="7"/>
            <w:shd w:val="clear" w:color="auto" w:fill="auto"/>
          </w:tcPr>
          <w:p w:rsidR="00A177F2" w:rsidRDefault="00A177F2" w:rsidP="00AA075A">
            <w:pPr>
              <w:pStyle w:val="Default"/>
              <w:numPr>
                <w:ilvl w:val="0"/>
                <w:numId w:val="18"/>
              </w:numPr>
              <w:ind w:left="415" w:hanging="283"/>
              <w:rPr>
                <w:sz w:val="28"/>
                <w:szCs w:val="28"/>
              </w:rPr>
            </w:pPr>
            <w:r w:rsidRPr="001D2B1B">
              <w:rPr>
                <w:sz w:val="28"/>
                <w:szCs w:val="28"/>
              </w:rPr>
              <w:t xml:space="preserve">Наблюдать линейчатые спектры. </w:t>
            </w:r>
          </w:p>
          <w:p w:rsidR="00A177F2" w:rsidRPr="00A177F2" w:rsidRDefault="00A177F2" w:rsidP="00AA075A">
            <w:pPr>
              <w:pStyle w:val="Default"/>
              <w:numPr>
                <w:ilvl w:val="0"/>
                <w:numId w:val="18"/>
              </w:numPr>
              <w:ind w:left="415" w:hanging="283"/>
              <w:rPr>
                <w:sz w:val="28"/>
                <w:szCs w:val="28"/>
              </w:rPr>
            </w:pPr>
            <w:r w:rsidRPr="00A177F2">
              <w:rPr>
                <w:rFonts w:eastAsia="Times New Roman"/>
                <w:spacing w:val="-2"/>
                <w:sz w:val="28"/>
                <w:szCs w:val="28"/>
              </w:rPr>
              <w:t>В</w:t>
            </w:r>
            <w:r w:rsidRPr="00A177F2">
              <w:rPr>
                <w:rFonts w:eastAsia="Times New Roman"/>
                <w:sz w:val="28"/>
                <w:szCs w:val="28"/>
              </w:rPr>
              <w:t>ы</w:t>
            </w:r>
            <w:r w:rsidRPr="00A177F2">
              <w:rPr>
                <w:rFonts w:eastAsia="Times New Roman"/>
                <w:spacing w:val="-1"/>
                <w:sz w:val="28"/>
                <w:szCs w:val="28"/>
              </w:rPr>
              <w:t>ч</w:t>
            </w:r>
            <w:r w:rsidRPr="00A177F2">
              <w:rPr>
                <w:rFonts w:eastAsia="Times New Roman"/>
                <w:sz w:val="28"/>
                <w:szCs w:val="28"/>
              </w:rPr>
              <w:t>исл</w:t>
            </w:r>
            <w:r w:rsidRPr="00A177F2">
              <w:rPr>
                <w:rFonts w:eastAsia="Times New Roman"/>
                <w:spacing w:val="-1"/>
                <w:sz w:val="28"/>
                <w:szCs w:val="28"/>
              </w:rPr>
              <w:t>е</w:t>
            </w:r>
            <w:r w:rsidRPr="00A177F2">
              <w:rPr>
                <w:rFonts w:eastAsia="Times New Roman"/>
                <w:sz w:val="28"/>
                <w:szCs w:val="28"/>
              </w:rPr>
              <w:t>н</w:t>
            </w:r>
            <w:r w:rsidRPr="00A177F2">
              <w:rPr>
                <w:rFonts w:eastAsia="Times New Roman"/>
                <w:spacing w:val="1"/>
                <w:sz w:val="28"/>
                <w:szCs w:val="28"/>
              </w:rPr>
              <w:t>и</w:t>
            </w:r>
            <w:r w:rsidRPr="00A177F2">
              <w:rPr>
                <w:rFonts w:eastAsia="Times New Roman"/>
                <w:sz w:val="28"/>
                <w:szCs w:val="28"/>
              </w:rPr>
              <w:t>е дли</w:t>
            </w:r>
            <w:r w:rsidRPr="00A177F2">
              <w:rPr>
                <w:rFonts w:eastAsia="Times New Roman"/>
                <w:spacing w:val="1"/>
                <w:sz w:val="28"/>
                <w:szCs w:val="28"/>
              </w:rPr>
              <w:t>н</w:t>
            </w:r>
            <w:r w:rsidRPr="00A177F2">
              <w:rPr>
                <w:rFonts w:eastAsia="Times New Roman"/>
                <w:sz w:val="28"/>
                <w:szCs w:val="28"/>
              </w:rPr>
              <w:t xml:space="preserve">ы </w:t>
            </w:r>
            <w:r w:rsidRPr="00A177F2">
              <w:rPr>
                <w:rFonts w:eastAsia="Times New Roman"/>
                <w:spacing w:val="-2"/>
                <w:sz w:val="28"/>
                <w:szCs w:val="28"/>
              </w:rPr>
              <w:t>во</w:t>
            </w:r>
            <w:r w:rsidRPr="00A177F2">
              <w:rPr>
                <w:rFonts w:eastAsia="Times New Roman"/>
                <w:sz w:val="28"/>
                <w:szCs w:val="28"/>
              </w:rPr>
              <w:t xml:space="preserve">лны де </w:t>
            </w:r>
            <w:r w:rsidRPr="00A177F2">
              <w:rPr>
                <w:rFonts w:eastAsia="Times New Roman"/>
                <w:spacing w:val="-1"/>
                <w:sz w:val="28"/>
                <w:szCs w:val="28"/>
              </w:rPr>
              <w:t>Б</w:t>
            </w:r>
            <w:r w:rsidRPr="00A177F2">
              <w:rPr>
                <w:rFonts w:eastAsia="Times New Roman"/>
                <w:sz w:val="28"/>
                <w:szCs w:val="28"/>
              </w:rPr>
              <w:t>ройля ч</w:t>
            </w:r>
            <w:r w:rsidRPr="00A177F2">
              <w:rPr>
                <w:rFonts w:eastAsia="Times New Roman"/>
                <w:spacing w:val="-1"/>
                <w:sz w:val="28"/>
                <w:szCs w:val="28"/>
              </w:rPr>
              <w:t>ас</w:t>
            </w:r>
            <w:r w:rsidRPr="00A177F2">
              <w:rPr>
                <w:rFonts w:eastAsia="Times New Roman"/>
                <w:sz w:val="28"/>
                <w:szCs w:val="28"/>
              </w:rPr>
              <w:t>т</w:t>
            </w:r>
            <w:r w:rsidRPr="00A177F2">
              <w:rPr>
                <w:rFonts w:eastAsia="Times New Roman"/>
                <w:spacing w:val="1"/>
                <w:sz w:val="28"/>
                <w:szCs w:val="28"/>
              </w:rPr>
              <w:t>иц</w:t>
            </w:r>
            <w:r w:rsidRPr="00A177F2">
              <w:rPr>
                <w:rFonts w:eastAsia="Times New Roman"/>
                <w:sz w:val="28"/>
                <w:szCs w:val="28"/>
              </w:rPr>
              <w:t>ы с из</w:t>
            </w:r>
            <w:r w:rsidRPr="00A177F2">
              <w:rPr>
                <w:rFonts w:eastAsia="Times New Roman"/>
                <w:spacing w:val="-1"/>
                <w:sz w:val="28"/>
                <w:szCs w:val="28"/>
              </w:rPr>
              <w:t>в</w:t>
            </w:r>
            <w:r w:rsidRPr="00A177F2">
              <w:rPr>
                <w:rFonts w:eastAsia="Times New Roman"/>
                <w:spacing w:val="2"/>
                <w:sz w:val="28"/>
                <w:szCs w:val="28"/>
              </w:rPr>
              <w:t>е</w:t>
            </w:r>
            <w:r w:rsidRPr="00A177F2">
              <w:rPr>
                <w:rFonts w:eastAsia="Times New Roman"/>
                <w:sz w:val="28"/>
                <w:szCs w:val="28"/>
              </w:rPr>
              <w:t>ст</w:t>
            </w:r>
            <w:r w:rsidRPr="00A177F2">
              <w:rPr>
                <w:rFonts w:eastAsia="Times New Roman"/>
                <w:spacing w:val="1"/>
                <w:sz w:val="28"/>
                <w:szCs w:val="28"/>
              </w:rPr>
              <w:t>н</w:t>
            </w:r>
            <w:r w:rsidRPr="00A177F2">
              <w:rPr>
                <w:rFonts w:eastAsia="Times New Roman"/>
                <w:sz w:val="28"/>
                <w:szCs w:val="28"/>
              </w:rPr>
              <w:t>ым з</w:t>
            </w:r>
            <w:r w:rsidRPr="00A177F2">
              <w:rPr>
                <w:rFonts w:eastAsia="Times New Roman"/>
                <w:spacing w:val="1"/>
                <w:sz w:val="28"/>
                <w:szCs w:val="28"/>
              </w:rPr>
              <w:t>н</w:t>
            </w:r>
            <w:r w:rsidRPr="00A177F2">
              <w:rPr>
                <w:rFonts w:eastAsia="Times New Roman"/>
                <w:spacing w:val="-10"/>
                <w:sz w:val="28"/>
                <w:szCs w:val="28"/>
              </w:rPr>
              <w:t>а</w:t>
            </w:r>
            <w:r w:rsidRPr="00A177F2">
              <w:rPr>
                <w:rFonts w:eastAsia="Times New Roman"/>
                <w:spacing w:val="-1"/>
                <w:sz w:val="28"/>
                <w:szCs w:val="28"/>
              </w:rPr>
              <w:t>че</w:t>
            </w:r>
            <w:r w:rsidRPr="00A177F2">
              <w:rPr>
                <w:rFonts w:eastAsia="Times New Roman"/>
                <w:sz w:val="28"/>
                <w:szCs w:val="28"/>
              </w:rPr>
              <w:t>н</w:t>
            </w:r>
            <w:r w:rsidRPr="00A177F2">
              <w:rPr>
                <w:rFonts w:eastAsia="Times New Roman"/>
                <w:spacing w:val="1"/>
                <w:sz w:val="28"/>
                <w:szCs w:val="28"/>
              </w:rPr>
              <w:t>и</w:t>
            </w:r>
            <w:r w:rsidRPr="00A177F2">
              <w:rPr>
                <w:rFonts w:eastAsia="Times New Roman"/>
                <w:sz w:val="28"/>
                <w:szCs w:val="28"/>
              </w:rPr>
              <w:t>ем</w:t>
            </w:r>
            <w:r w:rsidRPr="00A177F2">
              <w:rPr>
                <w:rFonts w:eastAsia="Times New Roman"/>
                <w:spacing w:val="1"/>
                <w:sz w:val="28"/>
                <w:szCs w:val="28"/>
              </w:rPr>
              <w:t xml:space="preserve"> и</w:t>
            </w:r>
            <w:r w:rsidRPr="00A177F2">
              <w:rPr>
                <w:rFonts w:eastAsia="Times New Roman"/>
                <w:sz w:val="28"/>
                <w:szCs w:val="28"/>
              </w:rPr>
              <w:t>м</w:t>
            </w:r>
            <w:r w:rsidRPr="00A177F2">
              <w:rPr>
                <w:rFonts w:eastAsia="Times New Roman"/>
                <w:spacing w:val="2"/>
                <w:sz w:val="28"/>
                <w:szCs w:val="28"/>
              </w:rPr>
              <w:t>п</w:t>
            </w:r>
            <w:r w:rsidRPr="00A177F2">
              <w:rPr>
                <w:rFonts w:eastAsia="Times New Roman"/>
                <w:spacing w:val="-15"/>
                <w:sz w:val="28"/>
                <w:szCs w:val="28"/>
              </w:rPr>
              <w:t>у</w:t>
            </w:r>
            <w:r w:rsidRPr="00A177F2">
              <w:rPr>
                <w:rFonts w:eastAsia="Times New Roman"/>
                <w:sz w:val="28"/>
                <w:szCs w:val="28"/>
              </w:rPr>
              <w:t>ль</w:t>
            </w:r>
            <w:r w:rsidRPr="00A177F2">
              <w:rPr>
                <w:rFonts w:eastAsia="Times New Roman"/>
                <w:spacing w:val="1"/>
                <w:sz w:val="28"/>
                <w:szCs w:val="28"/>
              </w:rPr>
              <w:t>с</w:t>
            </w:r>
            <w:r w:rsidRPr="00A177F2">
              <w:rPr>
                <w:rFonts w:eastAsia="Times New Roman"/>
                <w:sz w:val="28"/>
                <w:szCs w:val="28"/>
              </w:rPr>
              <w:t>а</w:t>
            </w:r>
          </w:p>
          <w:p w:rsidR="00A177F2" w:rsidRPr="001D2B1B" w:rsidRDefault="00A177F2" w:rsidP="00AA075A">
            <w:pPr>
              <w:pStyle w:val="Default"/>
              <w:numPr>
                <w:ilvl w:val="0"/>
                <w:numId w:val="18"/>
              </w:numPr>
              <w:ind w:left="415" w:hanging="283"/>
              <w:rPr>
                <w:sz w:val="28"/>
                <w:szCs w:val="28"/>
              </w:rPr>
            </w:pPr>
            <w:r w:rsidRPr="001D2B1B">
              <w:rPr>
                <w:sz w:val="28"/>
                <w:szCs w:val="28"/>
              </w:rPr>
              <w:t xml:space="preserve">Рассчитывать частоту и длину волны испускаемого света при переходе атома водорода из одного стационарного состояния в другое. </w:t>
            </w:r>
          </w:p>
          <w:p w:rsidR="00A177F2" w:rsidRPr="001D2B1B" w:rsidRDefault="00A177F2" w:rsidP="00AA075A">
            <w:pPr>
              <w:pStyle w:val="Default"/>
              <w:numPr>
                <w:ilvl w:val="0"/>
                <w:numId w:val="18"/>
              </w:numPr>
              <w:ind w:left="415" w:hanging="283"/>
              <w:rPr>
                <w:sz w:val="28"/>
                <w:szCs w:val="28"/>
              </w:rPr>
            </w:pPr>
            <w:r w:rsidRPr="001D2B1B">
              <w:rPr>
                <w:sz w:val="28"/>
                <w:szCs w:val="28"/>
              </w:rPr>
              <w:t xml:space="preserve">Объяснять происхождение линейчатого спектра атома водорода и различия линейчатых спектров различных газов. </w:t>
            </w:r>
          </w:p>
          <w:p w:rsidR="00A177F2" w:rsidRPr="001D2B1B" w:rsidRDefault="00A177F2" w:rsidP="00AA075A">
            <w:pPr>
              <w:pStyle w:val="Default"/>
              <w:numPr>
                <w:ilvl w:val="0"/>
                <w:numId w:val="18"/>
              </w:numPr>
              <w:ind w:left="415" w:hanging="283"/>
              <w:rPr>
                <w:sz w:val="28"/>
                <w:szCs w:val="28"/>
              </w:rPr>
            </w:pPr>
            <w:r w:rsidRPr="001D2B1B">
              <w:rPr>
                <w:sz w:val="28"/>
                <w:szCs w:val="28"/>
              </w:rPr>
              <w:t xml:space="preserve">Исследовать линейчатый спектр. </w:t>
            </w:r>
          </w:p>
          <w:p w:rsidR="00A177F2" w:rsidRPr="001D2B1B" w:rsidRDefault="00A177F2" w:rsidP="00AA075A">
            <w:pPr>
              <w:pStyle w:val="Default"/>
              <w:numPr>
                <w:ilvl w:val="0"/>
                <w:numId w:val="18"/>
              </w:numPr>
              <w:ind w:left="415" w:hanging="283"/>
              <w:rPr>
                <w:sz w:val="28"/>
                <w:szCs w:val="28"/>
              </w:rPr>
            </w:pPr>
            <w:r w:rsidRPr="001D2B1B">
              <w:rPr>
                <w:sz w:val="28"/>
                <w:szCs w:val="28"/>
              </w:rPr>
              <w:t xml:space="preserve">Исследовать принцип работы люминесцентной лампы. </w:t>
            </w:r>
          </w:p>
          <w:p w:rsidR="00A177F2" w:rsidRPr="001D2B1B" w:rsidRDefault="00A177F2" w:rsidP="00AA075A">
            <w:pPr>
              <w:pStyle w:val="Default"/>
              <w:numPr>
                <w:ilvl w:val="0"/>
                <w:numId w:val="18"/>
              </w:numPr>
              <w:ind w:left="415" w:hanging="283"/>
              <w:rPr>
                <w:sz w:val="28"/>
                <w:szCs w:val="28"/>
              </w:rPr>
            </w:pPr>
            <w:r w:rsidRPr="001D2B1B">
              <w:rPr>
                <w:sz w:val="28"/>
                <w:szCs w:val="28"/>
              </w:rPr>
              <w:t xml:space="preserve">Наблюдать и объяснять принцип действия лазера. </w:t>
            </w:r>
          </w:p>
          <w:p w:rsidR="00A177F2" w:rsidRPr="001D2B1B" w:rsidRDefault="00A177F2" w:rsidP="00AA075A">
            <w:pPr>
              <w:pStyle w:val="Default"/>
              <w:numPr>
                <w:ilvl w:val="0"/>
                <w:numId w:val="18"/>
              </w:numPr>
              <w:ind w:left="415" w:hanging="283"/>
              <w:rPr>
                <w:sz w:val="28"/>
                <w:szCs w:val="28"/>
              </w:rPr>
            </w:pPr>
            <w:r w:rsidRPr="001D2B1B">
              <w:rPr>
                <w:sz w:val="28"/>
                <w:szCs w:val="28"/>
              </w:rPr>
              <w:t xml:space="preserve">Приводить примеры использования лазера в современной науке и технике. </w:t>
            </w:r>
          </w:p>
          <w:p w:rsidR="00A177F2" w:rsidRPr="001D2B1B" w:rsidRDefault="00A177F2" w:rsidP="00AA075A">
            <w:pPr>
              <w:pStyle w:val="Default"/>
              <w:numPr>
                <w:ilvl w:val="0"/>
                <w:numId w:val="18"/>
              </w:numPr>
              <w:ind w:left="415" w:hanging="283"/>
              <w:rPr>
                <w:sz w:val="28"/>
                <w:szCs w:val="28"/>
              </w:rPr>
            </w:pPr>
            <w:r w:rsidRPr="001D2B1B">
              <w:rPr>
                <w:sz w:val="28"/>
                <w:szCs w:val="28"/>
              </w:rPr>
              <w:t xml:space="preserve">Использовать Интернет для поиска информации о перспективах применения лазера. </w:t>
            </w:r>
          </w:p>
        </w:tc>
      </w:tr>
      <w:tr w:rsidR="00A177F2"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337"/>
        </w:trPr>
        <w:tc>
          <w:tcPr>
            <w:tcW w:w="3554" w:type="dxa"/>
            <w:gridSpan w:val="2"/>
          </w:tcPr>
          <w:p w:rsidR="00A177F2" w:rsidRPr="001D2B1B" w:rsidRDefault="00A177F2" w:rsidP="001D2B1B">
            <w:pPr>
              <w:pStyle w:val="Default"/>
              <w:rPr>
                <w:b/>
                <w:i/>
                <w:sz w:val="28"/>
                <w:szCs w:val="28"/>
              </w:rPr>
            </w:pPr>
            <w:r w:rsidRPr="001D2B1B">
              <w:rPr>
                <w:b/>
                <w:i/>
                <w:sz w:val="28"/>
                <w:szCs w:val="28"/>
              </w:rPr>
              <w:t xml:space="preserve">Физика атомного ядра </w:t>
            </w:r>
          </w:p>
          <w:p w:rsidR="00A177F2" w:rsidRDefault="00A177F2" w:rsidP="001D2B1B">
            <w:pPr>
              <w:spacing w:line="360" w:lineRule="auto"/>
              <w:rPr>
                <w:b/>
                <w:sz w:val="28"/>
                <w:szCs w:val="28"/>
              </w:rPr>
            </w:pPr>
          </w:p>
        </w:tc>
        <w:tc>
          <w:tcPr>
            <w:tcW w:w="6434" w:type="dxa"/>
            <w:gridSpan w:val="7"/>
            <w:shd w:val="clear" w:color="auto" w:fill="auto"/>
          </w:tcPr>
          <w:p w:rsidR="00A177F2" w:rsidRDefault="00A177F2" w:rsidP="00AA075A">
            <w:pPr>
              <w:pStyle w:val="Default"/>
              <w:numPr>
                <w:ilvl w:val="0"/>
                <w:numId w:val="19"/>
              </w:numPr>
              <w:ind w:left="415" w:hanging="283"/>
              <w:jc w:val="both"/>
              <w:rPr>
                <w:sz w:val="28"/>
                <w:szCs w:val="28"/>
              </w:rPr>
            </w:pPr>
            <w:r w:rsidRPr="001D2B1B">
              <w:rPr>
                <w:sz w:val="28"/>
                <w:szCs w:val="28"/>
              </w:rPr>
              <w:t xml:space="preserve">Наблюдать треки альфа-частиц в камере Вильсона. </w:t>
            </w:r>
          </w:p>
          <w:p w:rsidR="00A177F2" w:rsidRPr="00A177F2" w:rsidRDefault="00A177F2" w:rsidP="00A177F2">
            <w:pPr>
              <w:pStyle w:val="Default"/>
              <w:numPr>
                <w:ilvl w:val="0"/>
                <w:numId w:val="19"/>
              </w:numPr>
              <w:spacing w:before="18" w:line="241" w:lineRule="auto"/>
              <w:ind w:left="415" w:right="279" w:hanging="283"/>
              <w:jc w:val="both"/>
              <w:rPr>
                <w:sz w:val="28"/>
                <w:szCs w:val="28"/>
              </w:rPr>
            </w:pPr>
            <w:r w:rsidRPr="00A177F2">
              <w:rPr>
                <w:sz w:val="28"/>
                <w:szCs w:val="28"/>
              </w:rPr>
              <w:t xml:space="preserve"> Представление о характере четырёх типов фундаментальных взаимодействий элементарных частиц в виде таблицы</w:t>
            </w:r>
          </w:p>
          <w:p w:rsidR="00A177F2" w:rsidRPr="001D2B1B" w:rsidRDefault="00A177F2" w:rsidP="00AA075A">
            <w:pPr>
              <w:pStyle w:val="Default"/>
              <w:numPr>
                <w:ilvl w:val="0"/>
                <w:numId w:val="19"/>
              </w:numPr>
              <w:ind w:left="415" w:hanging="283"/>
              <w:jc w:val="both"/>
              <w:rPr>
                <w:sz w:val="28"/>
                <w:szCs w:val="28"/>
              </w:rPr>
            </w:pPr>
            <w:r w:rsidRPr="001D2B1B">
              <w:rPr>
                <w:sz w:val="28"/>
                <w:szCs w:val="28"/>
              </w:rPr>
              <w:lastRenderedPageBreak/>
              <w:t xml:space="preserve">Регистрировать ядерные излучения с помощью счетчика Гейгера. </w:t>
            </w:r>
          </w:p>
          <w:p w:rsidR="00A177F2" w:rsidRPr="001D2B1B" w:rsidRDefault="00A177F2" w:rsidP="00AA075A">
            <w:pPr>
              <w:pStyle w:val="Default"/>
              <w:numPr>
                <w:ilvl w:val="0"/>
                <w:numId w:val="19"/>
              </w:numPr>
              <w:ind w:left="415" w:hanging="283"/>
              <w:jc w:val="both"/>
              <w:rPr>
                <w:sz w:val="28"/>
                <w:szCs w:val="28"/>
              </w:rPr>
            </w:pPr>
            <w:r w:rsidRPr="001D2B1B">
              <w:rPr>
                <w:sz w:val="28"/>
                <w:szCs w:val="28"/>
              </w:rPr>
              <w:t xml:space="preserve">Рассчитывать энергию связи атомных ядер. </w:t>
            </w:r>
          </w:p>
          <w:p w:rsidR="00A177F2" w:rsidRPr="001D2B1B" w:rsidRDefault="00A177F2" w:rsidP="00AA075A">
            <w:pPr>
              <w:pStyle w:val="Default"/>
              <w:numPr>
                <w:ilvl w:val="0"/>
                <w:numId w:val="19"/>
              </w:numPr>
              <w:ind w:left="415" w:hanging="283"/>
              <w:jc w:val="both"/>
              <w:rPr>
                <w:sz w:val="28"/>
                <w:szCs w:val="28"/>
              </w:rPr>
            </w:pPr>
            <w:r w:rsidRPr="001D2B1B">
              <w:rPr>
                <w:sz w:val="28"/>
                <w:szCs w:val="28"/>
              </w:rPr>
              <w:t>Определять заряд и массовое число атомного ядра,</w:t>
            </w:r>
            <w:r>
              <w:rPr>
                <w:sz w:val="28"/>
                <w:szCs w:val="28"/>
              </w:rPr>
              <w:t xml:space="preserve"> </w:t>
            </w:r>
            <w:r w:rsidRPr="001D2B1B">
              <w:rPr>
                <w:sz w:val="28"/>
                <w:szCs w:val="28"/>
              </w:rPr>
              <w:t xml:space="preserve">возникающего в результате радиоактивного распада. </w:t>
            </w:r>
          </w:p>
          <w:p w:rsidR="00A177F2" w:rsidRPr="001D2B1B" w:rsidRDefault="00A177F2" w:rsidP="00AA075A">
            <w:pPr>
              <w:pStyle w:val="Default"/>
              <w:numPr>
                <w:ilvl w:val="0"/>
                <w:numId w:val="19"/>
              </w:numPr>
              <w:ind w:left="415" w:hanging="283"/>
              <w:jc w:val="both"/>
              <w:rPr>
                <w:sz w:val="28"/>
                <w:szCs w:val="28"/>
              </w:rPr>
            </w:pPr>
            <w:r w:rsidRPr="001D2B1B">
              <w:rPr>
                <w:sz w:val="28"/>
                <w:szCs w:val="28"/>
              </w:rPr>
              <w:t xml:space="preserve">Вычислять энергию, освобождающуюся при радиоактивном распаде. </w:t>
            </w:r>
          </w:p>
          <w:p w:rsidR="00A177F2" w:rsidRPr="001D2B1B" w:rsidRDefault="00A177F2" w:rsidP="00AA075A">
            <w:pPr>
              <w:pStyle w:val="Default"/>
              <w:numPr>
                <w:ilvl w:val="0"/>
                <w:numId w:val="19"/>
              </w:numPr>
              <w:ind w:left="415" w:hanging="283"/>
              <w:jc w:val="both"/>
              <w:rPr>
                <w:sz w:val="28"/>
                <w:szCs w:val="28"/>
              </w:rPr>
            </w:pPr>
            <w:r w:rsidRPr="001D2B1B">
              <w:rPr>
                <w:sz w:val="28"/>
                <w:szCs w:val="28"/>
              </w:rPr>
              <w:t xml:space="preserve">Определять продукты ядерной реакции. </w:t>
            </w:r>
          </w:p>
          <w:p w:rsidR="00A177F2" w:rsidRPr="001D2B1B" w:rsidRDefault="00A177F2" w:rsidP="00AA075A">
            <w:pPr>
              <w:pStyle w:val="Default"/>
              <w:numPr>
                <w:ilvl w:val="0"/>
                <w:numId w:val="19"/>
              </w:numPr>
              <w:ind w:left="415" w:hanging="283"/>
              <w:jc w:val="both"/>
              <w:rPr>
                <w:sz w:val="28"/>
                <w:szCs w:val="28"/>
              </w:rPr>
            </w:pPr>
            <w:r w:rsidRPr="001D2B1B">
              <w:rPr>
                <w:sz w:val="28"/>
                <w:szCs w:val="28"/>
              </w:rPr>
              <w:t xml:space="preserve">Вычислять энергию, освобождающуюся при ядерных реакциях. Понимать преимущества и недостатки использования атомной энергии и ионизирующих излучений в промышленности, медицине. </w:t>
            </w:r>
          </w:p>
          <w:p w:rsidR="00A177F2" w:rsidRPr="001D2B1B" w:rsidRDefault="00A177F2" w:rsidP="00AA075A">
            <w:pPr>
              <w:pStyle w:val="Default"/>
              <w:numPr>
                <w:ilvl w:val="0"/>
                <w:numId w:val="19"/>
              </w:numPr>
              <w:ind w:left="415" w:hanging="283"/>
              <w:jc w:val="both"/>
              <w:rPr>
                <w:sz w:val="28"/>
                <w:szCs w:val="28"/>
              </w:rPr>
            </w:pPr>
            <w:r w:rsidRPr="001D2B1B">
              <w:rPr>
                <w:sz w:val="28"/>
                <w:szCs w:val="28"/>
              </w:rPr>
              <w:t xml:space="preserve">Излагать суть экологических проблем, связанных с биологическим действием радиоактивных излучений. </w:t>
            </w:r>
          </w:p>
          <w:p w:rsidR="00A177F2" w:rsidRPr="001D2B1B" w:rsidRDefault="00A177F2" w:rsidP="00AA075A">
            <w:pPr>
              <w:pStyle w:val="Default"/>
              <w:numPr>
                <w:ilvl w:val="0"/>
                <w:numId w:val="19"/>
              </w:numPr>
              <w:ind w:left="415" w:hanging="283"/>
              <w:jc w:val="both"/>
              <w:rPr>
                <w:sz w:val="28"/>
                <w:szCs w:val="28"/>
              </w:rPr>
            </w:pPr>
            <w:r w:rsidRPr="001D2B1B">
              <w:rPr>
                <w:sz w:val="28"/>
                <w:szCs w:val="28"/>
              </w:rPr>
              <w:t xml:space="preserve">Проводить классификацию элементарных частиц по их физическим характеристикам (массе, заряду, времени жизни, спину и т.д.) </w:t>
            </w:r>
          </w:p>
          <w:p w:rsidR="00A177F2" w:rsidRPr="001D2B1B" w:rsidRDefault="00A177F2" w:rsidP="00AA075A">
            <w:pPr>
              <w:pStyle w:val="Default"/>
              <w:numPr>
                <w:ilvl w:val="0"/>
                <w:numId w:val="19"/>
              </w:numPr>
              <w:ind w:left="415" w:hanging="283"/>
              <w:jc w:val="both"/>
              <w:rPr>
                <w:sz w:val="28"/>
                <w:szCs w:val="28"/>
              </w:rPr>
            </w:pPr>
            <w:r w:rsidRPr="001D2B1B">
              <w:rPr>
                <w:sz w:val="28"/>
                <w:szCs w:val="28"/>
              </w:rPr>
              <w:t xml:space="preserve">Понимать ценности научного познания мира не вообще для человечества в целом, а для каждого обучающегося лично, ценность овладения методом научного познания для достижения успеха в любом виде практической деятельности. </w:t>
            </w:r>
          </w:p>
        </w:tc>
      </w:tr>
      <w:tr w:rsidR="00A177F2"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429"/>
        </w:trPr>
        <w:tc>
          <w:tcPr>
            <w:tcW w:w="9988" w:type="dxa"/>
            <w:gridSpan w:val="9"/>
          </w:tcPr>
          <w:p w:rsidR="00A177F2" w:rsidRPr="001D2B1B" w:rsidRDefault="007254B7" w:rsidP="0008520E">
            <w:pPr>
              <w:pStyle w:val="Default"/>
              <w:ind w:left="720"/>
              <w:jc w:val="center"/>
              <w:rPr>
                <w:sz w:val="28"/>
                <w:szCs w:val="28"/>
              </w:rPr>
            </w:pPr>
            <w:r>
              <w:rPr>
                <w:b/>
                <w:bCs/>
                <w:sz w:val="28"/>
                <w:szCs w:val="28"/>
              </w:rPr>
              <w:lastRenderedPageBreak/>
              <w:t>8.</w:t>
            </w:r>
            <w:r w:rsidR="00D84C1F">
              <w:rPr>
                <w:b/>
                <w:bCs/>
                <w:sz w:val="28"/>
                <w:szCs w:val="28"/>
              </w:rPr>
              <w:t xml:space="preserve"> </w:t>
            </w:r>
            <w:r w:rsidR="00A177F2">
              <w:rPr>
                <w:b/>
                <w:bCs/>
                <w:sz w:val="28"/>
                <w:szCs w:val="28"/>
              </w:rPr>
              <w:t xml:space="preserve">Эволюция </w:t>
            </w:r>
            <w:r w:rsidR="0008520E">
              <w:rPr>
                <w:b/>
                <w:bCs/>
                <w:sz w:val="28"/>
                <w:szCs w:val="28"/>
              </w:rPr>
              <w:t>В</w:t>
            </w:r>
            <w:r w:rsidR="00A177F2">
              <w:rPr>
                <w:b/>
                <w:bCs/>
                <w:sz w:val="28"/>
                <w:szCs w:val="28"/>
              </w:rPr>
              <w:t>селенной</w:t>
            </w:r>
          </w:p>
        </w:tc>
      </w:tr>
      <w:tr w:rsidR="00A177F2"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 w:type="dxa"/>
          <w:trHeight w:val="383"/>
        </w:trPr>
        <w:tc>
          <w:tcPr>
            <w:tcW w:w="3539" w:type="dxa"/>
          </w:tcPr>
          <w:p w:rsidR="00A177F2" w:rsidRDefault="00A177F2" w:rsidP="001D2B1B">
            <w:pPr>
              <w:pStyle w:val="Default"/>
              <w:rPr>
                <w:sz w:val="28"/>
                <w:szCs w:val="28"/>
              </w:rPr>
            </w:pPr>
            <w:r>
              <w:rPr>
                <w:b/>
                <w:bCs/>
                <w:i/>
                <w:iCs/>
                <w:sz w:val="28"/>
                <w:szCs w:val="28"/>
              </w:rPr>
              <w:t xml:space="preserve">Строение и развитие Вселенной </w:t>
            </w:r>
          </w:p>
          <w:p w:rsidR="00A177F2" w:rsidRDefault="00A177F2" w:rsidP="001D2B1B">
            <w:pPr>
              <w:spacing w:line="360" w:lineRule="auto"/>
              <w:jc w:val="center"/>
              <w:rPr>
                <w:b/>
                <w:sz w:val="28"/>
                <w:szCs w:val="28"/>
              </w:rPr>
            </w:pPr>
          </w:p>
        </w:tc>
        <w:tc>
          <w:tcPr>
            <w:tcW w:w="6449" w:type="dxa"/>
            <w:gridSpan w:val="8"/>
            <w:shd w:val="clear" w:color="auto" w:fill="auto"/>
          </w:tcPr>
          <w:p w:rsidR="00A177F2" w:rsidRDefault="00A177F2" w:rsidP="00AA075A">
            <w:pPr>
              <w:pStyle w:val="Default"/>
              <w:numPr>
                <w:ilvl w:val="0"/>
                <w:numId w:val="21"/>
              </w:numPr>
              <w:ind w:left="430" w:hanging="283"/>
              <w:jc w:val="both"/>
              <w:rPr>
                <w:sz w:val="28"/>
                <w:szCs w:val="28"/>
              </w:rPr>
            </w:pPr>
            <w:r>
              <w:rPr>
                <w:sz w:val="28"/>
                <w:szCs w:val="28"/>
              </w:rPr>
              <w:t xml:space="preserve">Наблюдать звёзды, Луну и планеты в телескоп. Наблюдать солнечные пятна с помощью телескопа и солнечного экрана. </w:t>
            </w:r>
          </w:p>
          <w:p w:rsidR="00A177F2" w:rsidRDefault="00A177F2" w:rsidP="00AA075A">
            <w:pPr>
              <w:pStyle w:val="Default"/>
              <w:numPr>
                <w:ilvl w:val="0"/>
                <w:numId w:val="21"/>
              </w:numPr>
              <w:ind w:left="430" w:hanging="283"/>
              <w:jc w:val="both"/>
              <w:rPr>
                <w:sz w:val="28"/>
                <w:szCs w:val="28"/>
              </w:rPr>
            </w:pPr>
            <w:r>
              <w:rPr>
                <w:sz w:val="28"/>
                <w:szCs w:val="28"/>
              </w:rPr>
              <w:t xml:space="preserve">Использовать Интернет для поиска изображений космических объектов и информации об их особенностях </w:t>
            </w:r>
          </w:p>
          <w:p w:rsidR="00A177F2" w:rsidRPr="001D2B1B" w:rsidRDefault="00A177F2" w:rsidP="00AA075A">
            <w:pPr>
              <w:pStyle w:val="Default"/>
              <w:numPr>
                <w:ilvl w:val="0"/>
                <w:numId w:val="21"/>
              </w:numPr>
              <w:ind w:left="430" w:hanging="283"/>
              <w:jc w:val="both"/>
              <w:rPr>
                <w:sz w:val="28"/>
                <w:szCs w:val="28"/>
              </w:rPr>
            </w:pPr>
            <w:r>
              <w:rPr>
                <w:sz w:val="28"/>
                <w:szCs w:val="28"/>
              </w:rPr>
              <w:t xml:space="preserve">Обсуждать возможные сценарии эволюции Вселенной. Использовать Интернет для поиска современной информации о развитии Вселенной. Оценивать информацию с позиции ее свойств: достоверность, объективность, полнота, актуальность и т.д. </w:t>
            </w:r>
          </w:p>
        </w:tc>
      </w:tr>
      <w:tr w:rsidR="00A177F2" w:rsidTr="001D2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2"/>
          <w:wAfter w:w="23" w:type="dxa"/>
          <w:trHeight w:val="475"/>
        </w:trPr>
        <w:tc>
          <w:tcPr>
            <w:tcW w:w="3539" w:type="dxa"/>
          </w:tcPr>
          <w:p w:rsidR="00A177F2" w:rsidRDefault="00A177F2" w:rsidP="001D2B1B">
            <w:pPr>
              <w:pStyle w:val="Default"/>
              <w:rPr>
                <w:sz w:val="28"/>
                <w:szCs w:val="28"/>
              </w:rPr>
            </w:pPr>
            <w:r>
              <w:rPr>
                <w:b/>
                <w:bCs/>
                <w:i/>
                <w:iCs/>
                <w:sz w:val="28"/>
                <w:szCs w:val="28"/>
              </w:rPr>
              <w:t xml:space="preserve">Эволюция звезд. Гипотеза происхождения Солнечной системы </w:t>
            </w:r>
          </w:p>
          <w:p w:rsidR="00A177F2" w:rsidRDefault="00A177F2" w:rsidP="001D2B1B">
            <w:pPr>
              <w:spacing w:line="360" w:lineRule="auto"/>
              <w:rPr>
                <w:b/>
                <w:sz w:val="28"/>
                <w:szCs w:val="28"/>
              </w:rPr>
            </w:pPr>
          </w:p>
        </w:tc>
        <w:tc>
          <w:tcPr>
            <w:tcW w:w="6434" w:type="dxa"/>
            <w:gridSpan w:val="7"/>
            <w:shd w:val="clear" w:color="auto" w:fill="auto"/>
          </w:tcPr>
          <w:p w:rsidR="00A177F2" w:rsidRDefault="00A177F2" w:rsidP="00AA075A">
            <w:pPr>
              <w:pStyle w:val="Default"/>
              <w:numPr>
                <w:ilvl w:val="0"/>
                <w:numId w:val="22"/>
              </w:numPr>
              <w:ind w:left="430" w:hanging="283"/>
              <w:jc w:val="both"/>
              <w:rPr>
                <w:sz w:val="28"/>
                <w:szCs w:val="28"/>
              </w:rPr>
            </w:pPr>
            <w:r>
              <w:rPr>
                <w:sz w:val="28"/>
                <w:szCs w:val="28"/>
              </w:rPr>
              <w:t xml:space="preserve">Вычислять энергию, освобождающуюся при термоядерных реакциях. </w:t>
            </w:r>
          </w:p>
          <w:p w:rsidR="00A177F2" w:rsidRDefault="00A177F2" w:rsidP="00AA075A">
            <w:pPr>
              <w:pStyle w:val="Default"/>
              <w:numPr>
                <w:ilvl w:val="0"/>
                <w:numId w:val="22"/>
              </w:numPr>
              <w:ind w:left="430" w:hanging="283"/>
              <w:jc w:val="both"/>
              <w:rPr>
                <w:sz w:val="28"/>
                <w:szCs w:val="28"/>
              </w:rPr>
            </w:pPr>
            <w:r>
              <w:rPr>
                <w:sz w:val="28"/>
                <w:szCs w:val="28"/>
              </w:rPr>
              <w:t xml:space="preserve">Формулировать проблемы термоядерной энергетики. </w:t>
            </w:r>
          </w:p>
          <w:p w:rsidR="00A177F2" w:rsidRDefault="00A177F2" w:rsidP="00AA075A">
            <w:pPr>
              <w:pStyle w:val="Default"/>
              <w:numPr>
                <w:ilvl w:val="0"/>
                <w:numId w:val="22"/>
              </w:numPr>
              <w:ind w:left="430" w:hanging="283"/>
              <w:jc w:val="both"/>
              <w:rPr>
                <w:sz w:val="28"/>
                <w:szCs w:val="28"/>
              </w:rPr>
            </w:pPr>
            <w:r>
              <w:rPr>
                <w:sz w:val="28"/>
                <w:szCs w:val="28"/>
              </w:rPr>
              <w:lastRenderedPageBreak/>
              <w:t xml:space="preserve">Объяснять влияние Солнечной активности на Землю. </w:t>
            </w:r>
          </w:p>
          <w:p w:rsidR="00A177F2" w:rsidRDefault="00A177F2" w:rsidP="00AA075A">
            <w:pPr>
              <w:pStyle w:val="Default"/>
              <w:numPr>
                <w:ilvl w:val="0"/>
                <w:numId w:val="22"/>
              </w:numPr>
              <w:ind w:left="430" w:hanging="283"/>
              <w:jc w:val="both"/>
              <w:rPr>
                <w:sz w:val="28"/>
                <w:szCs w:val="28"/>
              </w:rPr>
            </w:pPr>
            <w:r>
              <w:rPr>
                <w:sz w:val="28"/>
                <w:szCs w:val="28"/>
              </w:rPr>
              <w:t xml:space="preserve">Понимать роль космических исследований, их научное и экономическое значение. </w:t>
            </w:r>
          </w:p>
          <w:p w:rsidR="00A177F2" w:rsidRPr="00717EAD" w:rsidRDefault="00A177F2" w:rsidP="00717EAD">
            <w:pPr>
              <w:pStyle w:val="Default"/>
              <w:numPr>
                <w:ilvl w:val="0"/>
                <w:numId w:val="22"/>
              </w:numPr>
              <w:ind w:left="430" w:hanging="283"/>
              <w:jc w:val="both"/>
              <w:rPr>
                <w:sz w:val="28"/>
                <w:szCs w:val="28"/>
              </w:rPr>
            </w:pPr>
            <w:r>
              <w:rPr>
                <w:sz w:val="28"/>
                <w:szCs w:val="28"/>
              </w:rPr>
              <w:t xml:space="preserve">Обсуждать современные гипотезы происхождения Солнечной системы. </w:t>
            </w:r>
          </w:p>
        </w:tc>
      </w:tr>
    </w:tbl>
    <w:p w:rsidR="00D84C1F" w:rsidRDefault="00D84C1F" w:rsidP="00717EAD">
      <w:pPr>
        <w:jc w:val="center"/>
        <w:rPr>
          <w:b/>
          <w:sz w:val="28"/>
          <w:szCs w:val="28"/>
        </w:rPr>
      </w:pPr>
    </w:p>
    <w:p w:rsidR="006C79F2" w:rsidRDefault="006C79F2" w:rsidP="00717EAD">
      <w:pPr>
        <w:jc w:val="center"/>
        <w:rPr>
          <w:b/>
          <w:sz w:val="28"/>
          <w:szCs w:val="28"/>
        </w:rPr>
      </w:pPr>
      <w:r>
        <w:rPr>
          <w:b/>
          <w:sz w:val="28"/>
          <w:szCs w:val="28"/>
        </w:rPr>
        <w:t>УЧЕБНО-МЕТОДИЧЕСКОЕ И МАТЕРИАЛЬНО-ТЕХНИЧЕСКОЕ ОБЕСПЕЧЕНИЕ ПРОГРАММЫ УЧЕБНОЙ ДИСЦИПЛИНЫ</w:t>
      </w:r>
      <w:r w:rsidR="0044501E">
        <w:rPr>
          <w:b/>
          <w:sz w:val="28"/>
          <w:szCs w:val="28"/>
        </w:rPr>
        <w:t>*</w:t>
      </w:r>
    </w:p>
    <w:p w:rsidR="006C79F2" w:rsidRDefault="006C79F2" w:rsidP="006C79F2">
      <w:pPr>
        <w:ind w:firstLine="708"/>
        <w:jc w:val="center"/>
        <w:rPr>
          <w:b/>
          <w:sz w:val="28"/>
          <w:szCs w:val="28"/>
        </w:rPr>
      </w:pPr>
    </w:p>
    <w:p w:rsidR="006C79F2" w:rsidRDefault="006C79F2" w:rsidP="006C79F2">
      <w:pPr>
        <w:ind w:firstLine="708"/>
        <w:jc w:val="both"/>
        <w:rPr>
          <w:sz w:val="28"/>
          <w:szCs w:val="28"/>
        </w:rPr>
      </w:pPr>
      <w:r w:rsidRPr="00036839">
        <w:rPr>
          <w:bCs/>
          <w:sz w:val="28"/>
          <w:szCs w:val="28"/>
        </w:rPr>
        <w:t>Реализация учебной дисциплины требует наличия учебного кабинета</w:t>
      </w:r>
      <w:r>
        <w:rPr>
          <w:sz w:val="28"/>
          <w:szCs w:val="28"/>
        </w:rPr>
        <w:t xml:space="preserve">. Помещение кабинета должно удовлетворять требованиям Санитарно-эпидемиологических правил и нормативов (СанПиН 2.4.2 № 178-02). </w:t>
      </w:r>
    </w:p>
    <w:p w:rsidR="006C79F2" w:rsidRPr="00B022F4" w:rsidRDefault="006C79F2" w:rsidP="006C79F2">
      <w:pPr>
        <w:ind w:firstLine="708"/>
        <w:jc w:val="both"/>
        <w:rPr>
          <w:sz w:val="28"/>
          <w:szCs w:val="28"/>
        </w:rPr>
      </w:pPr>
      <w:r>
        <w:rPr>
          <w:sz w:val="28"/>
          <w:szCs w:val="28"/>
        </w:rPr>
        <w:t>Учебно-методическое и материально-техническое обеспечение:</w:t>
      </w:r>
    </w:p>
    <w:p w:rsidR="006C79F2" w:rsidRPr="00B022F4" w:rsidRDefault="006C79F2" w:rsidP="006C79F2">
      <w:pPr>
        <w:jc w:val="both"/>
        <w:rPr>
          <w:bCs/>
          <w:sz w:val="28"/>
          <w:szCs w:val="28"/>
        </w:rPr>
      </w:pPr>
      <w:r w:rsidRPr="00B022F4">
        <w:rPr>
          <w:bCs/>
          <w:sz w:val="28"/>
          <w:szCs w:val="28"/>
        </w:rPr>
        <w:t>1. Мебель и стационарное учебное оборудование:</w:t>
      </w:r>
    </w:p>
    <w:p w:rsidR="006C79F2" w:rsidRPr="00B022F4" w:rsidRDefault="006C79F2" w:rsidP="006C79F2">
      <w:pPr>
        <w:jc w:val="both"/>
        <w:rPr>
          <w:bCs/>
          <w:sz w:val="28"/>
          <w:szCs w:val="28"/>
        </w:rPr>
      </w:pPr>
      <w:r>
        <w:rPr>
          <w:bCs/>
          <w:sz w:val="28"/>
          <w:szCs w:val="28"/>
        </w:rPr>
        <w:t xml:space="preserve">   - стол и стул</w:t>
      </w:r>
      <w:r w:rsidRPr="00B022F4">
        <w:rPr>
          <w:bCs/>
          <w:sz w:val="28"/>
          <w:szCs w:val="28"/>
        </w:rPr>
        <w:t xml:space="preserve"> для преподавателя;</w:t>
      </w:r>
    </w:p>
    <w:p w:rsidR="006C79F2" w:rsidRPr="00B022F4" w:rsidRDefault="006C79F2" w:rsidP="006C79F2">
      <w:pPr>
        <w:jc w:val="both"/>
        <w:rPr>
          <w:bCs/>
          <w:sz w:val="28"/>
          <w:szCs w:val="28"/>
        </w:rPr>
      </w:pPr>
      <w:r w:rsidRPr="00B022F4">
        <w:rPr>
          <w:bCs/>
          <w:sz w:val="28"/>
          <w:szCs w:val="28"/>
        </w:rPr>
        <w:t xml:space="preserve">   - столы и стулья по количеству обучающихся;</w:t>
      </w:r>
    </w:p>
    <w:p w:rsidR="006C79F2" w:rsidRDefault="006C79F2" w:rsidP="006C79F2">
      <w:pPr>
        <w:jc w:val="both"/>
        <w:rPr>
          <w:bCs/>
          <w:sz w:val="28"/>
          <w:szCs w:val="28"/>
        </w:rPr>
      </w:pPr>
      <w:r w:rsidRPr="00B022F4">
        <w:rPr>
          <w:bCs/>
          <w:sz w:val="28"/>
          <w:szCs w:val="28"/>
        </w:rPr>
        <w:t xml:space="preserve">   - доска аудиторная</w:t>
      </w:r>
      <w:r>
        <w:rPr>
          <w:bCs/>
          <w:sz w:val="28"/>
          <w:szCs w:val="28"/>
        </w:rPr>
        <w:t>;</w:t>
      </w:r>
    </w:p>
    <w:p w:rsidR="006C79F2" w:rsidRDefault="008E55B3" w:rsidP="006C79F2">
      <w:pPr>
        <w:jc w:val="both"/>
        <w:rPr>
          <w:bCs/>
          <w:sz w:val="28"/>
          <w:szCs w:val="28"/>
        </w:rPr>
      </w:pPr>
      <w:r>
        <w:rPr>
          <w:bCs/>
          <w:sz w:val="28"/>
          <w:szCs w:val="28"/>
        </w:rPr>
        <w:t xml:space="preserve">   - экран</w:t>
      </w:r>
    </w:p>
    <w:p w:rsidR="006C79F2" w:rsidRPr="00B022F4" w:rsidRDefault="006C79F2" w:rsidP="006C79F2">
      <w:pPr>
        <w:jc w:val="both"/>
        <w:rPr>
          <w:bCs/>
          <w:sz w:val="28"/>
          <w:szCs w:val="28"/>
        </w:rPr>
      </w:pPr>
      <w:r w:rsidRPr="00B022F4">
        <w:rPr>
          <w:bCs/>
          <w:sz w:val="28"/>
          <w:szCs w:val="28"/>
        </w:rPr>
        <w:t>2. Технические средства обучения:</w:t>
      </w:r>
    </w:p>
    <w:p w:rsidR="006C79F2" w:rsidRPr="00B022F4" w:rsidRDefault="006C79F2" w:rsidP="006C79F2">
      <w:pPr>
        <w:jc w:val="both"/>
        <w:rPr>
          <w:b/>
          <w:bCs/>
          <w:sz w:val="28"/>
          <w:szCs w:val="28"/>
        </w:rPr>
      </w:pPr>
      <w:r w:rsidRPr="00B022F4">
        <w:rPr>
          <w:bCs/>
          <w:sz w:val="28"/>
          <w:szCs w:val="28"/>
        </w:rPr>
        <w:t xml:space="preserve">   - компьютер с лицензионным программным обеспечением; </w:t>
      </w:r>
    </w:p>
    <w:p w:rsidR="006C79F2" w:rsidRDefault="006C79F2" w:rsidP="006C79F2">
      <w:pPr>
        <w:jc w:val="both"/>
        <w:rPr>
          <w:bCs/>
          <w:sz w:val="28"/>
          <w:szCs w:val="28"/>
        </w:rPr>
      </w:pPr>
      <w:r w:rsidRPr="00B022F4">
        <w:rPr>
          <w:bCs/>
          <w:sz w:val="28"/>
          <w:szCs w:val="28"/>
        </w:rPr>
        <w:t xml:space="preserve">   - мультимедийный проектор</w:t>
      </w:r>
      <w:r w:rsidR="005A26C8">
        <w:rPr>
          <w:bCs/>
          <w:sz w:val="28"/>
          <w:szCs w:val="28"/>
        </w:rPr>
        <w:t>.</w:t>
      </w:r>
    </w:p>
    <w:p w:rsidR="006C79F2" w:rsidRDefault="006C79F2" w:rsidP="006C79F2">
      <w:pPr>
        <w:jc w:val="both"/>
        <w:rPr>
          <w:bCs/>
          <w:sz w:val="28"/>
          <w:szCs w:val="28"/>
        </w:rPr>
      </w:pPr>
      <w:r>
        <w:rPr>
          <w:bCs/>
          <w:sz w:val="28"/>
          <w:szCs w:val="28"/>
        </w:rPr>
        <w:t>3. Наглядные пособия:</w:t>
      </w:r>
    </w:p>
    <w:p w:rsidR="005A26C8" w:rsidRDefault="00354959" w:rsidP="00354959">
      <w:pPr>
        <w:pStyle w:val="Default"/>
        <w:spacing w:after="55"/>
        <w:ind w:firstLine="284"/>
        <w:jc w:val="both"/>
        <w:rPr>
          <w:color w:val="auto"/>
          <w:sz w:val="28"/>
          <w:szCs w:val="28"/>
        </w:rPr>
      </w:pPr>
      <w:r>
        <w:rPr>
          <w:color w:val="auto"/>
          <w:sz w:val="28"/>
          <w:szCs w:val="28"/>
        </w:rPr>
        <w:t xml:space="preserve">- </w:t>
      </w:r>
      <w:r w:rsidR="000429AF">
        <w:rPr>
          <w:color w:val="auto"/>
          <w:sz w:val="28"/>
          <w:szCs w:val="28"/>
        </w:rPr>
        <w:t>комплект</w:t>
      </w:r>
      <w:r w:rsidR="005A26C8">
        <w:rPr>
          <w:color w:val="auto"/>
          <w:sz w:val="28"/>
          <w:szCs w:val="28"/>
        </w:rPr>
        <w:t xml:space="preserve"> учебных таблиц</w:t>
      </w:r>
      <w:r w:rsidR="000429AF">
        <w:rPr>
          <w:color w:val="auto"/>
          <w:sz w:val="28"/>
          <w:szCs w:val="28"/>
        </w:rPr>
        <w:t xml:space="preserve"> по курсу «Физика»</w:t>
      </w:r>
      <w:r w:rsidR="005A26C8">
        <w:rPr>
          <w:color w:val="auto"/>
          <w:sz w:val="28"/>
          <w:szCs w:val="28"/>
        </w:rPr>
        <w:t>,</w:t>
      </w:r>
    </w:p>
    <w:p w:rsidR="006C79F2" w:rsidRDefault="006C79F2" w:rsidP="006C79F2">
      <w:pPr>
        <w:jc w:val="both"/>
        <w:rPr>
          <w:bCs/>
          <w:sz w:val="28"/>
          <w:szCs w:val="28"/>
        </w:rPr>
      </w:pPr>
      <w:r>
        <w:rPr>
          <w:bCs/>
          <w:sz w:val="28"/>
          <w:szCs w:val="28"/>
        </w:rPr>
        <w:t>4. Учебно-методические пособия, комплекты:</w:t>
      </w:r>
    </w:p>
    <w:p w:rsidR="006C79F2" w:rsidRPr="007C0068" w:rsidRDefault="006C79F2" w:rsidP="006C79F2">
      <w:pPr>
        <w:jc w:val="both"/>
        <w:rPr>
          <w:bCs/>
          <w:sz w:val="28"/>
          <w:szCs w:val="28"/>
        </w:rPr>
      </w:pPr>
      <w:r>
        <w:rPr>
          <w:bCs/>
          <w:sz w:val="28"/>
          <w:szCs w:val="28"/>
        </w:rPr>
        <w:t xml:space="preserve">   </w:t>
      </w:r>
      <w:r w:rsidRPr="007C0068">
        <w:rPr>
          <w:bCs/>
          <w:sz w:val="28"/>
          <w:szCs w:val="28"/>
        </w:rPr>
        <w:t xml:space="preserve">- </w:t>
      </w:r>
      <w:r w:rsidR="007C0068">
        <w:rPr>
          <w:bCs/>
          <w:sz w:val="28"/>
          <w:szCs w:val="28"/>
        </w:rPr>
        <w:t>УМК для промежуточной аттестации – дифференцированный зачет,</w:t>
      </w:r>
    </w:p>
    <w:p w:rsidR="006C79F2" w:rsidRDefault="006C79F2" w:rsidP="006C79F2">
      <w:pPr>
        <w:jc w:val="both"/>
        <w:rPr>
          <w:bCs/>
          <w:sz w:val="28"/>
          <w:szCs w:val="28"/>
        </w:rPr>
      </w:pPr>
      <w:r w:rsidRPr="007C0068">
        <w:rPr>
          <w:bCs/>
          <w:sz w:val="28"/>
          <w:szCs w:val="28"/>
        </w:rPr>
        <w:t xml:space="preserve">   - </w:t>
      </w:r>
      <w:r w:rsidR="007C0068">
        <w:rPr>
          <w:bCs/>
          <w:sz w:val="28"/>
          <w:szCs w:val="28"/>
        </w:rPr>
        <w:t>комплект уч</w:t>
      </w:r>
      <w:r w:rsidR="00354959">
        <w:rPr>
          <w:bCs/>
          <w:sz w:val="28"/>
          <w:szCs w:val="28"/>
        </w:rPr>
        <w:t>ебно–</w:t>
      </w:r>
      <w:r w:rsidR="007C0068">
        <w:rPr>
          <w:bCs/>
          <w:sz w:val="28"/>
          <w:szCs w:val="28"/>
        </w:rPr>
        <w:t>методического обеспечения тем.</w:t>
      </w:r>
    </w:p>
    <w:p w:rsidR="006C79F2" w:rsidRDefault="006C79F2" w:rsidP="006C79F2">
      <w:pPr>
        <w:jc w:val="both"/>
        <w:rPr>
          <w:bCs/>
          <w:sz w:val="28"/>
          <w:szCs w:val="28"/>
        </w:rPr>
      </w:pPr>
      <w:r>
        <w:rPr>
          <w:bCs/>
          <w:sz w:val="28"/>
          <w:szCs w:val="28"/>
        </w:rPr>
        <w:tab/>
      </w:r>
    </w:p>
    <w:p w:rsidR="006C79F2" w:rsidRDefault="006C79F2" w:rsidP="006C79F2">
      <w:pPr>
        <w:jc w:val="both"/>
        <w:rPr>
          <w:bCs/>
          <w:sz w:val="28"/>
          <w:szCs w:val="28"/>
        </w:rPr>
      </w:pPr>
      <w:r>
        <w:rPr>
          <w:bCs/>
          <w:sz w:val="28"/>
          <w:szCs w:val="28"/>
        </w:rPr>
        <w:tab/>
        <w:t>В процессе освоения программы учебной дисциплины «Физики» студенты имеют возможность доступа к электронным учебным материалам, имеющимся в свободном доступе в системе Интернет (электронная библиотека, тесты, рекомендации на внутреннем образовательном портале).</w:t>
      </w:r>
    </w:p>
    <w:p w:rsidR="0044501E" w:rsidRDefault="0044501E" w:rsidP="006C79F2">
      <w:pPr>
        <w:jc w:val="both"/>
        <w:rPr>
          <w:bCs/>
          <w:sz w:val="28"/>
          <w:szCs w:val="28"/>
        </w:rPr>
      </w:pPr>
    </w:p>
    <w:p w:rsidR="0044501E" w:rsidRPr="00C3353D" w:rsidRDefault="0044501E" w:rsidP="0044501E">
      <w:pPr>
        <w:pStyle w:val="ad"/>
        <w:spacing w:before="0" w:beforeAutospacing="0" w:after="0" w:afterAutospacing="0"/>
        <w:ind w:firstLine="720"/>
        <w:jc w:val="both"/>
        <w:rPr>
          <w:sz w:val="28"/>
          <w:szCs w:val="28"/>
        </w:rPr>
      </w:pPr>
      <w:bookmarkStart w:id="6" w:name="_Toc422854264"/>
      <w:r w:rsidRPr="00C3353D">
        <w:rPr>
          <w:sz w:val="28"/>
          <w:szCs w:val="28"/>
        </w:rPr>
        <w:t xml:space="preserve">*В соответствии с Федеральным законом №273-ФЗ «Об образовании в РФ» (ст. 79), обязательным </w:t>
      </w:r>
      <w:r w:rsidRPr="00C3353D">
        <w:t xml:space="preserve"> </w:t>
      </w:r>
      <w:r w:rsidRPr="00C3353D">
        <w:rPr>
          <w:sz w:val="28"/>
          <w:szCs w:val="28"/>
        </w:rPr>
        <w:t>условием организации образовательной деятельности при наличии студентов с ограниченными возможностями здоровья (слабослышащие) является использование специальных методов:</w:t>
      </w:r>
    </w:p>
    <w:p w:rsidR="0044501E" w:rsidRPr="00C3353D" w:rsidRDefault="0044501E" w:rsidP="0044501E">
      <w:pPr>
        <w:pStyle w:val="ad"/>
        <w:numPr>
          <w:ilvl w:val="0"/>
          <w:numId w:val="1"/>
        </w:numPr>
        <w:spacing w:before="0" w:beforeAutospacing="0" w:after="0" w:afterAutospacing="0"/>
        <w:ind w:left="0" w:firstLine="720"/>
        <w:jc w:val="both"/>
        <w:rPr>
          <w:sz w:val="28"/>
          <w:szCs w:val="28"/>
        </w:rPr>
      </w:pPr>
      <w:r w:rsidRPr="00C3353D">
        <w:rPr>
          <w:sz w:val="28"/>
          <w:szCs w:val="28"/>
        </w:rPr>
        <w:t xml:space="preserve">при теоретическом обучении (мультимедийные презентации, опорные конспекты); </w:t>
      </w:r>
    </w:p>
    <w:p w:rsidR="00D84C1F" w:rsidRDefault="0044501E" w:rsidP="00333D73">
      <w:pPr>
        <w:pStyle w:val="ad"/>
        <w:numPr>
          <w:ilvl w:val="0"/>
          <w:numId w:val="1"/>
        </w:numPr>
        <w:spacing w:before="0" w:beforeAutospacing="0" w:after="0" w:afterAutospacing="0"/>
        <w:ind w:left="0" w:firstLine="720"/>
        <w:jc w:val="both"/>
        <w:rPr>
          <w:sz w:val="28"/>
          <w:szCs w:val="28"/>
        </w:rPr>
      </w:pPr>
      <w:r w:rsidRPr="00C3353D">
        <w:rPr>
          <w:sz w:val="28"/>
          <w:szCs w:val="28"/>
        </w:rPr>
        <w:t xml:space="preserve">при практическом обучении (наличие учебных пособий и дидактических материалов, позволяющих визуализировать задания, рекомендации преподавателя по их выполнению и критерии оценки). </w:t>
      </w:r>
    </w:p>
    <w:p w:rsidR="00333D73" w:rsidRPr="00333D73" w:rsidRDefault="00333D73" w:rsidP="00333D73">
      <w:pPr>
        <w:pStyle w:val="ad"/>
        <w:numPr>
          <w:ilvl w:val="0"/>
          <w:numId w:val="1"/>
        </w:numPr>
        <w:spacing w:before="0" w:beforeAutospacing="0" w:after="0" w:afterAutospacing="0"/>
        <w:ind w:left="0" w:firstLine="720"/>
        <w:jc w:val="both"/>
        <w:rPr>
          <w:sz w:val="28"/>
          <w:szCs w:val="28"/>
        </w:rPr>
      </w:pPr>
    </w:p>
    <w:p w:rsidR="001D2B1B" w:rsidRPr="00712077" w:rsidRDefault="001D2B1B" w:rsidP="00927BBF">
      <w:pPr>
        <w:pStyle w:val="1"/>
        <w:spacing w:before="0"/>
        <w:jc w:val="center"/>
        <w:rPr>
          <w:rFonts w:ascii="Times New Roman" w:hAnsi="Times New Roman" w:cs="Times New Roman"/>
          <w:color w:val="auto"/>
        </w:rPr>
      </w:pPr>
      <w:r w:rsidRPr="007C0068">
        <w:rPr>
          <w:rFonts w:ascii="Times New Roman" w:hAnsi="Times New Roman" w:cs="Times New Roman"/>
          <w:color w:val="auto"/>
        </w:rPr>
        <w:lastRenderedPageBreak/>
        <w:t>ЛИТЕРАТУРА</w:t>
      </w:r>
      <w:bookmarkEnd w:id="6"/>
    </w:p>
    <w:p w:rsidR="001D2B1B" w:rsidRDefault="001D2B1B" w:rsidP="00927BBF">
      <w:pPr>
        <w:pStyle w:val="Default"/>
        <w:jc w:val="center"/>
        <w:rPr>
          <w:color w:val="auto"/>
          <w:sz w:val="28"/>
          <w:szCs w:val="28"/>
        </w:rPr>
      </w:pPr>
    </w:p>
    <w:p w:rsidR="000429AF" w:rsidRDefault="001D2B1B" w:rsidP="00927BBF">
      <w:pPr>
        <w:pStyle w:val="Default"/>
        <w:ind w:left="284"/>
        <w:jc w:val="center"/>
        <w:rPr>
          <w:b/>
          <w:bCs/>
          <w:i/>
          <w:iCs/>
          <w:color w:val="auto"/>
          <w:sz w:val="28"/>
          <w:szCs w:val="28"/>
        </w:rPr>
      </w:pPr>
      <w:r>
        <w:rPr>
          <w:b/>
          <w:bCs/>
          <w:i/>
          <w:iCs/>
          <w:color w:val="auto"/>
          <w:sz w:val="28"/>
          <w:szCs w:val="28"/>
        </w:rPr>
        <w:t>Для студентов</w:t>
      </w:r>
    </w:p>
    <w:p w:rsidR="00F81DC0" w:rsidRDefault="00F81DC0" w:rsidP="00927BBF">
      <w:pPr>
        <w:pStyle w:val="Default"/>
        <w:ind w:left="284"/>
        <w:jc w:val="center"/>
        <w:rPr>
          <w:b/>
          <w:bCs/>
          <w:i/>
          <w:iCs/>
          <w:color w:val="auto"/>
          <w:sz w:val="28"/>
          <w:szCs w:val="28"/>
        </w:rPr>
      </w:pPr>
    </w:p>
    <w:p w:rsidR="00F81DC0" w:rsidRDefault="00F81DC0" w:rsidP="00F81DC0">
      <w:pPr>
        <w:pStyle w:val="a7"/>
        <w:numPr>
          <w:ilvl w:val="0"/>
          <w:numId w:val="33"/>
        </w:numPr>
        <w:tabs>
          <w:tab w:val="left" w:pos="851"/>
        </w:tabs>
        <w:ind w:left="284"/>
        <w:jc w:val="both"/>
        <w:rPr>
          <w:sz w:val="28"/>
          <w:szCs w:val="28"/>
        </w:rPr>
      </w:pPr>
      <w:r w:rsidRPr="00AD1F9D">
        <w:rPr>
          <w:sz w:val="28"/>
          <w:szCs w:val="28"/>
        </w:rPr>
        <w:t>Дмитриева В.Ф. Физика [Текст]: учеб. для образоват. учреждений начального и среднего проф. образования. – Москва: Академия, 2014. -  464с.</w:t>
      </w:r>
    </w:p>
    <w:p w:rsidR="00F81DC0" w:rsidRPr="00AD1F9D" w:rsidRDefault="00F81DC0" w:rsidP="00F81DC0">
      <w:pPr>
        <w:pStyle w:val="a7"/>
        <w:numPr>
          <w:ilvl w:val="0"/>
          <w:numId w:val="33"/>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bCs/>
          <w:sz w:val="28"/>
          <w:szCs w:val="28"/>
        </w:rPr>
      </w:pPr>
      <w:r w:rsidRPr="00AD1F9D">
        <w:rPr>
          <w:bCs/>
          <w:sz w:val="28"/>
          <w:szCs w:val="28"/>
        </w:rPr>
        <w:t>Тихомирова С. А. Физика. 10 кл.: учеб. для общеобразоват. учреждений: базовый и профил. уровни/ С. А. Тихомирова, Б. М. Яворский. – 4-е  изд., стереотип.  – Москва: Мнемозина, 2013. – 304 с.</w:t>
      </w:r>
    </w:p>
    <w:p w:rsidR="00F81DC0" w:rsidRDefault="00F81DC0" w:rsidP="00F81DC0">
      <w:pPr>
        <w:pStyle w:val="a7"/>
        <w:numPr>
          <w:ilvl w:val="0"/>
          <w:numId w:val="33"/>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bCs/>
          <w:sz w:val="28"/>
          <w:szCs w:val="28"/>
        </w:rPr>
      </w:pPr>
      <w:r w:rsidRPr="00AD1F9D">
        <w:rPr>
          <w:bCs/>
          <w:sz w:val="28"/>
          <w:szCs w:val="28"/>
        </w:rPr>
        <w:t>Тихомирова С. А. Физика. 11 кл.: учеб. для общеобразоват. учреждений: базовый и профил. уровень/ С. А. Тихомирова, Б. М. Яворский. –4-е изд., стереотип. –  Москва: Мнемозина, 2013. – 303 с.</w:t>
      </w:r>
    </w:p>
    <w:p w:rsidR="006C4BD0" w:rsidRPr="00DC222C" w:rsidRDefault="006C4BD0" w:rsidP="006C4BD0">
      <w:pPr>
        <w:pStyle w:val="a7"/>
        <w:numPr>
          <w:ilvl w:val="0"/>
          <w:numId w:val="33"/>
        </w:numPr>
        <w:spacing w:line="236" w:lineRule="auto"/>
        <w:ind w:right="-19"/>
        <w:jc w:val="both"/>
        <w:rPr>
          <w:color w:val="000000"/>
          <w:sz w:val="28"/>
          <w:szCs w:val="28"/>
        </w:rPr>
      </w:pPr>
      <w:r w:rsidRPr="00DC222C">
        <w:rPr>
          <w:color w:val="000000"/>
          <w:spacing w:val="-10"/>
          <w:sz w:val="28"/>
          <w:szCs w:val="28"/>
        </w:rPr>
        <w:t>Т</w:t>
      </w:r>
      <w:r w:rsidRPr="00DC222C">
        <w:rPr>
          <w:color w:val="000000"/>
          <w:sz w:val="28"/>
          <w:szCs w:val="28"/>
        </w:rPr>
        <w:t>роф</w:t>
      </w:r>
      <w:r w:rsidRPr="00DC222C">
        <w:rPr>
          <w:color w:val="000000"/>
          <w:spacing w:val="-2"/>
          <w:sz w:val="28"/>
          <w:szCs w:val="28"/>
        </w:rPr>
        <w:t>и</w:t>
      </w:r>
      <w:r w:rsidRPr="00DC222C">
        <w:rPr>
          <w:color w:val="000000"/>
          <w:sz w:val="28"/>
          <w:szCs w:val="28"/>
        </w:rPr>
        <w:t>мо</w:t>
      </w:r>
      <w:r w:rsidRPr="00DC222C">
        <w:rPr>
          <w:color w:val="000000"/>
          <w:spacing w:val="-4"/>
          <w:sz w:val="28"/>
          <w:szCs w:val="28"/>
        </w:rPr>
        <w:t>в</w:t>
      </w:r>
      <w:r w:rsidRPr="00DC222C">
        <w:rPr>
          <w:color w:val="000000"/>
          <w:sz w:val="28"/>
          <w:szCs w:val="28"/>
        </w:rPr>
        <w:t>а</w:t>
      </w:r>
      <w:r w:rsidRPr="00DC222C">
        <w:rPr>
          <w:color w:val="000000"/>
          <w:spacing w:val="32"/>
          <w:sz w:val="28"/>
          <w:szCs w:val="28"/>
        </w:rPr>
        <w:t xml:space="preserve"> </w:t>
      </w:r>
      <w:r w:rsidRPr="00DC222C">
        <w:rPr>
          <w:color w:val="000000"/>
          <w:spacing w:val="-29"/>
          <w:sz w:val="28"/>
          <w:szCs w:val="28"/>
        </w:rPr>
        <w:t>Т</w:t>
      </w:r>
      <w:r w:rsidRPr="00DC222C">
        <w:rPr>
          <w:color w:val="000000"/>
          <w:sz w:val="28"/>
          <w:szCs w:val="28"/>
        </w:rPr>
        <w:t>.</w:t>
      </w:r>
      <w:r w:rsidRPr="00DC222C">
        <w:rPr>
          <w:color w:val="000000"/>
          <w:spacing w:val="-2"/>
          <w:sz w:val="28"/>
          <w:szCs w:val="28"/>
        </w:rPr>
        <w:t>И</w:t>
      </w:r>
      <w:r w:rsidRPr="00DC222C">
        <w:rPr>
          <w:color w:val="000000"/>
          <w:sz w:val="28"/>
          <w:szCs w:val="28"/>
        </w:rPr>
        <w:t>.Физи</w:t>
      </w:r>
      <w:r w:rsidRPr="00DC222C">
        <w:rPr>
          <w:color w:val="000000"/>
          <w:spacing w:val="-4"/>
          <w:sz w:val="28"/>
          <w:szCs w:val="28"/>
        </w:rPr>
        <w:t>к</w:t>
      </w:r>
      <w:r w:rsidRPr="00DC222C">
        <w:rPr>
          <w:color w:val="000000"/>
          <w:sz w:val="28"/>
          <w:szCs w:val="28"/>
        </w:rPr>
        <w:t>а</w:t>
      </w:r>
      <w:r w:rsidRPr="00DC222C">
        <w:rPr>
          <w:color w:val="000000"/>
          <w:spacing w:val="24"/>
          <w:sz w:val="28"/>
          <w:szCs w:val="28"/>
        </w:rPr>
        <w:t xml:space="preserve"> </w:t>
      </w:r>
      <w:r w:rsidRPr="00DC222C">
        <w:rPr>
          <w:color w:val="000000"/>
          <w:sz w:val="28"/>
          <w:szCs w:val="28"/>
        </w:rPr>
        <w:t>для</w:t>
      </w:r>
      <w:r w:rsidRPr="00DC222C">
        <w:rPr>
          <w:color w:val="000000"/>
          <w:spacing w:val="26"/>
          <w:sz w:val="28"/>
          <w:szCs w:val="28"/>
        </w:rPr>
        <w:t xml:space="preserve"> </w:t>
      </w:r>
      <w:r w:rsidRPr="00DC222C">
        <w:rPr>
          <w:color w:val="000000"/>
          <w:spacing w:val="1"/>
          <w:sz w:val="28"/>
          <w:szCs w:val="28"/>
        </w:rPr>
        <w:t>п</w:t>
      </w:r>
      <w:r w:rsidRPr="00DC222C">
        <w:rPr>
          <w:color w:val="000000"/>
          <w:sz w:val="28"/>
          <w:szCs w:val="28"/>
        </w:rPr>
        <w:t>р</w:t>
      </w:r>
      <w:r w:rsidRPr="00DC222C">
        <w:rPr>
          <w:color w:val="000000"/>
          <w:spacing w:val="-1"/>
          <w:sz w:val="28"/>
          <w:szCs w:val="28"/>
        </w:rPr>
        <w:t>о</w:t>
      </w:r>
      <w:r w:rsidRPr="00DC222C">
        <w:rPr>
          <w:color w:val="000000"/>
          <w:sz w:val="28"/>
          <w:szCs w:val="28"/>
        </w:rPr>
        <w:t>ф</w:t>
      </w:r>
      <w:r w:rsidRPr="00DC222C">
        <w:rPr>
          <w:color w:val="000000"/>
          <w:spacing w:val="6"/>
          <w:sz w:val="28"/>
          <w:szCs w:val="28"/>
        </w:rPr>
        <w:t>е</w:t>
      </w:r>
      <w:r w:rsidRPr="00DC222C">
        <w:rPr>
          <w:color w:val="000000"/>
          <w:sz w:val="28"/>
          <w:szCs w:val="28"/>
        </w:rPr>
        <w:t>с</w:t>
      </w:r>
      <w:r w:rsidRPr="00DC222C">
        <w:rPr>
          <w:color w:val="000000"/>
          <w:spacing w:val="-1"/>
          <w:sz w:val="28"/>
          <w:szCs w:val="28"/>
        </w:rPr>
        <w:t>с</w:t>
      </w:r>
      <w:r w:rsidRPr="00DC222C">
        <w:rPr>
          <w:color w:val="000000"/>
          <w:sz w:val="28"/>
          <w:szCs w:val="28"/>
        </w:rPr>
        <w:t>ий</w:t>
      </w:r>
      <w:r w:rsidRPr="00DC222C">
        <w:rPr>
          <w:color w:val="000000"/>
          <w:spacing w:val="28"/>
          <w:sz w:val="28"/>
          <w:szCs w:val="28"/>
        </w:rPr>
        <w:t xml:space="preserve"> </w:t>
      </w:r>
      <w:r w:rsidRPr="00DC222C">
        <w:rPr>
          <w:color w:val="000000"/>
          <w:sz w:val="28"/>
          <w:szCs w:val="28"/>
        </w:rPr>
        <w:t>и</w:t>
      </w:r>
      <w:r w:rsidRPr="00DC222C">
        <w:rPr>
          <w:color w:val="000000"/>
          <w:spacing w:val="27"/>
          <w:sz w:val="28"/>
          <w:szCs w:val="28"/>
        </w:rPr>
        <w:t xml:space="preserve"> </w:t>
      </w:r>
      <w:r w:rsidRPr="00DC222C">
        <w:rPr>
          <w:color w:val="000000"/>
          <w:spacing w:val="-1"/>
          <w:sz w:val="28"/>
          <w:szCs w:val="28"/>
        </w:rPr>
        <w:t>с</w:t>
      </w:r>
      <w:r w:rsidRPr="00DC222C">
        <w:rPr>
          <w:color w:val="000000"/>
          <w:spacing w:val="-2"/>
          <w:sz w:val="28"/>
          <w:szCs w:val="28"/>
        </w:rPr>
        <w:t>п</w:t>
      </w:r>
      <w:r w:rsidRPr="00DC222C">
        <w:rPr>
          <w:color w:val="000000"/>
          <w:sz w:val="28"/>
          <w:szCs w:val="28"/>
        </w:rPr>
        <w:t>еци</w:t>
      </w:r>
      <w:r w:rsidRPr="00DC222C">
        <w:rPr>
          <w:color w:val="000000"/>
          <w:spacing w:val="1"/>
          <w:sz w:val="28"/>
          <w:szCs w:val="28"/>
        </w:rPr>
        <w:t>а</w:t>
      </w:r>
      <w:r w:rsidRPr="00DC222C">
        <w:rPr>
          <w:color w:val="000000"/>
          <w:sz w:val="28"/>
          <w:szCs w:val="28"/>
        </w:rPr>
        <w:t>л</w:t>
      </w:r>
      <w:r w:rsidRPr="00DC222C">
        <w:rPr>
          <w:color w:val="000000"/>
          <w:spacing w:val="-1"/>
          <w:sz w:val="28"/>
          <w:szCs w:val="28"/>
        </w:rPr>
        <w:t>ь</w:t>
      </w:r>
      <w:r w:rsidRPr="00DC222C">
        <w:rPr>
          <w:color w:val="000000"/>
          <w:sz w:val="28"/>
          <w:szCs w:val="28"/>
        </w:rPr>
        <w:t>н</w:t>
      </w:r>
      <w:r w:rsidRPr="00DC222C">
        <w:rPr>
          <w:color w:val="000000"/>
          <w:spacing w:val="5"/>
          <w:sz w:val="28"/>
          <w:szCs w:val="28"/>
        </w:rPr>
        <w:t>о</w:t>
      </w:r>
      <w:r w:rsidRPr="00DC222C">
        <w:rPr>
          <w:color w:val="000000"/>
          <w:sz w:val="28"/>
          <w:szCs w:val="28"/>
        </w:rPr>
        <w:t>стей</w:t>
      </w:r>
      <w:r w:rsidR="00DC222C">
        <w:rPr>
          <w:color w:val="000000"/>
          <w:sz w:val="28"/>
          <w:szCs w:val="28"/>
        </w:rPr>
        <w:t xml:space="preserve"> </w:t>
      </w:r>
      <w:r w:rsidRPr="00DC222C">
        <w:rPr>
          <w:color w:val="000000"/>
          <w:sz w:val="28"/>
          <w:szCs w:val="28"/>
        </w:rPr>
        <w:t>т</w:t>
      </w:r>
      <w:r w:rsidRPr="00DC222C">
        <w:rPr>
          <w:color w:val="000000"/>
          <w:spacing w:val="-5"/>
          <w:sz w:val="28"/>
          <w:szCs w:val="28"/>
        </w:rPr>
        <w:t>е</w:t>
      </w:r>
      <w:r w:rsidRPr="00DC222C">
        <w:rPr>
          <w:color w:val="000000"/>
          <w:sz w:val="28"/>
          <w:szCs w:val="28"/>
        </w:rPr>
        <w:t>хнич</w:t>
      </w:r>
      <w:r w:rsidRPr="00DC222C">
        <w:rPr>
          <w:color w:val="000000"/>
          <w:spacing w:val="7"/>
          <w:sz w:val="28"/>
          <w:szCs w:val="28"/>
        </w:rPr>
        <w:t>е</w:t>
      </w:r>
      <w:r w:rsidRPr="00DC222C">
        <w:rPr>
          <w:color w:val="000000"/>
          <w:spacing w:val="-1"/>
          <w:sz w:val="28"/>
          <w:szCs w:val="28"/>
        </w:rPr>
        <w:t>с</w:t>
      </w:r>
      <w:r w:rsidRPr="00DC222C">
        <w:rPr>
          <w:color w:val="000000"/>
          <w:spacing w:val="-15"/>
          <w:sz w:val="28"/>
          <w:szCs w:val="28"/>
        </w:rPr>
        <w:t>к</w:t>
      </w:r>
      <w:r w:rsidRPr="00DC222C">
        <w:rPr>
          <w:color w:val="000000"/>
          <w:sz w:val="28"/>
          <w:szCs w:val="28"/>
        </w:rPr>
        <w:t>о</w:t>
      </w:r>
      <w:r w:rsidRPr="00DC222C">
        <w:rPr>
          <w:color w:val="000000"/>
          <w:spacing w:val="-8"/>
          <w:sz w:val="28"/>
          <w:szCs w:val="28"/>
        </w:rPr>
        <w:t>г</w:t>
      </w:r>
      <w:r w:rsidRPr="00DC222C">
        <w:rPr>
          <w:color w:val="000000"/>
          <w:sz w:val="28"/>
          <w:szCs w:val="28"/>
        </w:rPr>
        <w:t>о</w:t>
      </w:r>
      <w:r w:rsidRPr="00DC222C">
        <w:rPr>
          <w:color w:val="000000"/>
          <w:spacing w:val="8"/>
          <w:sz w:val="28"/>
          <w:szCs w:val="28"/>
        </w:rPr>
        <w:t xml:space="preserve"> </w:t>
      </w:r>
      <w:r w:rsidRPr="00DC222C">
        <w:rPr>
          <w:color w:val="000000"/>
          <w:sz w:val="28"/>
          <w:szCs w:val="28"/>
        </w:rPr>
        <w:t>и</w:t>
      </w:r>
      <w:r w:rsidRPr="00DC222C">
        <w:rPr>
          <w:color w:val="000000"/>
          <w:spacing w:val="9"/>
          <w:sz w:val="28"/>
          <w:szCs w:val="28"/>
        </w:rPr>
        <w:t xml:space="preserve"> </w:t>
      </w:r>
      <w:r w:rsidRPr="00DC222C">
        <w:rPr>
          <w:color w:val="000000"/>
          <w:spacing w:val="7"/>
          <w:sz w:val="28"/>
          <w:szCs w:val="28"/>
        </w:rPr>
        <w:t>е</w:t>
      </w:r>
      <w:r w:rsidRPr="00DC222C">
        <w:rPr>
          <w:color w:val="000000"/>
          <w:sz w:val="28"/>
          <w:szCs w:val="28"/>
        </w:rPr>
        <w:t>с</w:t>
      </w:r>
      <w:r w:rsidRPr="00DC222C">
        <w:rPr>
          <w:color w:val="000000"/>
          <w:spacing w:val="-2"/>
          <w:sz w:val="28"/>
          <w:szCs w:val="28"/>
        </w:rPr>
        <w:t>т</w:t>
      </w:r>
      <w:r w:rsidRPr="00DC222C">
        <w:rPr>
          <w:color w:val="000000"/>
          <w:spacing w:val="4"/>
          <w:sz w:val="28"/>
          <w:szCs w:val="28"/>
        </w:rPr>
        <w:t>е</w:t>
      </w:r>
      <w:r w:rsidRPr="00DC222C">
        <w:rPr>
          <w:color w:val="000000"/>
          <w:sz w:val="28"/>
          <w:szCs w:val="28"/>
        </w:rPr>
        <w:t>ст</w:t>
      </w:r>
      <w:r w:rsidRPr="00DC222C">
        <w:rPr>
          <w:color w:val="000000"/>
          <w:spacing w:val="-2"/>
          <w:sz w:val="28"/>
          <w:szCs w:val="28"/>
        </w:rPr>
        <w:t>в</w:t>
      </w:r>
      <w:r w:rsidRPr="00DC222C">
        <w:rPr>
          <w:color w:val="000000"/>
          <w:sz w:val="28"/>
          <w:szCs w:val="28"/>
        </w:rPr>
        <w:t>ен</w:t>
      </w:r>
      <w:r w:rsidRPr="00DC222C">
        <w:rPr>
          <w:color w:val="000000"/>
          <w:spacing w:val="-1"/>
          <w:sz w:val="28"/>
          <w:szCs w:val="28"/>
        </w:rPr>
        <w:t>н</w:t>
      </w:r>
      <w:r w:rsidRPr="00DC222C">
        <w:rPr>
          <w:color w:val="000000"/>
          <w:spacing w:val="1"/>
          <w:sz w:val="28"/>
          <w:szCs w:val="28"/>
        </w:rPr>
        <w:t>о</w:t>
      </w:r>
      <w:r w:rsidRPr="00DC222C">
        <w:rPr>
          <w:rFonts w:ascii="Calibri" w:eastAsia="Calibri" w:hAnsi="Calibri" w:cs="Calibri"/>
          <w:color w:val="000000"/>
          <w:spacing w:val="-1"/>
          <w:sz w:val="28"/>
          <w:szCs w:val="28"/>
        </w:rPr>
        <w:t>-</w:t>
      </w:r>
      <w:r w:rsidRPr="00DC222C">
        <w:rPr>
          <w:color w:val="000000"/>
          <w:sz w:val="28"/>
          <w:szCs w:val="28"/>
        </w:rPr>
        <w:t>н</w:t>
      </w:r>
      <w:r w:rsidRPr="00DC222C">
        <w:rPr>
          <w:color w:val="000000"/>
          <w:spacing w:val="-14"/>
          <w:sz w:val="28"/>
          <w:szCs w:val="28"/>
        </w:rPr>
        <w:t>а</w:t>
      </w:r>
      <w:r w:rsidRPr="00DC222C">
        <w:rPr>
          <w:color w:val="000000"/>
          <w:spacing w:val="-3"/>
          <w:sz w:val="28"/>
          <w:szCs w:val="28"/>
        </w:rPr>
        <w:t>у</w:t>
      </w:r>
      <w:r w:rsidRPr="00DC222C">
        <w:rPr>
          <w:color w:val="000000"/>
          <w:sz w:val="28"/>
          <w:szCs w:val="28"/>
        </w:rPr>
        <w:t>чн</w:t>
      </w:r>
      <w:r w:rsidRPr="00DC222C">
        <w:rPr>
          <w:color w:val="000000"/>
          <w:spacing w:val="1"/>
          <w:sz w:val="28"/>
          <w:szCs w:val="28"/>
        </w:rPr>
        <w:t>о</w:t>
      </w:r>
      <w:r w:rsidRPr="00DC222C">
        <w:rPr>
          <w:color w:val="000000"/>
          <w:spacing w:val="-9"/>
          <w:sz w:val="28"/>
          <w:szCs w:val="28"/>
        </w:rPr>
        <w:t>г</w:t>
      </w:r>
      <w:r w:rsidRPr="00DC222C">
        <w:rPr>
          <w:color w:val="000000"/>
          <w:sz w:val="28"/>
          <w:szCs w:val="28"/>
        </w:rPr>
        <w:t>о</w:t>
      </w:r>
      <w:r w:rsidRPr="00DC222C">
        <w:rPr>
          <w:color w:val="000000"/>
          <w:spacing w:val="9"/>
          <w:sz w:val="28"/>
          <w:szCs w:val="28"/>
        </w:rPr>
        <w:t xml:space="preserve"> </w:t>
      </w:r>
      <w:r w:rsidRPr="00DC222C">
        <w:rPr>
          <w:color w:val="000000"/>
          <w:spacing w:val="-1"/>
          <w:sz w:val="28"/>
          <w:szCs w:val="28"/>
        </w:rPr>
        <w:t>п</w:t>
      </w:r>
      <w:r w:rsidRPr="00DC222C">
        <w:rPr>
          <w:color w:val="000000"/>
          <w:sz w:val="28"/>
          <w:szCs w:val="28"/>
        </w:rPr>
        <w:t>рофил</w:t>
      </w:r>
      <w:r w:rsidRPr="00DC222C">
        <w:rPr>
          <w:color w:val="000000"/>
          <w:spacing w:val="-2"/>
          <w:sz w:val="28"/>
          <w:szCs w:val="28"/>
        </w:rPr>
        <w:t>е</w:t>
      </w:r>
      <w:r w:rsidRPr="00DC222C">
        <w:rPr>
          <w:color w:val="000000"/>
          <w:sz w:val="28"/>
          <w:szCs w:val="28"/>
        </w:rPr>
        <w:t>й</w:t>
      </w:r>
      <w:r w:rsidR="00333D73">
        <w:rPr>
          <w:color w:val="000000"/>
          <w:sz w:val="28"/>
          <w:szCs w:val="28"/>
        </w:rPr>
        <w:t xml:space="preserve"> </w:t>
      </w:r>
      <w:r w:rsidR="00C73AEE" w:rsidRPr="00AD1F9D">
        <w:rPr>
          <w:sz w:val="28"/>
          <w:szCs w:val="28"/>
        </w:rPr>
        <w:t>[Текст]:</w:t>
      </w:r>
      <w:r w:rsidRPr="00DC222C">
        <w:rPr>
          <w:rFonts w:ascii="Calibri" w:eastAsia="Calibri" w:hAnsi="Calibri" w:cs="Calibri"/>
          <w:color w:val="000000"/>
          <w:spacing w:val="13"/>
          <w:sz w:val="28"/>
          <w:szCs w:val="28"/>
        </w:rPr>
        <w:t xml:space="preserve"> </w:t>
      </w:r>
      <w:r w:rsidR="00C73AEE">
        <w:rPr>
          <w:color w:val="000000"/>
          <w:spacing w:val="2"/>
          <w:sz w:val="28"/>
          <w:szCs w:val="28"/>
        </w:rPr>
        <w:t>с</w:t>
      </w:r>
      <w:r w:rsidRPr="00DC222C">
        <w:rPr>
          <w:color w:val="000000"/>
          <w:spacing w:val="1"/>
          <w:sz w:val="28"/>
          <w:szCs w:val="28"/>
        </w:rPr>
        <w:t>б</w:t>
      </w:r>
      <w:r w:rsidRPr="00DC222C">
        <w:rPr>
          <w:color w:val="000000"/>
          <w:sz w:val="28"/>
          <w:szCs w:val="28"/>
        </w:rPr>
        <w:t>о</w:t>
      </w:r>
      <w:r w:rsidRPr="00DC222C">
        <w:rPr>
          <w:color w:val="000000"/>
          <w:spacing w:val="-1"/>
          <w:sz w:val="28"/>
          <w:szCs w:val="28"/>
        </w:rPr>
        <w:t>р</w:t>
      </w:r>
      <w:r w:rsidRPr="00DC222C">
        <w:rPr>
          <w:color w:val="000000"/>
          <w:sz w:val="28"/>
          <w:szCs w:val="28"/>
        </w:rPr>
        <w:t>ник</w:t>
      </w:r>
      <w:r w:rsidRPr="00DC222C">
        <w:rPr>
          <w:color w:val="000000"/>
          <w:spacing w:val="9"/>
          <w:sz w:val="28"/>
          <w:szCs w:val="28"/>
        </w:rPr>
        <w:t xml:space="preserve"> </w:t>
      </w:r>
      <w:r w:rsidRPr="00DC222C">
        <w:rPr>
          <w:color w:val="000000"/>
          <w:spacing w:val="-2"/>
          <w:sz w:val="28"/>
          <w:szCs w:val="28"/>
        </w:rPr>
        <w:t>з</w:t>
      </w:r>
      <w:r w:rsidRPr="00DC222C">
        <w:rPr>
          <w:color w:val="000000"/>
          <w:sz w:val="28"/>
          <w:szCs w:val="28"/>
        </w:rPr>
        <w:t>ад</w:t>
      </w:r>
      <w:r w:rsidRPr="00DC222C">
        <w:rPr>
          <w:color w:val="000000"/>
          <w:spacing w:val="-11"/>
          <w:sz w:val="28"/>
          <w:szCs w:val="28"/>
        </w:rPr>
        <w:t>а</w:t>
      </w:r>
      <w:r w:rsidRPr="00DC222C">
        <w:rPr>
          <w:color w:val="000000"/>
          <w:sz w:val="28"/>
          <w:szCs w:val="28"/>
        </w:rPr>
        <w:t>ч</w:t>
      </w:r>
      <w:r w:rsidRPr="00DC222C">
        <w:rPr>
          <w:rFonts w:ascii="Calibri" w:eastAsia="Calibri" w:hAnsi="Calibri" w:cs="Calibri"/>
          <w:color w:val="000000"/>
          <w:sz w:val="28"/>
          <w:szCs w:val="28"/>
        </w:rPr>
        <w:t>:</w:t>
      </w:r>
      <w:r w:rsidRPr="00DC222C">
        <w:rPr>
          <w:rFonts w:ascii="Calibri" w:eastAsia="Calibri" w:hAnsi="Calibri" w:cs="Calibri"/>
          <w:color w:val="000000"/>
          <w:spacing w:val="12"/>
          <w:sz w:val="28"/>
          <w:szCs w:val="28"/>
        </w:rPr>
        <w:t xml:space="preserve"> </w:t>
      </w:r>
      <w:r w:rsidRPr="00DC222C">
        <w:rPr>
          <w:color w:val="000000"/>
          <w:spacing w:val="-3"/>
          <w:sz w:val="28"/>
          <w:szCs w:val="28"/>
        </w:rPr>
        <w:t>у</w:t>
      </w:r>
      <w:r w:rsidRPr="00DC222C">
        <w:rPr>
          <w:color w:val="000000"/>
          <w:sz w:val="28"/>
          <w:szCs w:val="28"/>
        </w:rPr>
        <w:t>че</w:t>
      </w:r>
      <w:r w:rsidRPr="00DC222C">
        <w:rPr>
          <w:color w:val="000000"/>
          <w:spacing w:val="1"/>
          <w:sz w:val="28"/>
          <w:szCs w:val="28"/>
        </w:rPr>
        <w:t>б</w:t>
      </w:r>
      <w:r w:rsidRPr="00DC222C">
        <w:rPr>
          <w:rFonts w:ascii="Calibri" w:eastAsia="Calibri" w:hAnsi="Calibri" w:cs="Calibri"/>
          <w:color w:val="000000"/>
          <w:sz w:val="28"/>
          <w:szCs w:val="28"/>
        </w:rPr>
        <w:t>.</w:t>
      </w:r>
      <w:r w:rsidRPr="00DC222C">
        <w:rPr>
          <w:rFonts w:ascii="Calibri" w:eastAsia="Calibri" w:hAnsi="Calibri" w:cs="Calibri"/>
          <w:color w:val="000000"/>
          <w:spacing w:val="15"/>
          <w:sz w:val="28"/>
          <w:szCs w:val="28"/>
        </w:rPr>
        <w:t xml:space="preserve"> </w:t>
      </w:r>
      <w:r w:rsidRPr="00DC222C">
        <w:rPr>
          <w:color w:val="000000"/>
          <w:spacing w:val="-1"/>
          <w:sz w:val="28"/>
          <w:szCs w:val="28"/>
        </w:rPr>
        <w:t>п</w:t>
      </w:r>
      <w:r w:rsidRPr="00DC222C">
        <w:rPr>
          <w:color w:val="000000"/>
          <w:spacing w:val="7"/>
          <w:sz w:val="28"/>
          <w:szCs w:val="28"/>
        </w:rPr>
        <w:t>о</w:t>
      </w:r>
      <w:r w:rsidRPr="00DC222C">
        <w:rPr>
          <w:color w:val="000000"/>
          <w:spacing w:val="-1"/>
          <w:sz w:val="28"/>
          <w:szCs w:val="28"/>
        </w:rPr>
        <w:t>с</w:t>
      </w:r>
      <w:r w:rsidRPr="00DC222C">
        <w:rPr>
          <w:color w:val="000000"/>
          <w:sz w:val="28"/>
          <w:szCs w:val="28"/>
        </w:rPr>
        <w:t>обие для</w:t>
      </w:r>
      <w:r w:rsidRPr="00DC222C">
        <w:rPr>
          <w:color w:val="000000"/>
          <w:spacing w:val="2"/>
          <w:sz w:val="28"/>
          <w:szCs w:val="28"/>
        </w:rPr>
        <w:t xml:space="preserve"> </w:t>
      </w:r>
      <w:r w:rsidRPr="00DC222C">
        <w:rPr>
          <w:color w:val="000000"/>
          <w:sz w:val="28"/>
          <w:szCs w:val="28"/>
        </w:rPr>
        <w:t>с</w:t>
      </w:r>
      <w:r w:rsidRPr="00DC222C">
        <w:rPr>
          <w:color w:val="000000"/>
          <w:spacing w:val="-4"/>
          <w:sz w:val="28"/>
          <w:szCs w:val="28"/>
        </w:rPr>
        <w:t>т</w:t>
      </w:r>
      <w:r w:rsidRPr="00DC222C">
        <w:rPr>
          <w:color w:val="000000"/>
          <w:spacing w:val="-21"/>
          <w:sz w:val="28"/>
          <w:szCs w:val="28"/>
        </w:rPr>
        <w:t>у</w:t>
      </w:r>
      <w:r w:rsidRPr="00DC222C">
        <w:rPr>
          <w:color w:val="000000"/>
          <w:sz w:val="28"/>
          <w:szCs w:val="28"/>
        </w:rPr>
        <w:t>де</w:t>
      </w:r>
      <w:r w:rsidRPr="00DC222C">
        <w:rPr>
          <w:color w:val="000000"/>
          <w:spacing w:val="1"/>
          <w:sz w:val="28"/>
          <w:szCs w:val="28"/>
        </w:rPr>
        <w:t>н</w:t>
      </w:r>
      <w:r w:rsidRPr="00DC222C">
        <w:rPr>
          <w:color w:val="000000"/>
          <w:spacing w:val="-4"/>
          <w:sz w:val="28"/>
          <w:szCs w:val="28"/>
        </w:rPr>
        <w:t>т</w:t>
      </w:r>
      <w:r w:rsidRPr="00DC222C">
        <w:rPr>
          <w:color w:val="000000"/>
          <w:sz w:val="28"/>
          <w:szCs w:val="28"/>
        </w:rPr>
        <w:t>ов</w:t>
      </w:r>
      <w:r w:rsidRPr="00DC222C">
        <w:rPr>
          <w:color w:val="000000"/>
          <w:spacing w:val="1"/>
          <w:sz w:val="28"/>
          <w:szCs w:val="28"/>
        </w:rPr>
        <w:t xml:space="preserve"> </w:t>
      </w:r>
      <w:r w:rsidRPr="00DC222C">
        <w:rPr>
          <w:color w:val="000000"/>
          <w:spacing w:val="-1"/>
          <w:sz w:val="28"/>
          <w:szCs w:val="28"/>
        </w:rPr>
        <w:t>пр</w:t>
      </w:r>
      <w:r w:rsidRPr="00DC222C">
        <w:rPr>
          <w:color w:val="000000"/>
          <w:sz w:val="28"/>
          <w:szCs w:val="28"/>
        </w:rPr>
        <w:t>о</w:t>
      </w:r>
      <w:r w:rsidRPr="00DC222C">
        <w:rPr>
          <w:color w:val="000000"/>
          <w:spacing w:val="-1"/>
          <w:sz w:val="28"/>
          <w:szCs w:val="28"/>
        </w:rPr>
        <w:t>ф</w:t>
      </w:r>
      <w:r w:rsidR="00DC222C" w:rsidRPr="00DC222C">
        <w:rPr>
          <w:color w:val="000000"/>
          <w:spacing w:val="6"/>
          <w:sz w:val="28"/>
          <w:szCs w:val="28"/>
        </w:rPr>
        <w:t>.</w:t>
      </w:r>
      <w:r w:rsidRPr="00DC222C">
        <w:rPr>
          <w:color w:val="000000"/>
          <w:sz w:val="28"/>
          <w:szCs w:val="28"/>
        </w:rPr>
        <w:t xml:space="preserve"> обра</w:t>
      </w:r>
      <w:r w:rsidRPr="00DC222C">
        <w:rPr>
          <w:color w:val="000000"/>
          <w:spacing w:val="-4"/>
          <w:sz w:val="28"/>
          <w:szCs w:val="28"/>
        </w:rPr>
        <w:t>з</w:t>
      </w:r>
      <w:r w:rsidRPr="00DC222C">
        <w:rPr>
          <w:color w:val="000000"/>
          <w:sz w:val="28"/>
          <w:szCs w:val="28"/>
        </w:rPr>
        <w:t>о</w:t>
      </w:r>
      <w:r w:rsidRPr="00DC222C">
        <w:rPr>
          <w:color w:val="000000"/>
          <w:spacing w:val="-4"/>
          <w:sz w:val="28"/>
          <w:szCs w:val="28"/>
        </w:rPr>
        <w:t>в</w:t>
      </w:r>
      <w:r w:rsidRPr="00DC222C">
        <w:rPr>
          <w:color w:val="000000"/>
          <w:spacing w:val="-7"/>
          <w:sz w:val="28"/>
          <w:szCs w:val="28"/>
        </w:rPr>
        <w:t>а</w:t>
      </w:r>
      <w:r w:rsidRPr="00DC222C">
        <w:rPr>
          <w:color w:val="000000"/>
          <w:sz w:val="28"/>
          <w:szCs w:val="28"/>
        </w:rPr>
        <w:t>т</w:t>
      </w:r>
      <w:r w:rsidR="00DC222C" w:rsidRPr="00DC222C">
        <w:rPr>
          <w:color w:val="000000"/>
          <w:sz w:val="28"/>
          <w:szCs w:val="28"/>
        </w:rPr>
        <w:t xml:space="preserve">. </w:t>
      </w:r>
      <w:r w:rsidRPr="00DC222C">
        <w:rPr>
          <w:color w:val="000000"/>
          <w:spacing w:val="1"/>
          <w:sz w:val="28"/>
          <w:szCs w:val="28"/>
        </w:rPr>
        <w:t xml:space="preserve"> </w:t>
      </w:r>
      <w:r w:rsidRPr="00DC222C">
        <w:rPr>
          <w:color w:val="000000"/>
          <w:sz w:val="28"/>
          <w:szCs w:val="28"/>
        </w:rPr>
        <w:t>ор</w:t>
      </w:r>
      <w:r w:rsidRPr="00DC222C">
        <w:rPr>
          <w:color w:val="000000"/>
          <w:spacing w:val="-1"/>
          <w:sz w:val="28"/>
          <w:szCs w:val="28"/>
        </w:rPr>
        <w:t>г</w:t>
      </w:r>
      <w:r w:rsidRPr="00DC222C">
        <w:rPr>
          <w:color w:val="000000"/>
          <w:sz w:val="28"/>
          <w:szCs w:val="28"/>
        </w:rPr>
        <w:t>а</w:t>
      </w:r>
      <w:r w:rsidRPr="00DC222C">
        <w:rPr>
          <w:color w:val="000000"/>
          <w:spacing w:val="-2"/>
          <w:sz w:val="28"/>
          <w:szCs w:val="28"/>
        </w:rPr>
        <w:t>н</w:t>
      </w:r>
      <w:r w:rsidRPr="00DC222C">
        <w:rPr>
          <w:color w:val="000000"/>
          <w:sz w:val="28"/>
          <w:szCs w:val="28"/>
        </w:rPr>
        <w:t>и</w:t>
      </w:r>
      <w:r w:rsidRPr="00DC222C">
        <w:rPr>
          <w:color w:val="000000"/>
          <w:spacing w:val="-2"/>
          <w:sz w:val="28"/>
          <w:szCs w:val="28"/>
        </w:rPr>
        <w:t>з</w:t>
      </w:r>
      <w:r w:rsidRPr="00DC222C">
        <w:rPr>
          <w:color w:val="000000"/>
          <w:sz w:val="28"/>
          <w:szCs w:val="28"/>
        </w:rPr>
        <w:t>ац</w:t>
      </w:r>
      <w:r w:rsidRPr="00DC222C">
        <w:rPr>
          <w:color w:val="000000"/>
          <w:spacing w:val="-1"/>
          <w:sz w:val="28"/>
          <w:szCs w:val="28"/>
        </w:rPr>
        <w:t>и</w:t>
      </w:r>
      <w:r w:rsidRPr="00DC222C">
        <w:rPr>
          <w:color w:val="000000"/>
          <w:sz w:val="28"/>
          <w:szCs w:val="28"/>
        </w:rPr>
        <w:t>й,</w:t>
      </w:r>
      <w:r w:rsidRPr="00DC222C">
        <w:rPr>
          <w:color w:val="000000"/>
          <w:spacing w:val="1"/>
          <w:sz w:val="28"/>
          <w:szCs w:val="28"/>
        </w:rPr>
        <w:t xml:space="preserve"> </w:t>
      </w:r>
      <w:r w:rsidRPr="00DC222C">
        <w:rPr>
          <w:color w:val="000000"/>
          <w:spacing w:val="6"/>
          <w:sz w:val="28"/>
          <w:szCs w:val="28"/>
        </w:rPr>
        <w:t>о</w:t>
      </w:r>
      <w:r w:rsidRPr="00DC222C">
        <w:rPr>
          <w:color w:val="000000"/>
          <w:sz w:val="28"/>
          <w:szCs w:val="28"/>
        </w:rPr>
        <w:t>с</w:t>
      </w:r>
      <w:r w:rsidRPr="00DC222C">
        <w:rPr>
          <w:color w:val="000000"/>
          <w:spacing w:val="-5"/>
          <w:sz w:val="28"/>
          <w:szCs w:val="28"/>
        </w:rPr>
        <w:t>в</w:t>
      </w:r>
      <w:r w:rsidRPr="00DC222C">
        <w:rPr>
          <w:color w:val="000000"/>
          <w:sz w:val="28"/>
          <w:szCs w:val="28"/>
        </w:rPr>
        <w:t>аи</w:t>
      </w:r>
      <w:r w:rsidRPr="00DC222C">
        <w:rPr>
          <w:color w:val="000000"/>
          <w:spacing w:val="-4"/>
          <w:sz w:val="28"/>
          <w:szCs w:val="28"/>
        </w:rPr>
        <w:t>в</w:t>
      </w:r>
      <w:r w:rsidRPr="00DC222C">
        <w:rPr>
          <w:color w:val="000000"/>
          <w:sz w:val="28"/>
          <w:szCs w:val="28"/>
        </w:rPr>
        <w:t>аю</w:t>
      </w:r>
      <w:r w:rsidRPr="00DC222C">
        <w:rPr>
          <w:color w:val="000000"/>
          <w:spacing w:val="-1"/>
          <w:sz w:val="28"/>
          <w:szCs w:val="28"/>
        </w:rPr>
        <w:t>щ</w:t>
      </w:r>
      <w:r w:rsidRPr="00DC222C">
        <w:rPr>
          <w:color w:val="000000"/>
          <w:spacing w:val="-2"/>
          <w:sz w:val="28"/>
          <w:szCs w:val="28"/>
        </w:rPr>
        <w:t>и</w:t>
      </w:r>
      <w:r w:rsidRPr="00DC222C">
        <w:rPr>
          <w:color w:val="000000"/>
          <w:sz w:val="28"/>
          <w:szCs w:val="28"/>
        </w:rPr>
        <w:t>х про</w:t>
      </w:r>
      <w:r w:rsidRPr="00DC222C">
        <w:rPr>
          <w:color w:val="000000"/>
          <w:spacing w:val="-1"/>
          <w:sz w:val="28"/>
          <w:szCs w:val="28"/>
        </w:rPr>
        <w:t>ф</w:t>
      </w:r>
      <w:r w:rsidRPr="00DC222C">
        <w:rPr>
          <w:color w:val="000000"/>
          <w:spacing w:val="6"/>
          <w:sz w:val="28"/>
          <w:szCs w:val="28"/>
        </w:rPr>
        <w:t>е</w:t>
      </w:r>
      <w:r w:rsidRPr="00DC222C">
        <w:rPr>
          <w:color w:val="000000"/>
          <w:sz w:val="28"/>
          <w:szCs w:val="28"/>
        </w:rPr>
        <w:t>с</w:t>
      </w:r>
      <w:r w:rsidRPr="00DC222C">
        <w:rPr>
          <w:color w:val="000000"/>
          <w:spacing w:val="-1"/>
          <w:sz w:val="28"/>
          <w:szCs w:val="28"/>
        </w:rPr>
        <w:t>с</w:t>
      </w:r>
      <w:r w:rsidRPr="00DC222C">
        <w:rPr>
          <w:color w:val="000000"/>
          <w:sz w:val="28"/>
          <w:szCs w:val="28"/>
        </w:rPr>
        <w:t>ии</w:t>
      </w:r>
      <w:r w:rsidRPr="00DC222C">
        <w:rPr>
          <w:color w:val="000000"/>
          <w:spacing w:val="-2"/>
          <w:sz w:val="28"/>
          <w:szCs w:val="28"/>
        </w:rPr>
        <w:t xml:space="preserve"> </w:t>
      </w:r>
      <w:r w:rsidRPr="00DC222C">
        <w:rPr>
          <w:color w:val="000000"/>
          <w:sz w:val="28"/>
          <w:szCs w:val="28"/>
        </w:rPr>
        <w:t>и сп</w:t>
      </w:r>
      <w:r w:rsidRPr="00DC222C">
        <w:rPr>
          <w:color w:val="000000"/>
          <w:spacing w:val="-1"/>
          <w:sz w:val="28"/>
          <w:szCs w:val="28"/>
        </w:rPr>
        <w:t>е</w:t>
      </w:r>
      <w:r w:rsidRPr="00DC222C">
        <w:rPr>
          <w:color w:val="000000"/>
          <w:sz w:val="28"/>
          <w:szCs w:val="28"/>
        </w:rPr>
        <w:t>ц</w:t>
      </w:r>
      <w:r w:rsidRPr="00DC222C">
        <w:rPr>
          <w:color w:val="000000"/>
          <w:spacing w:val="-1"/>
          <w:sz w:val="28"/>
          <w:szCs w:val="28"/>
        </w:rPr>
        <w:t>и</w:t>
      </w:r>
      <w:r w:rsidRPr="00DC222C">
        <w:rPr>
          <w:color w:val="000000"/>
          <w:sz w:val="28"/>
          <w:szCs w:val="28"/>
        </w:rPr>
        <w:t>ал</w:t>
      </w:r>
      <w:r w:rsidRPr="00DC222C">
        <w:rPr>
          <w:color w:val="000000"/>
          <w:spacing w:val="-2"/>
          <w:sz w:val="28"/>
          <w:szCs w:val="28"/>
        </w:rPr>
        <w:t>ь</w:t>
      </w:r>
      <w:r w:rsidRPr="00DC222C">
        <w:rPr>
          <w:color w:val="000000"/>
          <w:sz w:val="28"/>
          <w:szCs w:val="28"/>
        </w:rPr>
        <w:t>н</w:t>
      </w:r>
      <w:r w:rsidRPr="00DC222C">
        <w:rPr>
          <w:color w:val="000000"/>
          <w:spacing w:val="8"/>
          <w:sz w:val="28"/>
          <w:szCs w:val="28"/>
        </w:rPr>
        <w:t>о</w:t>
      </w:r>
      <w:r w:rsidRPr="00DC222C">
        <w:rPr>
          <w:color w:val="000000"/>
          <w:sz w:val="28"/>
          <w:szCs w:val="28"/>
        </w:rPr>
        <w:t>с</w:t>
      </w:r>
      <w:r w:rsidRPr="00DC222C">
        <w:rPr>
          <w:color w:val="000000"/>
          <w:spacing w:val="-1"/>
          <w:sz w:val="28"/>
          <w:szCs w:val="28"/>
        </w:rPr>
        <w:t>т</w:t>
      </w:r>
      <w:r w:rsidRPr="00DC222C">
        <w:rPr>
          <w:color w:val="000000"/>
          <w:sz w:val="28"/>
          <w:szCs w:val="28"/>
        </w:rPr>
        <w:t>и С</w:t>
      </w:r>
      <w:r w:rsidRPr="00DC222C">
        <w:rPr>
          <w:color w:val="000000"/>
          <w:spacing w:val="-2"/>
          <w:sz w:val="28"/>
          <w:szCs w:val="28"/>
        </w:rPr>
        <w:t>П</w:t>
      </w:r>
      <w:r w:rsidRPr="00DC222C">
        <w:rPr>
          <w:color w:val="000000"/>
          <w:spacing w:val="-1"/>
          <w:sz w:val="28"/>
          <w:szCs w:val="28"/>
        </w:rPr>
        <w:t>О</w:t>
      </w:r>
      <w:r w:rsidR="00DC222C" w:rsidRPr="00DC222C">
        <w:rPr>
          <w:color w:val="000000"/>
          <w:spacing w:val="-1"/>
          <w:sz w:val="28"/>
          <w:szCs w:val="28"/>
        </w:rPr>
        <w:t>/</w:t>
      </w:r>
      <w:r w:rsidR="00DC222C" w:rsidRPr="00DC222C">
        <w:rPr>
          <w:color w:val="000000"/>
          <w:spacing w:val="1"/>
          <w:sz w:val="28"/>
          <w:szCs w:val="28"/>
        </w:rPr>
        <w:t xml:space="preserve"> Т.И.Трофимова, А.В.Фир</w:t>
      </w:r>
      <w:r w:rsidR="00DC222C" w:rsidRPr="00DC222C">
        <w:rPr>
          <w:color w:val="000000"/>
          <w:spacing w:val="-2"/>
          <w:sz w:val="28"/>
          <w:szCs w:val="28"/>
        </w:rPr>
        <w:t>с</w:t>
      </w:r>
      <w:r w:rsidR="00DC222C" w:rsidRPr="00DC222C">
        <w:rPr>
          <w:color w:val="000000"/>
          <w:sz w:val="28"/>
          <w:szCs w:val="28"/>
        </w:rPr>
        <w:t>ов</w:t>
      </w:r>
      <w:r w:rsidRPr="00DC222C">
        <w:rPr>
          <w:color w:val="000000"/>
          <w:sz w:val="28"/>
          <w:szCs w:val="28"/>
        </w:rPr>
        <w:t>.</w:t>
      </w:r>
      <w:r w:rsidRPr="00DC222C">
        <w:rPr>
          <w:color w:val="000000"/>
          <w:spacing w:val="3"/>
          <w:sz w:val="28"/>
          <w:szCs w:val="28"/>
        </w:rPr>
        <w:t xml:space="preserve"> </w:t>
      </w:r>
      <w:r w:rsidRPr="00DC222C">
        <w:rPr>
          <w:color w:val="000000"/>
          <w:sz w:val="28"/>
          <w:szCs w:val="28"/>
        </w:rPr>
        <w:t>–</w:t>
      </w:r>
      <w:r w:rsidRPr="00DC222C">
        <w:rPr>
          <w:color w:val="000000"/>
          <w:spacing w:val="1"/>
          <w:sz w:val="28"/>
          <w:szCs w:val="28"/>
        </w:rPr>
        <w:t xml:space="preserve"> </w:t>
      </w:r>
      <w:r w:rsidR="00DC222C">
        <w:rPr>
          <w:color w:val="000000"/>
          <w:sz w:val="28"/>
          <w:szCs w:val="28"/>
        </w:rPr>
        <w:t>Москва: Академия,</w:t>
      </w:r>
      <w:r w:rsidRPr="00DC222C">
        <w:rPr>
          <w:color w:val="000000"/>
          <w:sz w:val="28"/>
          <w:szCs w:val="28"/>
        </w:rPr>
        <w:t xml:space="preserve"> 20</w:t>
      </w:r>
      <w:r w:rsidRPr="00DC222C">
        <w:rPr>
          <w:color w:val="000000"/>
          <w:spacing w:val="-2"/>
          <w:sz w:val="28"/>
          <w:szCs w:val="28"/>
        </w:rPr>
        <w:t>1</w:t>
      </w:r>
      <w:r w:rsidRPr="00DC222C">
        <w:rPr>
          <w:color w:val="000000"/>
          <w:sz w:val="28"/>
          <w:szCs w:val="28"/>
        </w:rPr>
        <w:t>7</w:t>
      </w:r>
      <w:r w:rsidR="00DC222C">
        <w:rPr>
          <w:color w:val="000000"/>
          <w:sz w:val="28"/>
          <w:szCs w:val="28"/>
        </w:rPr>
        <w:t>. – 304с.</w:t>
      </w:r>
    </w:p>
    <w:p w:rsidR="006C4BD0" w:rsidRPr="006C4BD0" w:rsidRDefault="006C4BD0" w:rsidP="006C4BD0">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p>
    <w:p w:rsidR="00717EAD" w:rsidRDefault="001D2B1B" w:rsidP="00927BBF">
      <w:pPr>
        <w:pStyle w:val="Default"/>
        <w:ind w:left="284" w:firstLine="851"/>
        <w:jc w:val="center"/>
        <w:rPr>
          <w:b/>
          <w:bCs/>
          <w:i/>
          <w:iCs/>
          <w:color w:val="auto"/>
          <w:sz w:val="28"/>
          <w:szCs w:val="28"/>
        </w:rPr>
      </w:pPr>
      <w:r>
        <w:rPr>
          <w:b/>
          <w:bCs/>
          <w:i/>
          <w:iCs/>
          <w:color w:val="auto"/>
          <w:sz w:val="28"/>
          <w:szCs w:val="28"/>
        </w:rPr>
        <w:t>Для преподавателей</w:t>
      </w:r>
    </w:p>
    <w:p w:rsidR="000D13C1" w:rsidRDefault="000D13C1" w:rsidP="00927BBF">
      <w:pPr>
        <w:pStyle w:val="Default"/>
        <w:ind w:left="284" w:firstLine="851"/>
        <w:jc w:val="center"/>
        <w:rPr>
          <w:b/>
          <w:bCs/>
          <w:i/>
          <w:iCs/>
          <w:color w:val="auto"/>
          <w:sz w:val="28"/>
          <w:szCs w:val="28"/>
        </w:rPr>
      </w:pPr>
    </w:p>
    <w:p w:rsidR="000D13C1" w:rsidRDefault="000D13C1" w:rsidP="000D13C1">
      <w:pPr>
        <w:pStyle w:val="a7"/>
        <w:numPr>
          <w:ilvl w:val="0"/>
          <w:numId w:val="34"/>
        </w:numPr>
        <w:ind w:left="284"/>
        <w:jc w:val="both"/>
        <w:rPr>
          <w:sz w:val="28"/>
          <w:szCs w:val="28"/>
        </w:rPr>
      </w:pPr>
      <w:r>
        <w:rPr>
          <w:color w:val="000000"/>
          <w:spacing w:val="-1"/>
          <w:sz w:val="28"/>
          <w:szCs w:val="28"/>
        </w:rPr>
        <w:t>О</w:t>
      </w:r>
      <w:r>
        <w:rPr>
          <w:color w:val="000000"/>
          <w:sz w:val="28"/>
          <w:szCs w:val="28"/>
        </w:rPr>
        <w:t>б</w:t>
      </w:r>
      <w:r>
        <w:rPr>
          <w:color w:val="000000"/>
          <w:sz w:val="28"/>
          <w:szCs w:val="28"/>
        </w:rPr>
        <w:tab/>
      </w:r>
      <w:r>
        <w:rPr>
          <w:color w:val="000000"/>
          <w:spacing w:val="-1"/>
          <w:sz w:val="28"/>
          <w:szCs w:val="28"/>
        </w:rPr>
        <w:t>об</w:t>
      </w:r>
      <w:r>
        <w:rPr>
          <w:color w:val="000000"/>
          <w:sz w:val="28"/>
          <w:szCs w:val="28"/>
        </w:rPr>
        <w:t>ра</w:t>
      </w:r>
      <w:r>
        <w:rPr>
          <w:color w:val="000000"/>
          <w:spacing w:val="-2"/>
          <w:sz w:val="28"/>
          <w:szCs w:val="28"/>
        </w:rPr>
        <w:t>з</w:t>
      </w:r>
      <w:r>
        <w:rPr>
          <w:color w:val="000000"/>
          <w:sz w:val="28"/>
          <w:szCs w:val="28"/>
        </w:rPr>
        <w:t>о</w:t>
      </w:r>
      <w:r>
        <w:rPr>
          <w:color w:val="000000"/>
          <w:spacing w:val="-4"/>
          <w:sz w:val="28"/>
          <w:szCs w:val="28"/>
        </w:rPr>
        <w:t>в</w:t>
      </w:r>
      <w:r>
        <w:rPr>
          <w:color w:val="000000"/>
          <w:sz w:val="28"/>
          <w:szCs w:val="28"/>
        </w:rPr>
        <w:t>а</w:t>
      </w:r>
      <w:r>
        <w:rPr>
          <w:color w:val="000000"/>
          <w:spacing w:val="-2"/>
          <w:sz w:val="28"/>
          <w:szCs w:val="28"/>
        </w:rPr>
        <w:t>н</w:t>
      </w:r>
      <w:r>
        <w:rPr>
          <w:color w:val="000000"/>
          <w:sz w:val="28"/>
          <w:szCs w:val="28"/>
        </w:rPr>
        <w:t>ии</w:t>
      </w:r>
      <w:r>
        <w:rPr>
          <w:color w:val="000000"/>
          <w:sz w:val="28"/>
          <w:szCs w:val="28"/>
        </w:rPr>
        <w:tab/>
        <w:t>в</w:t>
      </w:r>
      <w:r>
        <w:rPr>
          <w:color w:val="000000"/>
          <w:sz w:val="28"/>
          <w:szCs w:val="28"/>
        </w:rPr>
        <w:tab/>
      </w:r>
      <w:r>
        <w:rPr>
          <w:color w:val="000000"/>
          <w:spacing w:val="-7"/>
          <w:sz w:val="28"/>
          <w:szCs w:val="28"/>
        </w:rPr>
        <w:t>Р</w:t>
      </w:r>
      <w:r>
        <w:rPr>
          <w:color w:val="000000"/>
          <w:spacing w:val="7"/>
          <w:sz w:val="28"/>
          <w:szCs w:val="28"/>
        </w:rPr>
        <w:t>о</w:t>
      </w:r>
      <w:r>
        <w:rPr>
          <w:color w:val="000000"/>
          <w:spacing w:val="-1"/>
          <w:sz w:val="28"/>
          <w:szCs w:val="28"/>
        </w:rPr>
        <w:t>с</w:t>
      </w:r>
      <w:r>
        <w:rPr>
          <w:color w:val="000000"/>
          <w:sz w:val="28"/>
          <w:szCs w:val="28"/>
        </w:rPr>
        <w:t>с</w:t>
      </w:r>
      <w:r>
        <w:rPr>
          <w:color w:val="000000"/>
          <w:spacing w:val="-1"/>
          <w:sz w:val="28"/>
          <w:szCs w:val="28"/>
        </w:rPr>
        <w:t>и</w:t>
      </w:r>
      <w:r>
        <w:rPr>
          <w:color w:val="000000"/>
          <w:sz w:val="28"/>
          <w:szCs w:val="28"/>
        </w:rPr>
        <w:t>йс</w:t>
      </w:r>
      <w:r>
        <w:rPr>
          <w:color w:val="000000"/>
          <w:spacing w:val="-16"/>
          <w:sz w:val="28"/>
          <w:szCs w:val="28"/>
        </w:rPr>
        <w:t>к</w:t>
      </w:r>
      <w:r>
        <w:rPr>
          <w:color w:val="000000"/>
          <w:sz w:val="28"/>
          <w:szCs w:val="28"/>
        </w:rPr>
        <w:t>ой</w:t>
      </w:r>
      <w:r>
        <w:rPr>
          <w:color w:val="000000"/>
          <w:sz w:val="28"/>
          <w:szCs w:val="28"/>
        </w:rPr>
        <w:tab/>
      </w:r>
      <w:r>
        <w:rPr>
          <w:color w:val="000000"/>
          <w:spacing w:val="-1"/>
          <w:sz w:val="28"/>
          <w:szCs w:val="28"/>
        </w:rPr>
        <w:t>Ф</w:t>
      </w:r>
      <w:r>
        <w:rPr>
          <w:color w:val="000000"/>
          <w:spacing w:val="-4"/>
          <w:sz w:val="28"/>
          <w:szCs w:val="28"/>
        </w:rPr>
        <w:t>е</w:t>
      </w:r>
      <w:r>
        <w:rPr>
          <w:color w:val="000000"/>
          <w:sz w:val="28"/>
          <w:szCs w:val="28"/>
        </w:rPr>
        <w:t>де</w:t>
      </w:r>
      <w:r>
        <w:rPr>
          <w:color w:val="000000"/>
          <w:spacing w:val="-1"/>
          <w:sz w:val="28"/>
          <w:szCs w:val="28"/>
        </w:rPr>
        <w:t>р</w:t>
      </w:r>
      <w:r>
        <w:rPr>
          <w:color w:val="000000"/>
          <w:sz w:val="28"/>
          <w:szCs w:val="28"/>
        </w:rPr>
        <w:t>а</w:t>
      </w:r>
      <w:r>
        <w:rPr>
          <w:color w:val="000000"/>
          <w:spacing w:val="-1"/>
          <w:sz w:val="28"/>
          <w:szCs w:val="28"/>
        </w:rPr>
        <w:t>ц</w:t>
      </w:r>
      <w:r>
        <w:rPr>
          <w:color w:val="000000"/>
          <w:sz w:val="28"/>
          <w:szCs w:val="28"/>
        </w:rPr>
        <w:t>и</w:t>
      </w:r>
      <w:r>
        <w:rPr>
          <w:color w:val="000000"/>
          <w:spacing w:val="-1"/>
          <w:sz w:val="28"/>
          <w:szCs w:val="28"/>
        </w:rPr>
        <w:t>и</w:t>
      </w:r>
      <w:r>
        <w:rPr>
          <w:color w:val="000000"/>
          <w:sz w:val="28"/>
          <w:szCs w:val="28"/>
        </w:rPr>
        <w:t>:</w:t>
      </w:r>
      <w:r w:rsidR="00C73AEE" w:rsidRPr="00C73AEE">
        <w:rPr>
          <w:sz w:val="28"/>
          <w:szCs w:val="28"/>
        </w:rPr>
        <w:t xml:space="preserve"> </w:t>
      </w:r>
      <w:r w:rsidR="00C73AEE" w:rsidRPr="00AD1F9D">
        <w:rPr>
          <w:sz w:val="28"/>
          <w:szCs w:val="28"/>
        </w:rPr>
        <w:t>[Электронный ресурс]</w:t>
      </w:r>
      <w:r w:rsidR="00C73AEE">
        <w:rPr>
          <w:color w:val="000000"/>
          <w:sz w:val="28"/>
          <w:szCs w:val="28"/>
        </w:rPr>
        <w:t xml:space="preserve"> </w:t>
      </w:r>
      <w:r>
        <w:rPr>
          <w:color w:val="000000"/>
          <w:sz w:val="28"/>
          <w:szCs w:val="28"/>
        </w:rPr>
        <w:t>ф</w:t>
      </w:r>
      <w:r>
        <w:rPr>
          <w:color w:val="000000"/>
          <w:spacing w:val="-6"/>
          <w:sz w:val="28"/>
          <w:szCs w:val="28"/>
        </w:rPr>
        <w:t>е</w:t>
      </w:r>
      <w:r>
        <w:rPr>
          <w:color w:val="000000"/>
          <w:sz w:val="28"/>
          <w:szCs w:val="28"/>
        </w:rPr>
        <w:t>д</w:t>
      </w:r>
      <w:r>
        <w:rPr>
          <w:color w:val="000000"/>
          <w:spacing w:val="-2"/>
          <w:sz w:val="28"/>
          <w:szCs w:val="28"/>
        </w:rPr>
        <w:t>е</w:t>
      </w:r>
      <w:r>
        <w:rPr>
          <w:color w:val="000000"/>
          <w:sz w:val="28"/>
          <w:szCs w:val="28"/>
        </w:rPr>
        <w:t>р.</w:t>
      </w:r>
      <w:r>
        <w:rPr>
          <w:color w:val="000000"/>
          <w:sz w:val="28"/>
          <w:szCs w:val="28"/>
        </w:rPr>
        <w:tab/>
        <w:t>за</w:t>
      </w:r>
      <w:r>
        <w:rPr>
          <w:color w:val="000000"/>
          <w:spacing w:val="-16"/>
          <w:sz w:val="28"/>
          <w:szCs w:val="28"/>
        </w:rPr>
        <w:t>к</w:t>
      </w:r>
      <w:r>
        <w:rPr>
          <w:color w:val="000000"/>
          <w:sz w:val="28"/>
          <w:szCs w:val="28"/>
        </w:rPr>
        <w:t>он</w:t>
      </w:r>
      <w:r>
        <w:rPr>
          <w:color w:val="000000"/>
          <w:sz w:val="28"/>
          <w:szCs w:val="28"/>
        </w:rPr>
        <w:tab/>
      </w:r>
      <w:r w:rsidR="006C4BD0">
        <w:rPr>
          <w:color w:val="000000"/>
          <w:sz w:val="28"/>
          <w:szCs w:val="28"/>
        </w:rPr>
        <w:t xml:space="preserve"> </w:t>
      </w:r>
      <w:r>
        <w:rPr>
          <w:color w:val="000000"/>
          <w:spacing w:val="-3"/>
          <w:sz w:val="28"/>
          <w:szCs w:val="28"/>
        </w:rPr>
        <w:t>о</w:t>
      </w:r>
      <w:r>
        <w:rPr>
          <w:color w:val="000000"/>
          <w:sz w:val="28"/>
          <w:szCs w:val="28"/>
        </w:rPr>
        <w:t>т 2</w:t>
      </w:r>
      <w:r>
        <w:rPr>
          <w:color w:val="000000"/>
          <w:spacing w:val="1"/>
          <w:sz w:val="28"/>
          <w:szCs w:val="28"/>
        </w:rPr>
        <w:t>9</w:t>
      </w:r>
      <w:r>
        <w:rPr>
          <w:color w:val="000000"/>
          <w:spacing w:val="-2"/>
          <w:sz w:val="28"/>
          <w:szCs w:val="28"/>
        </w:rPr>
        <w:t>.</w:t>
      </w:r>
      <w:r>
        <w:rPr>
          <w:color w:val="000000"/>
          <w:sz w:val="28"/>
          <w:szCs w:val="28"/>
        </w:rPr>
        <w:t>1</w:t>
      </w:r>
      <w:r>
        <w:rPr>
          <w:color w:val="000000"/>
          <w:spacing w:val="1"/>
          <w:sz w:val="28"/>
          <w:szCs w:val="28"/>
        </w:rPr>
        <w:t>2</w:t>
      </w:r>
      <w:r>
        <w:rPr>
          <w:color w:val="000000"/>
          <w:sz w:val="28"/>
          <w:szCs w:val="28"/>
        </w:rPr>
        <w:t>.</w:t>
      </w:r>
      <w:r>
        <w:rPr>
          <w:color w:val="000000"/>
          <w:spacing w:val="-1"/>
          <w:sz w:val="28"/>
          <w:szCs w:val="28"/>
        </w:rPr>
        <w:t xml:space="preserve"> </w:t>
      </w:r>
      <w:r>
        <w:rPr>
          <w:color w:val="000000"/>
          <w:sz w:val="28"/>
          <w:szCs w:val="28"/>
        </w:rPr>
        <w:t>20</w:t>
      </w:r>
      <w:r>
        <w:rPr>
          <w:color w:val="000000"/>
          <w:spacing w:val="-2"/>
          <w:sz w:val="28"/>
          <w:szCs w:val="28"/>
        </w:rPr>
        <w:t>1</w:t>
      </w:r>
      <w:r>
        <w:rPr>
          <w:color w:val="000000"/>
          <w:sz w:val="28"/>
          <w:szCs w:val="28"/>
        </w:rPr>
        <w:t>2 № 2</w:t>
      </w:r>
      <w:r>
        <w:rPr>
          <w:color w:val="000000"/>
          <w:spacing w:val="-1"/>
          <w:sz w:val="28"/>
          <w:szCs w:val="28"/>
        </w:rPr>
        <w:t>7</w:t>
      </w:r>
      <w:r>
        <w:rPr>
          <w:color w:val="000000"/>
          <w:spacing w:val="1"/>
          <w:sz w:val="28"/>
          <w:szCs w:val="28"/>
        </w:rPr>
        <w:t>3</w:t>
      </w:r>
      <w:r>
        <w:rPr>
          <w:color w:val="000000"/>
          <w:spacing w:val="-1"/>
          <w:sz w:val="28"/>
          <w:szCs w:val="28"/>
        </w:rPr>
        <w:t>-Ф</w:t>
      </w:r>
      <w:r>
        <w:rPr>
          <w:color w:val="000000"/>
          <w:sz w:val="28"/>
          <w:szCs w:val="28"/>
        </w:rPr>
        <w:t>З</w:t>
      </w:r>
      <w:r>
        <w:rPr>
          <w:color w:val="000000"/>
          <w:spacing w:val="18"/>
          <w:sz w:val="28"/>
          <w:szCs w:val="28"/>
        </w:rPr>
        <w:t xml:space="preserve"> </w:t>
      </w:r>
      <w:r>
        <w:rPr>
          <w:color w:val="000000"/>
          <w:sz w:val="28"/>
          <w:szCs w:val="28"/>
        </w:rPr>
        <w:t>(в</w:t>
      </w:r>
      <w:r>
        <w:rPr>
          <w:color w:val="000000"/>
          <w:spacing w:val="18"/>
          <w:sz w:val="28"/>
          <w:szCs w:val="28"/>
        </w:rPr>
        <w:t xml:space="preserve"> </w:t>
      </w:r>
      <w:r>
        <w:rPr>
          <w:color w:val="000000"/>
          <w:spacing w:val="1"/>
          <w:sz w:val="28"/>
          <w:szCs w:val="28"/>
        </w:rPr>
        <w:t>р</w:t>
      </w:r>
      <w:r>
        <w:rPr>
          <w:color w:val="000000"/>
          <w:spacing w:val="-6"/>
          <w:sz w:val="28"/>
          <w:szCs w:val="28"/>
        </w:rPr>
        <w:t>е</w:t>
      </w:r>
      <w:r>
        <w:rPr>
          <w:color w:val="000000"/>
          <w:sz w:val="28"/>
          <w:szCs w:val="28"/>
        </w:rPr>
        <w:t>д.</w:t>
      </w:r>
      <w:r>
        <w:rPr>
          <w:color w:val="000000"/>
          <w:spacing w:val="18"/>
          <w:sz w:val="28"/>
          <w:szCs w:val="28"/>
        </w:rPr>
        <w:t xml:space="preserve"> </w:t>
      </w:r>
      <w:r>
        <w:rPr>
          <w:color w:val="000000"/>
          <w:sz w:val="28"/>
          <w:szCs w:val="28"/>
        </w:rPr>
        <w:t>Ф</w:t>
      </w:r>
      <w:r>
        <w:rPr>
          <w:color w:val="000000"/>
          <w:spacing w:val="-5"/>
          <w:sz w:val="28"/>
          <w:szCs w:val="28"/>
        </w:rPr>
        <w:t>е</w:t>
      </w:r>
      <w:r>
        <w:rPr>
          <w:color w:val="000000"/>
          <w:sz w:val="28"/>
          <w:szCs w:val="28"/>
        </w:rPr>
        <w:t>д</w:t>
      </w:r>
      <w:r>
        <w:rPr>
          <w:color w:val="000000"/>
          <w:spacing w:val="-2"/>
          <w:sz w:val="28"/>
          <w:szCs w:val="28"/>
        </w:rPr>
        <w:t>е</w:t>
      </w:r>
      <w:r>
        <w:rPr>
          <w:color w:val="000000"/>
          <w:sz w:val="28"/>
          <w:szCs w:val="28"/>
        </w:rPr>
        <w:t>р</w:t>
      </w:r>
      <w:r>
        <w:rPr>
          <w:color w:val="000000"/>
          <w:spacing w:val="2"/>
          <w:sz w:val="28"/>
          <w:szCs w:val="28"/>
        </w:rPr>
        <w:t>а</w:t>
      </w:r>
      <w:r>
        <w:rPr>
          <w:color w:val="000000"/>
          <w:spacing w:val="-2"/>
          <w:sz w:val="28"/>
          <w:szCs w:val="28"/>
        </w:rPr>
        <w:t>л</w:t>
      </w:r>
      <w:r>
        <w:rPr>
          <w:color w:val="000000"/>
          <w:spacing w:val="-1"/>
          <w:sz w:val="28"/>
          <w:szCs w:val="28"/>
        </w:rPr>
        <w:t>ь</w:t>
      </w:r>
      <w:r>
        <w:rPr>
          <w:color w:val="000000"/>
          <w:sz w:val="28"/>
          <w:szCs w:val="28"/>
        </w:rPr>
        <w:t>н</w:t>
      </w:r>
      <w:r>
        <w:rPr>
          <w:color w:val="000000"/>
          <w:spacing w:val="-1"/>
          <w:sz w:val="28"/>
          <w:szCs w:val="28"/>
        </w:rPr>
        <w:t>ы</w:t>
      </w:r>
      <w:r>
        <w:rPr>
          <w:color w:val="000000"/>
          <w:sz w:val="28"/>
          <w:szCs w:val="28"/>
        </w:rPr>
        <w:t>х</w:t>
      </w:r>
      <w:r>
        <w:rPr>
          <w:color w:val="000000"/>
          <w:spacing w:val="19"/>
          <w:sz w:val="28"/>
          <w:szCs w:val="28"/>
        </w:rPr>
        <w:t xml:space="preserve"> </w:t>
      </w:r>
      <w:r>
        <w:rPr>
          <w:color w:val="000000"/>
          <w:sz w:val="28"/>
          <w:szCs w:val="28"/>
        </w:rPr>
        <w:t>за</w:t>
      </w:r>
      <w:r>
        <w:rPr>
          <w:color w:val="000000"/>
          <w:spacing w:val="-16"/>
          <w:sz w:val="28"/>
          <w:szCs w:val="28"/>
        </w:rPr>
        <w:t>к</w:t>
      </w:r>
      <w:r>
        <w:rPr>
          <w:color w:val="000000"/>
          <w:sz w:val="28"/>
          <w:szCs w:val="28"/>
        </w:rPr>
        <w:t>о</w:t>
      </w:r>
      <w:r>
        <w:rPr>
          <w:color w:val="000000"/>
          <w:spacing w:val="-1"/>
          <w:sz w:val="28"/>
          <w:szCs w:val="28"/>
        </w:rPr>
        <w:t>н</w:t>
      </w:r>
      <w:r>
        <w:rPr>
          <w:color w:val="000000"/>
          <w:sz w:val="28"/>
          <w:szCs w:val="28"/>
        </w:rPr>
        <w:t>ов</w:t>
      </w:r>
      <w:r>
        <w:rPr>
          <w:color w:val="000000"/>
          <w:spacing w:val="18"/>
          <w:sz w:val="28"/>
          <w:szCs w:val="28"/>
        </w:rPr>
        <w:t xml:space="preserve"> </w:t>
      </w:r>
      <w:r>
        <w:rPr>
          <w:color w:val="000000"/>
          <w:spacing w:val="-3"/>
          <w:sz w:val="28"/>
          <w:szCs w:val="28"/>
        </w:rPr>
        <w:t>о</w:t>
      </w:r>
      <w:r>
        <w:rPr>
          <w:color w:val="000000"/>
          <w:sz w:val="28"/>
          <w:szCs w:val="28"/>
        </w:rPr>
        <w:t>т</w:t>
      </w:r>
      <w:r>
        <w:rPr>
          <w:color w:val="000000"/>
          <w:spacing w:val="15"/>
          <w:sz w:val="28"/>
          <w:szCs w:val="28"/>
        </w:rPr>
        <w:t xml:space="preserve"> </w:t>
      </w:r>
      <w:r>
        <w:rPr>
          <w:color w:val="000000"/>
          <w:sz w:val="28"/>
          <w:szCs w:val="28"/>
        </w:rPr>
        <w:t>07.</w:t>
      </w:r>
      <w:r>
        <w:rPr>
          <w:color w:val="000000"/>
          <w:spacing w:val="7"/>
          <w:sz w:val="28"/>
          <w:szCs w:val="28"/>
        </w:rPr>
        <w:t>0</w:t>
      </w:r>
      <w:r>
        <w:rPr>
          <w:color w:val="000000"/>
          <w:spacing w:val="1"/>
          <w:sz w:val="28"/>
          <w:szCs w:val="28"/>
        </w:rPr>
        <w:t>5</w:t>
      </w:r>
      <w:r>
        <w:rPr>
          <w:color w:val="000000"/>
          <w:spacing w:val="-2"/>
          <w:sz w:val="28"/>
          <w:szCs w:val="28"/>
        </w:rPr>
        <w:t>.</w:t>
      </w:r>
      <w:r>
        <w:rPr>
          <w:color w:val="000000"/>
          <w:sz w:val="28"/>
          <w:szCs w:val="28"/>
        </w:rPr>
        <w:t>20</w:t>
      </w:r>
      <w:r>
        <w:rPr>
          <w:color w:val="000000"/>
          <w:spacing w:val="-2"/>
          <w:sz w:val="28"/>
          <w:szCs w:val="28"/>
        </w:rPr>
        <w:t>1</w:t>
      </w:r>
      <w:r>
        <w:rPr>
          <w:color w:val="000000"/>
          <w:sz w:val="28"/>
          <w:szCs w:val="28"/>
        </w:rPr>
        <w:t>3</w:t>
      </w:r>
      <w:r>
        <w:rPr>
          <w:color w:val="000000"/>
          <w:spacing w:val="16"/>
          <w:sz w:val="28"/>
          <w:szCs w:val="28"/>
        </w:rPr>
        <w:t xml:space="preserve"> </w:t>
      </w:r>
      <w:r>
        <w:rPr>
          <w:color w:val="000000"/>
          <w:sz w:val="28"/>
          <w:szCs w:val="28"/>
        </w:rPr>
        <w:t>№</w:t>
      </w:r>
      <w:r>
        <w:rPr>
          <w:color w:val="000000"/>
          <w:spacing w:val="19"/>
          <w:sz w:val="28"/>
          <w:szCs w:val="28"/>
        </w:rPr>
        <w:t xml:space="preserve"> </w:t>
      </w:r>
      <w:r>
        <w:rPr>
          <w:color w:val="000000"/>
          <w:sz w:val="28"/>
          <w:szCs w:val="28"/>
        </w:rPr>
        <w:t>9</w:t>
      </w:r>
      <w:r>
        <w:rPr>
          <w:color w:val="000000"/>
          <w:spacing w:val="2"/>
          <w:sz w:val="28"/>
          <w:szCs w:val="28"/>
        </w:rPr>
        <w:t>9</w:t>
      </w:r>
      <w:r>
        <w:rPr>
          <w:color w:val="000000"/>
          <w:sz w:val="28"/>
          <w:szCs w:val="28"/>
        </w:rPr>
        <w:t>-</w:t>
      </w:r>
      <w:r>
        <w:rPr>
          <w:color w:val="000000"/>
          <w:spacing w:val="-2"/>
          <w:sz w:val="28"/>
          <w:szCs w:val="28"/>
        </w:rPr>
        <w:t>Ф</w:t>
      </w:r>
      <w:r>
        <w:rPr>
          <w:color w:val="000000"/>
          <w:sz w:val="28"/>
          <w:szCs w:val="28"/>
        </w:rPr>
        <w:t>З,</w:t>
      </w:r>
      <w:r>
        <w:rPr>
          <w:color w:val="000000"/>
          <w:spacing w:val="18"/>
          <w:sz w:val="28"/>
          <w:szCs w:val="28"/>
        </w:rPr>
        <w:t xml:space="preserve"> </w:t>
      </w:r>
      <w:r>
        <w:rPr>
          <w:color w:val="000000"/>
          <w:spacing w:val="-5"/>
          <w:sz w:val="28"/>
          <w:szCs w:val="28"/>
        </w:rPr>
        <w:t>о</w:t>
      </w:r>
      <w:r>
        <w:rPr>
          <w:color w:val="000000"/>
          <w:sz w:val="28"/>
          <w:szCs w:val="28"/>
        </w:rPr>
        <w:t>т 0</w:t>
      </w:r>
      <w:r>
        <w:rPr>
          <w:color w:val="000000"/>
          <w:spacing w:val="1"/>
          <w:sz w:val="28"/>
          <w:szCs w:val="28"/>
        </w:rPr>
        <w:t>7</w:t>
      </w:r>
      <w:r>
        <w:rPr>
          <w:color w:val="000000"/>
          <w:spacing w:val="-2"/>
          <w:sz w:val="28"/>
          <w:szCs w:val="28"/>
        </w:rPr>
        <w:t>.</w:t>
      </w:r>
      <w:r>
        <w:rPr>
          <w:color w:val="000000"/>
          <w:sz w:val="28"/>
          <w:szCs w:val="28"/>
        </w:rPr>
        <w:t>0</w:t>
      </w:r>
      <w:r>
        <w:rPr>
          <w:color w:val="000000"/>
          <w:spacing w:val="1"/>
          <w:sz w:val="28"/>
          <w:szCs w:val="28"/>
        </w:rPr>
        <w:t>6</w:t>
      </w:r>
      <w:r>
        <w:rPr>
          <w:color w:val="000000"/>
          <w:spacing w:val="-2"/>
          <w:sz w:val="28"/>
          <w:szCs w:val="28"/>
        </w:rPr>
        <w:t>.</w:t>
      </w:r>
      <w:r>
        <w:rPr>
          <w:color w:val="000000"/>
          <w:spacing w:val="-1"/>
          <w:sz w:val="28"/>
          <w:szCs w:val="28"/>
        </w:rPr>
        <w:t>2</w:t>
      </w:r>
      <w:r>
        <w:rPr>
          <w:color w:val="000000"/>
          <w:sz w:val="28"/>
          <w:szCs w:val="28"/>
        </w:rPr>
        <w:t>0</w:t>
      </w:r>
      <w:r>
        <w:rPr>
          <w:color w:val="000000"/>
          <w:spacing w:val="-1"/>
          <w:sz w:val="28"/>
          <w:szCs w:val="28"/>
        </w:rPr>
        <w:t>1</w:t>
      </w:r>
      <w:r>
        <w:rPr>
          <w:color w:val="000000"/>
          <w:sz w:val="28"/>
          <w:szCs w:val="28"/>
        </w:rPr>
        <w:t>3</w:t>
      </w:r>
      <w:r>
        <w:rPr>
          <w:color w:val="000000"/>
          <w:spacing w:val="48"/>
          <w:sz w:val="28"/>
          <w:szCs w:val="28"/>
        </w:rPr>
        <w:t xml:space="preserve"> </w:t>
      </w:r>
      <w:r>
        <w:rPr>
          <w:color w:val="000000"/>
          <w:sz w:val="28"/>
          <w:szCs w:val="28"/>
        </w:rPr>
        <w:t>№</w:t>
      </w:r>
      <w:r>
        <w:rPr>
          <w:color w:val="000000"/>
          <w:spacing w:val="47"/>
          <w:sz w:val="28"/>
          <w:szCs w:val="28"/>
        </w:rPr>
        <w:t xml:space="preserve"> </w:t>
      </w:r>
      <w:r>
        <w:rPr>
          <w:color w:val="000000"/>
          <w:sz w:val="28"/>
          <w:szCs w:val="28"/>
        </w:rPr>
        <w:t>1</w:t>
      </w:r>
      <w:r>
        <w:rPr>
          <w:color w:val="000000"/>
          <w:spacing w:val="-1"/>
          <w:sz w:val="28"/>
          <w:szCs w:val="28"/>
        </w:rPr>
        <w:t>2</w:t>
      </w:r>
      <w:r>
        <w:rPr>
          <w:color w:val="000000"/>
          <w:spacing w:val="4"/>
          <w:sz w:val="28"/>
          <w:szCs w:val="28"/>
        </w:rPr>
        <w:t>0</w:t>
      </w:r>
      <w:r>
        <w:rPr>
          <w:color w:val="000000"/>
          <w:spacing w:val="-2"/>
          <w:sz w:val="28"/>
          <w:szCs w:val="28"/>
        </w:rPr>
        <w:t>-</w:t>
      </w:r>
      <w:r>
        <w:rPr>
          <w:color w:val="000000"/>
          <w:spacing w:val="-1"/>
          <w:sz w:val="28"/>
          <w:szCs w:val="28"/>
        </w:rPr>
        <w:t>Ф</w:t>
      </w:r>
      <w:r>
        <w:rPr>
          <w:color w:val="000000"/>
          <w:sz w:val="28"/>
          <w:szCs w:val="28"/>
        </w:rPr>
        <w:t>З,</w:t>
      </w:r>
      <w:r>
        <w:rPr>
          <w:color w:val="000000"/>
          <w:spacing w:val="47"/>
          <w:sz w:val="28"/>
          <w:szCs w:val="28"/>
        </w:rPr>
        <w:t xml:space="preserve"> </w:t>
      </w:r>
      <w:r>
        <w:rPr>
          <w:color w:val="000000"/>
          <w:spacing w:val="-3"/>
          <w:sz w:val="28"/>
          <w:szCs w:val="28"/>
        </w:rPr>
        <w:t>о</w:t>
      </w:r>
      <w:r>
        <w:rPr>
          <w:color w:val="000000"/>
          <w:sz w:val="28"/>
          <w:szCs w:val="28"/>
        </w:rPr>
        <w:t>т</w:t>
      </w:r>
      <w:r>
        <w:rPr>
          <w:color w:val="000000"/>
          <w:spacing w:val="46"/>
          <w:sz w:val="28"/>
          <w:szCs w:val="28"/>
        </w:rPr>
        <w:t xml:space="preserve"> </w:t>
      </w:r>
      <w:r>
        <w:rPr>
          <w:color w:val="000000"/>
          <w:spacing w:val="1"/>
          <w:sz w:val="28"/>
          <w:szCs w:val="28"/>
        </w:rPr>
        <w:t>02</w:t>
      </w:r>
      <w:r>
        <w:rPr>
          <w:color w:val="000000"/>
          <w:sz w:val="28"/>
          <w:szCs w:val="28"/>
        </w:rPr>
        <w:t>.</w:t>
      </w:r>
      <w:r>
        <w:rPr>
          <w:color w:val="000000"/>
          <w:spacing w:val="-1"/>
          <w:sz w:val="28"/>
          <w:szCs w:val="28"/>
        </w:rPr>
        <w:t>0</w:t>
      </w:r>
      <w:r>
        <w:rPr>
          <w:color w:val="000000"/>
          <w:sz w:val="28"/>
          <w:szCs w:val="28"/>
        </w:rPr>
        <w:t>7</w:t>
      </w:r>
      <w:r>
        <w:rPr>
          <w:color w:val="000000"/>
          <w:spacing w:val="-2"/>
          <w:sz w:val="28"/>
          <w:szCs w:val="28"/>
        </w:rPr>
        <w:t>.</w:t>
      </w:r>
      <w:r>
        <w:rPr>
          <w:color w:val="000000"/>
          <w:sz w:val="28"/>
          <w:szCs w:val="28"/>
        </w:rPr>
        <w:t>20</w:t>
      </w:r>
      <w:r>
        <w:rPr>
          <w:color w:val="000000"/>
          <w:spacing w:val="-2"/>
          <w:sz w:val="28"/>
          <w:szCs w:val="28"/>
        </w:rPr>
        <w:t>1</w:t>
      </w:r>
      <w:r>
        <w:rPr>
          <w:color w:val="000000"/>
          <w:sz w:val="28"/>
          <w:szCs w:val="28"/>
        </w:rPr>
        <w:t>3</w:t>
      </w:r>
      <w:r>
        <w:rPr>
          <w:color w:val="000000"/>
          <w:spacing w:val="48"/>
          <w:sz w:val="28"/>
          <w:szCs w:val="28"/>
        </w:rPr>
        <w:t xml:space="preserve"> </w:t>
      </w:r>
      <w:r>
        <w:rPr>
          <w:color w:val="000000"/>
          <w:sz w:val="28"/>
          <w:szCs w:val="28"/>
        </w:rPr>
        <w:t>№</w:t>
      </w:r>
      <w:r>
        <w:rPr>
          <w:color w:val="000000"/>
          <w:spacing w:val="48"/>
          <w:sz w:val="28"/>
          <w:szCs w:val="28"/>
        </w:rPr>
        <w:t xml:space="preserve"> </w:t>
      </w:r>
      <w:r>
        <w:rPr>
          <w:color w:val="000000"/>
          <w:sz w:val="28"/>
          <w:szCs w:val="28"/>
        </w:rPr>
        <w:t>17</w:t>
      </w:r>
      <w:r>
        <w:rPr>
          <w:color w:val="000000"/>
          <w:spacing w:val="5"/>
          <w:sz w:val="28"/>
          <w:szCs w:val="28"/>
        </w:rPr>
        <w:t>0</w:t>
      </w:r>
      <w:r>
        <w:rPr>
          <w:color w:val="000000"/>
          <w:sz w:val="28"/>
          <w:szCs w:val="28"/>
        </w:rPr>
        <w:t>-</w:t>
      </w:r>
      <w:r>
        <w:rPr>
          <w:color w:val="000000"/>
          <w:spacing w:val="-3"/>
          <w:sz w:val="28"/>
          <w:szCs w:val="28"/>
        </w:rPr>
        <w:t>Ф</w:t>
      </w:r>
      <w:r>
        <w:rPr>
          <w:color w:val="000000"/>
          <w:sz w:val="28"/>
          <w:szCs w:val="28"/>
        </w:rPr>
        <w:t>З,</w:t>
      </w:r>
      <w:r>
        <w:rPr>
          <w:color w:val="000000"/>
          <w:spacing w:val="47"/>
          <w:sz w:val="28"/>
          <w:szCs w:val="28"/>
        </w:rPr>
        <w:t xml:space="preserve"> </w:t>
      </w:r>
      <w:r>
        <w:rPr>
          <w:color w:val="000000"/>
          <w:spacing w:val="-3"/>
          <w:sz w:val="28"/>
          <w:szCs w:val="28"/>
        </w:rPr>
        <w:t>о</w:t>
      </w:r>
      <w:r>
        <w:rPr>
          <w:color w:val="000000"/>
          <w:sz w:val="28"/>
          <w:szCs w:val="28"/>
        </w:rPr>
        <w:t>т</w:t>
      </w:r>
      <w:r>
        <w:rPr>
          <w:color w:val="000000"/>
          <w:spacing w:val="46"/>
          <w:sz w:val="28"/>
          <w:szCs w:val="28"/>
        </w:rPr>
        <w:t xml:space="preserve"> </w:t>
      </w:r>
      <w:r>
        <w:rPr>
          <w:color w:val="000000"/>
          <w:spacing w:val="1"/>
          <w:sz w:val="28"/>
          <w:szCs w:val="28"/>
        </w:rPr>
        <w:t>23</w:t>
      </w:r>
      <w:r>
        <w:rPr>
          <w:color w:val="000000"/>
          <w:spacing w:val="-2"/>
          <w:sz w:val="28"/>
          <w:szCs w:val="28"/>
        </w:rPr>
        <w:t>.</w:t>
      </w:r>
      <w:r>
        <w:rPr>
          <w:color w:val="000000"/>
          <w:spacing w:val="-1"/>
          <w:sz w:val="28"/>
          <w:szCs w:val="28"/>
        </w:rPr>
        <w:t>0</w:t>
      </w:r>
      <w:r>
        <w:rPr>
          <w:color w:val="000000"/>
          <w:sz w:val="28"/>
          <w:szCs w:val="28"/>
        </w:rPr>
        <w:t>7.</w:t>
      </w:r>
      <w:r>
        <w:rPr>
          <w:color w:val="000000"/>
          <w:spacing w:val="-1"/>
          <w:sz w:val="28"/>
          <w:szCs w:val="28"/>
        </w:rPr>
        <w:t>2</w:t>
      </w:r>
      <w:r>
        <w:rPr>
          <w:color w:val="000000"/>
          <w:sz w:val="28"/>
          <w:szCs w:val="28"/>
        </w:rPr>
        <w:t>0</w:t>
      </w:r>
      <w:r>
        <w:rPr>
          <w:color w:val="000000"/>
          <w:spacing w:val="-1"/>
          <w:sz w:val="28"/>
          <w:szCs w:val="28"/>
        </w:rPr>
        <w:t>1</w:t>
      </w:r>
      <w:r>
        <w:rPr>
          <w:color w:val="000000"/>
          <w:sz w:val="28"/>
          <w:szCs w:val="28"/>
        </w:rPr>
        <w:t>3</w:t>
      </w:r>
      <w:r>
        <w:rPr>
          <w:color w:val="000000"/>
          <w:spacing w:val="48"/>
          <w:sz w:val="28"/>
          <w:szCs w:val="28"/>
        </w:rPr>
        <w:t xml:space="preserve"> </w:t>
      </w:r>
      <w:r>
        <w:rPr>
          <w:color w:val="000000"/>
          <w:sz w:val="28"/>
          <w:szCs w:val="28"/>
        </w:rPr>
        <w:t>№</w:t>
      </w:r>
      <w:r>
        <w:rPr>
          <w:color w:val="000000"/>
          <w:spacing w:val="45"/>
          <w:sz w:val="28"/>
          <w:szCs w:val="28"/>
        </w:rPr>
        <w:t xml:space="preserve"> </w:t>
      </w:r>
      <w:r>
        <w:rPr>
          <w:color w:val="000000"/>
          <w:spacing w:val="1"/>
          <w:sz w:val="28"/>
          <w:szCs w:val="28"/>
        </w:rPr>
        <w:t>2</w:t>
      </w:r>
      <w:r>
        <w:rPr>
          <w:color w:val="000000"/>
          <w:sz w:val="28"/>
          <w:szCs w:val="28"/>
        </w:rPr>
        <w:t>0</w:t>
      </w:r>
      <w:r>
        <w:rPr>
          <w:color w:val="000000"/>
          <w:spacing w:val="4"/>
          <w:sz w:val="28"/>
          <w:szCs w:val="28"/>
        </w:rPr>
        <w:t>3</w:t>
      </w:r>
      <w:r>
        <w:rPr>
          <w:color w:val="000000"/>
          <w:sz w:val="28"/>
          <w:szCs w:val="28"/>
        </w:rPr>
        <w:t>-</w:t>
      </w:r>
      <w:r>
        <w:rPr>
          <w:color w:val="000000"/>
          <w:spacing w:val="-2"/>
          <w:sz w:val="28"/>
          <w:szCs w:val="28"/>
        </w:rPr>
        <w:t>Ф</w:t>
      </w:r>
      <w:r>
        <w:rPr>
          <w:color w:val="000000"/>
          <w:sz w:val="28"/>
          <w:szCs w:val="28"/>
        </w:rPr>
        <w:t>З,</w:t>
      </w:r>
      <w:r>
        <w:rPr>
          <w:color w:val="000000"/>
          <w:spacing w:val="46"/>
          <w:sz w:val="28"/>
          <w:szCs w:val="28"/>
        </w:rPr>
        <w:t xml:space="preserve"> </w:t>
      </w:r>
      <w:r>
        <w:rPr>
          <w:color w:val="000000"/>
          <w:spacing w:val="-2"/>
          <w:sz w:val="28"/>
          <w:szCs w:val="28"/>
        </w:rPr>
        <w:t>о</w:t>
      </w:r>
      <w:r>
        <w:rPr>
          <w:color w:val="000000"/>
          <w:sz w:val="28"/>
          <w:szCs w:val="28"/>
        </w:rPr>
        <w:t>т 2</w:t>
      </w:r>
      <w:r>
        <w:rPr>
          <w:color w:val="000000"/>
          <w:spacing w:val="1"/>
          <w:sz w:val="28"/>
          <w:szCs w:val="28"/>
        </w:rPr>
        <w:t>5</w:t>
      </w:r>
      <w:r>
        <w:rPr>
          <w:color w:val="000000"/>
          <w:spacing w:val="-2"/>
          <w:sz w:val="28"/>
          <w:szCs w:val="28"/>
        </w:rPr>
        <w:t>.</w:t>
      </w:r>
      <w:r>
        <w:rPr>
          <w:color w:val="000000"/>
          <w:spacing w:val="-11"/>
          <w:sz w:val="28"/>
          <w:szCs w:val="28"/>
        </w:rPr>
        <w:t>1</w:t>
      </w:r>
      <w:r>
        <w:rPr>
          <w:color w:val="000000"/>
          <w:sz w:val="28"/>
          <w:szCs w:val="28"/>
        </w:rPr>
        <w:t>1.2</w:t>
      </w:r>
      <w:r>
        <w:rPr>
          <w:color w:val="000000"/>
          <w:spacing w:val="-2"/>
          <w:sz w:val="28"/>
          <w:szCs w:val="28"/>
        </w:rPr>
        <w:t>0</w:t>
      </w:r>
      <w:r>
        <w:rPr>
          <w:color w:val="000000"/>
          <w:sz w:val="28"/>
          <w:szCs w:val="28"/>
        </w:rPr>
        <w:t>13</w:t>
      </w:r>
      <w:r>
        <w:rPr>
          <w:color w:val="000000"/>
          <w:spacing w:val="63"/>
          <w:sz w:val="28"/>
          <w:szCs w:val="28"/>
        </w:rPr>
        <w:t xml:space="preserve"> </w:t>
      </w:r>
      <w:r>
        <w:rPr>
          <w:color w:val="000000"/>
          <w:sz w:val="28"/>
          <w:szCs w:val="28"/>
        </w:rPr>
        <w:t>№</w:t>
      </w:r>
      <w:r>
        <w:rPr>
          <w:color w:val="000000"/>
          <w:spacing w:val="63"/>
          <w:sz w:val="28"/>
          <w:szCs w:val="28"/>
        </w:rPr>
        <w:t xml:space="preserve"> </w:t>
      </w:r>
      <w:r>
        <w:rPr>
          <w:color w:val="000000"/>
          <w:sz w:val="28"/>
          <w:szCs w:val="28"/>
        </w:rPr>
        <w:t>31</w:t>
      </w:r>
      <w:r>
        <w:rPr>
          <w:color w:val="000000"/>
          <w:spacing w:val="1"/>
          <w:sz w:val="28"/>
          <w:szCs w:val="28"/>
        </w:rPr>
        <w:t>7</w:t>
      </w:r>
      <w:r>
        <w:rPr>
          <w:color w:val="000000"/>
          <w:spacing w:val="-1"/>
          <w:sz w:val="28"/>
          <w:szCs w:val="28"/>
        </w:rPr>
        <w:t>-Ф</w:t>
      </w:r>
      <w:r>
        <w:rPr>
          <w:color w:val="000000"/>
          <w:sz w:val="28"/>
          <w:szCs w:val="28"/>
        </w:rPr>
        <w:t>З,</w:t>
      </w:r>
      <w:r>
        <w:rPr>
          <w:color w:val="000000"/>
          <w:spacing w:val="62"/>
          <w:sz w:val="28"/>
          <w:szCs w:val="28"/>
        </w:rPr>
        <w:t xml:space="preserve"> </w:t>
      </w:r>
      <w:r>
        <w:rPr>
          <w:color w:val="000000"/>
          <w:spacing w:val="-2"/>
          <w:sz w:val="28"/>
          <w:szCs w:val="28"/>
        </w:rPr>
        <w:t>о</w:t>
      </w:r>
      <w:r>
        <w:rPr>
          <w:color w:val="000000"/>
          <w:sz w:val="28"/>
          <w:szCs w:val="28"/>
        </w:rPr>
        <w:t>т</w:t>
      </w:r>
      <w:r>
        <w:rPr>
          <w:color w:val="000000"/>
          <w:spacing w:val="60"/>
          <w:sz w:val="28"/>
          <w:szCs w:val="28"/>
        </w:rPr>
        <w:t xml:space="preserve"> </w:t>
      </w:r>
      <w:r>
        <w:rPr>
          <w:color w:val="000000"/>
          <w:spacing w:val="1"/>
          <w:sz w:val="28"/>
          <w:szCs w:val="28"/>
        </w:rPr>
        <w:t>03</w:t>
      </w:r>
      <w:r>
        <w:rPr>
          <w:color w:val="000000"/>
          <w:spacing w:val="-2"/>
          <w:sz w:val="28"/>
          <w:szCs w:val="28"/>
        </w:rPr>
        <w:t>.</w:t>
      </w:r>
      <w:r>
        <w:rPr>
          <w:color w:val="000000"/>
          <w:sz w:val="28"/>
          <w:szCs w:val="28"/>
        </w:rPr>
        <w:t>02</w:t>
      </w:r>
      <w:r>
        <w:rPr>
          <w:color w:val="000000"/>
          <w:spacing w:val="-2"/>
          <w:sz w:val="28"/>
          <w:szCs w:val="28"/>
        </w:rPr>
        <w:t>.</w:t>
      </w:r>
      <w:r>
        <w:rPr>
          <w:color w:val="000000"/>
          <w:spacing w:val="-1"/>
          <w:sz w:val="28"/>
          <w:szCs w:val="28"/>
        </w:rPr>
        <w:t>2</w:t>
      </w:r>
      <w:r>
        <w:rPr>
          <w:color w:val="000000"/>
          <w:sz w:val="28"/>
          <w:szCs w:val="28"/>
        </w:rPr>
        <w:t>014</w:t>
      </w:r>
      <w:r>
        <w:rPr>
          <w:color w:val="000000"/>
          <w:spacing w:val="62"/>
          <w:sz w:val="28"/>
          <w:szCs w:val="28"/>
        </w:rPr>
        <w:t xml:space="preserve"> </w:t>
      </w:r>
      <w:r>
        <w:rPr>
          <w:color w:val="000000"/>
          <w:sz w:val="28"/>
          <w:szCs w:val="28"/>
        </w:rPr>
        <w:t>№</w:t>
      </w:r>
      <w:r>
        <w:rPr>
          <w:color w:val="000000"/>
          <w:spacing w:val="62"/>
          <w:sz w:val="28"/>
          <w:szCs w:val="28"/>
        </w:rPr>
        <w:t xml:space="preserve"> </w:t>
      </w:r>
      <w:r>
        <w:rPr>
          <w:color w:val="000000"/>
          <w:spacing w:val="-10"/>
          <w:sz w:val="28"/>
          <w:szCs w:val="28"/>
        </w:rPr>
        <w:t>1</w:t>
      </w:r>
      <w:r>
        <w:rPr>
          <w:color w:val="000000"/>
          <w:spacing w:val="5"/>
          <w:sz w:val="28"/>
          <w:szCs w:val="28"/>
        </w:rPr>
        <w:t>1</w:t>
      </w:r>
      <w:r>
        <w:rPr>
          <w:color w:val="000000"/>
          <w:sz w:val="28"/>
          <w:szCs w:val="28"/>
        </w:rPr>
        <w:t>-ФЗ,</w:t>
      </w:r>
      <w:r>
        <w:rPr>
          <w:color w:val="000000"/>
          <w:spacing w:val="63"/>
          <w:sz w:val="28"/>
          <w:szCs w:val="28"/>
        </w:rPr>
        <w:t xml:space="preserve"> </w:t>
      </w:r>
      <w:r>
        <w:rPr>
          <w:color w:val="000000"/>
          <w:spacing w:val="-3"/>
          <w:sz w:val="28"/>
          <w:szCs w:val="28"/>
        </w:rPr>
        <w:t>о</w:t>
      </w:r>
      <w:r>
        <w:rPr>
          <w:color w:val="000000"/>
          <w:sz w:val="28"/>
          <w:szCs w:val="28"/>
        </w:rPr>
        <w:t>т</w:t>
      </w:r>
      <w:r>
        <w:rPr>
          <w:color w:val="000000"/>
          <w:spacing w:val="61"/>
          <w:sz w:val="28"/>
          <w:szCs w:val="28"/>
        </w:rPr>
        <w:t xml:space="preserve"> </w:t>
      </w:r>
      <w:r>
        <w:rPr>
          <w:color w:val="000000"/>
          <w:spacing w:val="-1"/>
          <w:sz w:val="28"/>
          <w:szCs w:val="28"/>
        </w:rPr>
        <w:t>0</w:t>
      </w:r>
      <w:r>
        <w:rPr>
          <w:color w:val="000000"/>
          <w:sz w:val="28"/>
          <w:szCs w:val="28"/>
        </w:rPr>
        <w:t>3.02</w:t>
      </w:r>
      <w:r>
        <w:rPr>
          <w:color w:val="000000"/>
          <w:spacing w:val="-3"/>
          <w:sz w:val="28"/>
          <w:szCs w:val="28"/>
        </w:rPr>
        <w:t>.</w:t>
      </w:r>
      <w:r>
        <w:rPr>
          <w:color w:val="000000"/>
          <w:sz w:val="28"/>
          <w:szCs w:val="28"/>
        </w:rPr>
        <w:t>20</w:t>
      </w:r>
      <w:r>
        <w:rPr>
          <w:color w:val="000000"/>
          <w:spacing w:val="-1"/>
          <w:sz w:val="28"/>
          <w:szCs w:val="28"/>
        </w:rPr>
        <w:t>1</w:t>
      </w:r>
      <w:r>
        <w:rPr>
          <w:color w:val="000000"/>
          <w:sz w:val="28"/>
          <w:szCs w:val="28"/>
        </w:rPr>
        <w:t>4</w:t>
      </w:r>
      <w:r>
        <w:rPr>
          <w:color w:val="000000"/>
          <w:spacing w:val="62"/>
          <w:sz w:val="28"/>
          <w:szCs w:val="28"/>
        </w:rPr>
        <w:t xml:space="preserve"> </w:t>
      </w:r>
      <w:r>
        <w:rPr>
          <w:color w:val="000000"/>
          <w:sz w:val="28"/>
          <w:szCs w:val="28"/>
        </w:rPr>
        <w:t>№</w:t>
      </w:r>
      <w:r>
        <w:rPr>
          <w:color w:val="000000"/>
          <w:spacing w:val="196"/>
          <w:sz w:val="28"/>
          <w:szCs w:val="28"/>
        </w:rPr>
        <w:t xml:space="preserve"> </w:t>
      </w:r>
      <w:r>
        <w:rPr>
          <w:color w:val="000000"/>
          <w:spacing w:val="1"/>
          <w:sz w:val="28"/>
          <w:szCs w:val="28"/>
        </w:rPr>
        <w:t>1</w:t>
      </w:r>
      <w:r>
        <w:rPr>
          <w:color w:val="000000"/>
          <w:spacing w:val="3"/>
          <w:sz w:val="28"/>
          <w:szCs w:val="28"/>
        </w:rPr>
        <w:t>5</w:t>
      </w:r>
      <w:r>
        <w:rPr>
          <w:color w:val="000000"/>
          <w:sz w:val="28"/>
          <w:szCs w:val="28"/>
        </w:rPr>
        <w:t>-ФЗ,</w:t>
      </w:r>
      <w:r>
        <w:rPr>
          <w:color w:val="000000"/>
          <w:spacing w:val="63"/>
          <w:sz w:val="28"/>
          <w:szCs w:val="28"/>
        </w:rPr>
        <w:t xml:space="preserve"> </w:t>
      </w:r>
      <w:r>
        <w:rPr>
          <w:color w:val="000000"/>
          <w:spacing w:val="-3"/>
          <w:sz w:val="28"/>
          <w:szCs w:val="28"/>
        </w:rPr>
        <w:t>о</w:t>
      </w:r>
      <w:r>
        <w:rPr>
          <w:color w:val="000000"/>
          <w:sz w:val="28"/>
          <w:szCs w:val="28"/>
        </w:rPr>
        <w:t>т 0</w:t>
      </w:r>
      <w:r>
        <w:rPr>
          <w:color w:val="000000"/>
          <w:spacing w:val="1"/>
          <w:sz w:val="28"/>
          <w:szCs w:val="28"/>
        </w:rPr>
        <w:t>5</w:t>
      </w:r>
      <w:r>
        <w:rPr>
          <w:color w:val="000000"/>
          <w:spacing w:val="-2"/>
          <w:sz w:val="28"/>
          <w:szCs w:val="28"/>
        </w:rPr>
        <w:t>.</w:t>
      </w:r>
      <w:r>
        <w:rPr>
          <w:color w:val="000000"/>
          <w:sz w:val="28"/>
          <w:szCs w:val="28"/>
        </w:rPr>
        <w:t>0</w:t>
      </w:r>
      <w:r>
        <w:rPr>
          <w:color w:val="000000"/>
          <w:spacing w:val="1"/>
          <w:sz w:val="28"/>
          <w:szCs w:val="28"/>
        </w:rPr>
        <w:t>5</w:t>
      </w:r>
      <w:r>
        <w:rPr>
          <w:color w:val="000000"/>
          <w:spacing w:val="-2"/>
          <w:sz w:val="28"/>
          <w:szCs w:val="28"/>
        </w:rPr>
        <w:t>.</w:t>
      </w:r>
      <w:r>
        <w:rPr>
          <w:color w:val="000000"/>
          <w:spacing w:val="-1"/>
          <w:sz w:val="28"/>
          <w:szCs w:val="28"/>
        </w:rPr>
        <w:t>2</w:t>
      </w:r>
      <w:r>
        <w:rPr>
          <w:color w:val="000000"/>
          <w:sz w:val="28"/>
          <w:szCs w:val="28"/>
        </w:rPr>
        <w:t>0</w:t>
      </w:r>
      <w:r>
        <w:rPr>
          <w:color w:val="000000"/>
          <w:spacing w:val="-1"/>
          <w:sz w:val="28"/>
          <w:szCs w:val="28"/>
        </w:rPr>
        <w:t>1</w:t>
      </w:r>
      <w:r>
        <w:rPr>
          <w:color w:val="000000"/>
          <w:sz w:val="28"/>
          <w:szCs w:val="28"/>
        </w:rPr>
        <w:t>4</w:t>
      </w:r>
      <w:r>
        <w:rPr>
          <w:color w:val="000000"/>
          <w:spacing w:val="12"/>
          <w:sz w:val="28"/>
          <w:szCs w:val="28"/>
        </w:rPr>
        <w:t xml:space="preserve"> </w:t>
      </w:r>
      <w:r>
        <w:rPr>
          <w:color w:val="000000"/>
          <w:sz w:val="28"/>
          <w:szCs w:val="28"/>
        </w:rPr>
        <w:t>№</w:t>
      </w:r>
      <w:r>
        <w:rPr>
          <w:color w:val="000000"/>
          <w:spacing w:val="14"/>
          <w:sz w:val="28"/>
          <w:szCs w:val="28"/>
        </w:rPr>
        <w:t xml:space="preserve"> </w:t>
      </w:r>
      <w:r>
        <w:rPr>
          <w:color w:val="000000"/>
          <w:sz w:val="28"/>
          <w:szCs w:val="28"/>
        </w:rPr>
        <w:t>8</w:t>
      </w:r>
      <w:r>
        <w:rPr>
          <w:color w:val="000000"/>
          <w:spacing w:val="3"/>
          <w:sz w:val="28"/>
          <w:szCs w:val="28"/>
        </w:rPr>
        <w:t>4</w:t>
      </w:r>
      <w:r>
        <w:rPr>
          <w:color w:val="000000"/>
          <w:sz w:val="28"/>
          <w:szCs w:val="28"/>
        </w:rPr>
        <w:t>-</w:t>
      </w:r>
      <w:r>
        <w:rPr>
          <w:color w:val="000000"/>
          <w:spacing w:val="-2"/>
          <w:sz w:val="28"/>
          <w:szCs w:val="28"/>
        </w:rPr>
        <w:t>Ф</w:t>
      </w:r>
      <w:r>
        <w:rPr>
          <w:color w:val="000000"/>
          <w:spacing w:val="-1"/>
          <w:sz w:val="28"/>
          <w:szCs w:val="28"/>
        </w:rPr>
        <w:t>З</w:t>
      </w:r>
      <w:r>
        <w:rPr>
          <w:color w:val="000000"/>
          <w:sz w:val="28"/>
          <w:szCs w:val="28"/>
        </w:rPr>
        <w:t>,</w:t>
      </w:r>
      <w:r>
        <w:rPr>
          <w:color w:val="000000"/>
          <w:spacing w:val="12"/>
          <w:sz w:val="28"/>
          <w:szCs w:val="28"/>
        </w:rPr>
        <w:t xml:space="preserve"> </w:t>
      </w:r>
      <w:r>
        <w:rPr>
          <w:color w:val="000000"/>
          <w:spacing w:val="-3"/>
          <w:sz w:val="28"/>
          <w:szCs w:val="28"/>
        </w:rPr>
        <w:t>о</w:t>
      </w:r>
      <w:r>
        <w:rPr>
          <w:color w:val="000000"/>
          <w:sz w:val="28"/>
          <w:szCs w:val="28"/>
        </w:rPr>
        <w:t>т</w:t>
      </w:r>
      <w:r>
        <w:rPr>
          <w:color w:val="000000"/>
          <w:spacing w:val="13"/>
          <w:sz w:val="28"/>
          <w:szCs w:val="28"/>
        </w:rPr>
        <w:t xml:space="preserve"> </w:t>
      </w:r>
      <w:r>
        <w:rPr>
          <w:color w:val="000000"/>
          <w:spacing w:val="-1"/>
          <w:sz w:val="28"/>
          <w:szCs w:val="28"/>
        </w:rPr>
        <w:t>2</w:t>
      </w:r>
      <w:r>
        <w:rPr>
          <w:color w:val="000000"/>
          <w:sz w:val="28"/>
          <w:szCs w:val="28"/>
        </w:rPr>
        <w:t>7.05.</w:t>
      </w:r>
      <w:r>
        <w:rPr>
          <w:color w:val="000000"/>
          <w:spacing w:val="-1"/>
          <w:sz w:val="28"/>
          <w:szCs w:val="28"/>
        </w:rPr>
        <w:t>20</w:t>
      </w:r>
      <w:r>
        <w:rPr>
          <w:color w:val="000000"/>
          <w:sz w:val="28"/>
          <w:szCs w:val="28"/>
        </w:rPr>
        <w:t>14</w:t>
      </w:r>
      <w:r>
        <w:rPr>
          <w:color w:val="000000"/>
          <w:spacing w:val="12"/>
          <w:sz w:val="28"/>
          <w:szCs w:val="28"/>
        </w:rPr>
        <w:t xml:space="preserve"> </w:t>
      </w:r>
      <w:r>
        <w:rPr>
          <w:color w:val="000000"/>
          <w:sz w:val="28"/>
          <w:szCs w:val="28"/>
        </w:rPr>
        <w:t>№</w:t>
      </w:r>
      <w:r>
        <w:rPr>
          <w:color w:val="000000"/>
          <w:spacing w:val="12"/>
          <w:sz w:val="28"/>
          <w:szCs w:val="28"/>
        </w:rPr>
        <w:t xml:space="preserve"> </w:t>
      </w:r>
      <w:r>
        <w:rPr>
          <w:color w:val="000000"/>
          <w:sz w:val="28"/>
          <w:szCs w:val="28"/>
        </w:rPr>
        <w:t>13</w:t>
      </w:r>
      <w:r>
        <w:rPr>
          <w:color w:val="000000"/>
          <w:spacing w:val="4"/>
          <w:sz w:val="28"/>
          <w:szCs w:val="28"/>
        </w:rPr>
        <w:t>5</w:t>
      </w:r>
      <w:r>
        <w:rPr>
          <w:color w:val="000000"/>
          <w:sz w:val="28"/>
          <w:szCs w:val="28"/>
        </w:rPr>
        <w:t>-</w:t>
      </w:r>
      <w:r>
        <w:rPr>
          <w:color w:val="000000"/>
          <w:spacing w:val="-3"/>
          <w:sz w:val="28"/>
          <w:szCs w:val="28"/>
        </w:rPr>
        <w:t>Ф</w:t>
      </w:r>
      <w:r>
        <w:rPr>
          <w:color w:val="000000"/>
          <w:sz w:val="28"/>
          <w:szCs w:val="28"/>
        </w:rPr>
        <w:t>З,</w:t>
      </w:r>
      <w:r>
        <w:rPr>
          <w:color w:val="000000"/>
          <w:spacing w:val="13"/>
          <w:sz w:val="28"/>
          <w:szCs w:val="28"/>
        </w:rPr>
        <w:t xml:space="preserve"> </w:t>
      </w:r>
      <w:r>
        <w:rPr>
          <w:color w:val="000000"/>
          <w:spacing w:val="-3"/>
          <w:sz w:val="28"/>
          <w:szCs w:val="28"/>
        </w:rPr>
        <w:t>о</w:t>
      </w:r>
      <w:r>
        <w:rPr>
          <w:color w:val="000000"/>
          <w:sz w:val="28"/>
          <w:szCs w:val="28"/>
        </w:rPr>
        <w:t>т</w:t>
      </w:r>
      <w:r>
        <w:rPr>
          <w:color w:val="000000"/>
          <w:spacing w:val="10"/>
          <w:sz w:val="28"/>
          <w:szCs w:val="28"/>
        </w:rPr>
        <w:t xml:space="preserve"> </w:t>
      </w:r>
      <w:r>
        <w:rPr>
          <w:color w:val="000000"/>
          <w:spacing w:val="1"/>
          <w:sz w:val="28"/>
          <w:szCs w:val="28"/>
        </w:rPr>
        <w:t>04</w:t>
      </w:r>
      <w:r>
        <w:rPr>
          <w:color w:val="000000"/>
          <w:spacing w:val="-2"/>
          <w:sz w:val="28"/>
          <w:szCs w:val="28"/>
        </w:rPr>
        <w:t>.</w:t>
      </w:r>
      <w:r>
        <w:rPr>
          <w:color w:val="000000"/>
          <w:spacing w:val="-1"/>
          <w:sz w:val="28"/>
          <w:szCs w:val="28"/>
        </w:rPr>
        <w:t>0</w:t>
      </w:r>
      <w:r>
        <w:rPr>
          <w:color w:val="000000"/>
          <w:sz w:val="28"/>
          <w:szCs w:val="28"/>
        </w:rPr>
        <w:t>6.</w:t>
      </w:r>
      <w:r>
        <w:rPr>
          <w:color w:val="000000"/>
          <w:spacing w:val="-1"/>
          <w:sz w:val="28"/>
          <w:szCs w:val="28"/>
        </w:rPr>
        <w:t>2</w:t>
      </w:r>
      <w:r>
        <w:rPr>
          <w:color w:val="000000"/>
          <w:sz w:val="28"/>
          <w:szCs w:val="28"/>
        </w:rPr>
        <w:t>0</w:t>
      </w:r>
      <w:r>
        <w:rPr>
          <w:color w:val="000000"/>
          <w:spacing w:val="-1"/>
          <w:sz w:val="28"/>
          <w:szCs w:val="28"/>
        </w:rPr>
        <w:t>1</w:t>
      </w:r>
      <w:r>
        <w:rPr>
          <w:color w:val="000000"/>
          <w:sz w:val="28"/>
          <w:szCs w:val="28"/>
        </w:rPr>
        <w:t>4</w:t>
      </w:r>
      <w:r>
        <w:rPr>
          <w:color w:val="000000"/>
          <w:spacing w:val="14"/>
          <w:sz w:val="28"/>
          <w:szCs w:val="28"/>
        </w:rPr>
        <w:t xml:space="preserve"> </w:t>
      </w:r>
      <w:r>
        <w:rPr>
          <w:color w:val="000000"/>
          <w:sz w:val="28"/>
          <w:szCs w:val="28"/>
        </w:rPr>
        <w:t>№</w:t>
      </w:r>
      <w:r>
        <w:rPr>
          <w:color w:val="000000"/>
          <w:spacing w:val="12"/>
          <w:sz w:val="28"/>
          <w:szCs w:val="28"/>
        </w:rPr>
        <w:t xml:space="preserve"> </w:t>
      </w:r>
      <w:r>
        <w:rPr>
          <w:color w:val="000000"/>
          <w:sz w:val="28"/>
          <w:szCs w:val="28"/>
        </w:rPr>
        <w:t>1</w:t>
      </w:r>
      <w:r>
        <w:rPr>
          <w:color w:val="000000"/>
          <w:spacing w:val="-1"/>
          <w:sz w:val="28"/>
          <w:szCs w:val="28"/>
        </w:rPr>
        <w:t>4</w:t>
      </w:r>
      <w:r>
        <w:rPr>
          <w:color w:val="000000"/>
          <w:spacing w:val="4"/>
          <w:sz w:val="28"/>
          <w:szCs w:val="28"/>
        </w:rPr>
        <w:t>8</w:t>
      </w:r>
      <w:r>
        <w:rPr>
          <w:color w:val="000000"/>
          <w:sz w:val="28"/>
          <w:szCs w:val="28"/>
        </w:rPr>
        <w:t>-ФЗ,</w:t>
      </w:r>
      <w:r>
        <w:rPr>
          <w:color w:val="000000"/>
          <w:spacing w:val="13"/>
          <w:sz w:val="28"/>
          <w:szCs w:val="28"/>
        </w:rPr>
        <w:t xml:space="preserve"> </w:t>
      </w:r>
      <w:r>
        <w:rPr>
          <w:color w:val="000000"/>
          <w:sz w:val="28"/>
          <w:szCs w:val="28"/>
        </w:rPr>
        <w:t>с</w:t>
      </w:r>
      <w:r>
        <w:rPr>
          <w:color w:val="000000"/>
          <w:spacing w:val="11"/>
          <w:sz w:val="28"/>
          <w:szCs w:val="28"/>
        </w:rPr>
        <w:t xml:space="preserve"> </w:t>
      </w:r>
      <w:r>
        <w:rPr>
          <w:color w:val="000000"/>
          <w:spacing w:val="1"/>
          <w:sz w:val="28"/>
          <w:szCs w:val="28"/>
        </w:rPr>
        <w:t>и</w:t>
      </w:r>
      <w:r>
        <w:rPr>
          <w:color w:val="000000"/>
          <w:spacing w:val="-5"/>
          <w:sz w:val="28"/>
          <w:szCs w:val="28"/>
        </w:rPr>
        <w:t>з</w:t>
      </w:r>
      <w:r>
        <w:rPr>
          <w:color w:val="000000"/>
          <w:sz w:val="28"/>
          <w:szCs w:val="28"/>
        </w:rPr>
        <w:t>м., вн</w:t>
      </w:r>
      <w:r>
        <w:rPr>
          <w:color w:val="000000"/>
          <w:spacing w:val="7"/>
          <w:sz w:val="28"/>
          <w:szCs w:val="28"/>
        </w:rPr>
        <w:t>е</w:t>
      </w:r>
      <w:r>
        <w:rPr>
          <w:color w:val="000000"/>
          <w:spacing w:val="2"/>
          <w:sz w:val="28"/>
          <w:szCs w:val="28"/>
        </w:rPr>
        <w:t>с</w:t>
      </w:r>
      <w:r>
        <w:rPr>
          <w:color w:val="000000"/>
          <w:sz w:val="28"/>
          <w:szCs w:val="28"/>
        </w:rPr>
        <w:t>ен</w:t>
      </w:r>
      <w:r>
        <w:rPr>
          <w:color w:val="000000"/>
          <w:spacing w:val="-1"/>
          <w:sz w:val="28"/>
          <w:szCs w:val="28"/>
        </w:rPr>
        <w:t>н</w:t>
      </w:r>
      <w:r>
        <w:rPr>
          <w:color w:val="000000"/>
          <w:sz w:val="28"/>
          <w:szCs w:val="28"/>
        </w:rPr>
        <w:t>ыми</w:t>
      </w:r>
      <w:r>
        <w:rPr>
          <w:color w:val="000000"/>
          <w:spacing w:val="93"/>
          <w:sz w:val="28"/>
          <w:szCs w:val="28"/>
        </w:rPr>
        <w:t xml:space="preserve"> </w:t>
      </w:r>
      <w:r>
        <w:rPr>
          <w:color w:val="000000"/>
          <w:sz w:val="28"/>
          <w:szCs w:val="28"/>
        </w:rPr>
        <w:t>Ф</w:t>
      </w:r>
      <w:r>
        <w:rPr>
          <w:color w:val="000000"/>
          <w:spacing w:val="-5"/>
          <w:sz w:val="28"/>
          <w:szCs w:val="28"/>
        </w:rPr>
        <w:t>е</w:t>
      </w:r>
      <w:r>
        <w:rPr>
          <w:color w:val="000000"/>
          <w:sz w:val="28"/>
          <w:szCs w:val="28"/>
        </w:rPr>
        <w:t>д</w:t>
      </w:r>
      <w:r>
        <w:rPr>
          <w:color w:val="000000"/>
          <w:spacing w:val="-2"/>
          <w:sz w:val="28"/>
          <w:szCs w:val="28"/>
        </w:rPr>
        <w:t>е</w:t>
      </w:r>
      <w:r>
        <w:rPr>
          <w:color w:val="000000"/>
          <w:spacing w:val="-1"/>
          <w:sz w:val="28"/>
          <w:szCs w:val="28"/>
        </w:rPr>
        <w:t>р</w:t>
      </w:r>
      <w:r>
        <w:rPr>
          <w:color w:val="000000"/>
          <w:spacing w:val="2"/>
          <w:sz w:val="28"/>
          <w:szCs w:val="28"/>
        </w:rPr>
        <w:t>а</w:t>
      </w:r>
      <w:r>
        <w:rPr>
          <w:color w:val="000000"/>
          <w:spacing w:val="1"/>
          <w:sz w:val="28"/>
          <w:szCs w:val="28"/>
        </w:rPr>
        <w:t>л</w:t>
      </w:r>
      <w:r>
        <w:rPr>
          <w:color w:val="000000"/>
          <w:sz w:val="28"/>
          <w:szCs w:val="28"/>
        </w:rPr>
        <w:t>ьным</w:t>
      </w:r>
      <w:r>
        <w:rPr>
          <w:color w:val="000000"/>
          <w:spacing w:val="93"/>
          <w:sz w:val="28"/>
          <w:szCs w:val="28"/>
        </w:rPr>
        <w:t xml:space="preserve"> </w:t>
      </w:r>
      <w:r>
        <w:rPr>
          <w:color w:val="000000"/>
          <w:sz w:val="28"/>
          <w:szCs w:val="28"/>
        </w:rPr>
        <w:t>за</w:t>
      </w:r>
      <w:r>
        <w:rPr>
          <w:color w:val="000000"/>
          <w:spacing w:val="-16"/>
          <w:sz w:val="28"/>
          <w:szCs w:val="28"/>
        </w:rPr>
        <w:t>к</w:t>
      </w:r>
      <w:r>
        <w:rPr>
          <w:color w:val="000000"/>
          <w:sz w:val="28"/>
          <w:szCs w:val="28"/>
        </w:rPr>
        <w:t>он</w:t>
      </w:r>
      <w:r>
        <w:rPr>
          <w:color w:val="000000"/>
          <w:spacing w:val="-4"/>
          <w:sz w:val="28"/>
          <w:szCs w:val="28"/>
        </w:rPr>
        <w:t>о</w:t>
      </w:r>
      <w:r>
        <w:rPr>
          <w:color w:val="000000"/>
          <w:sz w:val="28"/>
          <w:szCs w:val="28"/>
        </w:rPr>
        <w:t>м</w:t>
      </w:r>
      <w:r>
        <w:rPr>
          <w:color w:val="000000"/>
          <w:spacing w:val="92"/>
          <w:sz w:val="28"/>
          <w:szCs w:val="28"/>
        </w:rPr>
        <w:t xml:space="preserve"> </w:t>
      </w:r>
      <w:r>
        <w:rPr>
          <w:color w:val="000000"/>
          <w:spacing w:val="-3"/>
          <w:sz w:val="28"/>
          <w:szCs w:val="28"/>
        </w:rPr>
        <w:t>о</w:t>
      </w:r>
      <w:r>
        <w:rPr>
          <w:color w:val="000000"/>
          <w:sz w:val="28"/>
          <w:szCs w:val="28"/>
        </w:rPr>
        <w:t>т</w:t>
      </w:r>
      <w:r>
        <w:rPr>
          <w:color w:val="000000"/>
          <w:spacing w:val="89"/>
          <w:sz w:val="28"/>
          <w:szCs w:val="28"/>
        </w:rPr>
        <w:t xml:space="preserve"> </w:t>
      </w:r>
      <w:r>
        <w:rPr>
          <w:color w:val="000000"/>
          <w:spacing w:val="1"/>
          <w:sz w:val="28"/>
          <w:szCs w:val="28"/>
        </w:rPr>
        <w:t>04</w:t>
      </w:r>
      <w:r>
        <w:rPr>
          <w:color w:val="000000"/>
          <w:sz w:val="28"/>
          <w:szCs w:val="28"/>
        </w:rPr>
        <w:t>.</w:t>
      </w:r>
      <w:r>
        <w:rPr>
          <w:color w:val="000000"/>
          <w:spacing w:val="-1"/>
          <w:sz w:val="28"/>
          <w:szCs w:val="28"/>
        </w:rPr>
        <w:t>0</w:t>
      </w:r>
      <w:r>
        <w:rPr>
          <w:color w:val="000000"/>
          <w:sz w:val="28"/>
          <w:szCs w:val="28"/>
        </w:rPr>
        <w:t>6</w:t>
      </w:r>
      <w:r>
        <w:rPr>
          <w:color w:val="000000"/>
          <w:spacing w:val="-2"/>
          <w:sz w:val="28"/>
          <w:szCs w:val="28"/>
        </w:rPr>
        <w:t>.</w:t>
      </w:r>
      <w:r>
        <w:rPr>
          <w:color w:val="000000"/>
          <w:sz w:val="28"/>
          <w:szCs w:val="28"/>
        </w:rPr>
        <w:t>20</w:t>
      </w:r>
      <w:r>
        <w:rPr>
          <w:color w:val="000000"/>
          <w:spacing w:val="-1"/>
          <w:sz w:val="28"/>
          <w:szCs w:val="28"/>
        </w:rPr>
        <w:t>1</w:t>
      </w:r>
      <w:r>
        <w:rPr>
          <w:color w:val="000000"/>
          <w:sz w:val="28"/>
          <w:szCs w:val="28"/>
        </w:rPr>
        <w:t>4</w:t>
      </w:r>
      <w:r>
        <w:rPr>
          <w:color w:val="000000"/>
          <w:spacing w:val="92"/>
          <w:sz w:val="28"/>
          <w:szCs w:val="28"/>
        </w:rPr>
        <w:t xml:space="preserve"> </w:t>
      </w:r>
      <w:r>
        <w:rPr>
          <w:color w:val="000000"/>
          <w:sz w:val="28"/>
          <w:szCs w:val="28"/>
        </w:rPr>
        <w:t>№</w:t>
      </w:r>
      <w:r>
        <w:rPr>
          <w:color w:val="000000"/>
          <w:spacing w:val="94"/>
          <w:sz w:val="28"/>
          <w:szCs w:val="28"/>
        </w:rPr>
        <w:t xml:space="preserve"> </w:t>
      </w:r>
      <w:r>
        <w:rPr>
          <w:color w:val="000000"/>
          <w:sz w:val="28"/>
          <w:szCs w:val="28"/>
        </w:rPr>
        <w:t>14</w:t>
      </w:r>
      <w:r>
        <w:rPr>
          <w:color w:val="000000"/>
          <w:spacing w:val="4"/>
          <w:sz w:val="28"/>
          <w:szCs w:val="28"/>
        </w:rPr>
        <w:t>5</w:t>
      </w:r>
      <w:r>
        <w:rPr>
          <w:color w:val="000000"/>
          <w:sz w:val="28"/>
          <w:szCs w:val="28"/>
        </w:rPr>
        <w:t xml:space="preserve">-ФЗ,      </w:t>
      </w:r>
      <w:r>
        <w:rPr>
          <w:color w:val="000000"/>
          <w:spacing w:val="-1"/>
          <w:sz w:val="28"/>
          <w:szCs w:val="28"/>
        </w:rPr>
        <w:t xml:space="preserve"> </w:t>
      </w:r>
      <w:r>
        <w:rPr>
          <w:color w:val="000000"/>
          <w:sz w:val="28"/>
          <w:szCs w:val="28"/>
        </w:rPr>
        <w:t>в</w:t>
      </w:r>
      <w:r>
        <w:rPr>
          <w:color w:val="000000"/>
          <w:spacing w:val="91"/>
          <w:sz w:val="28"/>
          <w:szCs w:val="28"/>
        </w:rPr>
        <w:t xml:space="preserve"> </w:t>
      </w:r>
      <w:r>
        <w:rPr>
          <w:color w:val="000000"/>
          <w:spacing w:val="1"/>
          <w:sz w:val="28"/>
          <w:szCs w:val="28"/>
        </w:rPr>
        <w:t>р</w:t>
      </w:r>
      <w:r>
        <w:rPr>
          <w:color w:val="000000"/>
          <w:spacing w:val="-4"/>
          <w:sz w:val="28"/>
          <w:szCs w:val="28"/>
        </w:rPr>
        <w:t>е</w:t>
      </w:r>
      <w:r>
        <w:rPr>
          <w:color w:val="000000"/>
          <w:sz w:val="28"/>
          <w:szCs w:val="28"/>
        </w:rPr>
        <w:t>д.</w:t>
      </w:r>
      <w:r>
        <w:rPr>
          <w:color w:val="000000"/>
          <w:spacing w:val="92"/>
          <w:sz w:val="28"/>
          <w:szCs w:val="28"/>
        </w:rPr>
        <w:t xml:space="preserve"> </w:t>
      </w:r>
      <w:r>
        <w:rPr>
          <w:color w:val="000000"/>
          <w:spacing w:val="-2"/>
          <w:sz w:val="28"/>
          <w:szCs w:val="28"/>
        </w:rPr>
        <w:t>о</w:t>
      </w:r>
      <w:r>
        <w:rPr>
          <w:color w:val="000000"/>
          <w:sz w:val="28"/>
          <w:szCs w:val="28"/>
        </w:rPr>
        <w:t>т 0</w:t>
      </w:r>
      <w:r>
        <w:rPr>
          <w:color w:val="000000"/>
          <w:spacing w:val="1"/>
          <w:sz w:val="28"/>
          <w:szCs w:val="28"/>
        </w:rPr>
        <w:t>3</w:t>
      </w:r>
      <w:r>
        <w:rPr>
          <w:color w:val="000000"/>
          <w:spacing w:val="-2"/>
          <w:sz w:val="28"/>
          <w:szCs w:val="28"/>
        </w:rPr>
        <w:t>.</w:t>
      </w:r>
      <w:r>
        <w:rPr>
          <w:color w:val="000000"/>
          <w:sz w:val="28"/>
          <w:szCs w:val="28"/>
        </w:rPr>
        <w:t>0</w:t>
      </w:r>
      <w:r>
        <w:rPr>
          <w:color w:val="000000"/>
          <w:spacing w:val="1"/>
          <w:sz w:val="28"/>
          <w:szCs w:val="28"/>
        </w:rPr>
        <w:t>7</w:t>
      </w:r>
      <w:r>
        <w:rPr>
          <w:color w:val="000000"/>
          <w:spacing w:val="-2"/>
          <w:sz w:val="28"/>
          <w:szCs w:val="28"/>
        </w:rPr>
        <w:t>.</w:t>
      </w:r>
      <w:r>
        <w:rPr>
          <w:color w:val="000000"/>
          <w:spacing w:val="-1"/>
          <w:sz w:val="28"/>
          <w:szCs w:val="28"/>
        </w:rPr>
        <w:t>2</w:t>
      </w:r>
      <w:r>
        <w:rPr>
          <w:color w:val="000000"/>
          <w:sz w:val="28"/>
          <w:szCs w:val="28"/>
        </w:rPr>
        <w:t>0</w:t>
      </w:r>
      <w:r>
        <w:rPr>
          <w:color w:val="000000"/>
          <w:spacing w:val="-1"/>
          <w:sz w:val="28"/>
          <w:szCs w:val="28"/>
        </w:rPr>
        <w:t>1</w:t>
      </w:r>
      <w:r>
        <w:rPr>
          <w:color w:val="000000"/>
          <w:sz w:val="28"/>
          <w:szCs w:val="28"/>
        </w:rPr>
        <w:t>6, с и</w:t>
      </w:r>
      <w:r>
        <w:rPr>
          <w:color w:val="000000"/>
          <w:spacing w:val="-4"/>
          <w:sz w:val="28"/>
          <w:szCs w:val="28"/>
        </w:rPr>
        <w:t>з</w:t>
      </w:r>
      <w:r>
        <w:rPr>
          <w:color w:val="000000"/>
          <w:sz w:val="28"/>
          <w:szCs w:val="28"/>
        </w:rPr>
        <w:t>м.</w:t>
      </w:r>
      <w:r>
        <w:rPr>
          <w:color w:val="000000"/>
          <w:spacing w:val="-2"/>
          <w:sz w:val="28"/>
          <w:szCs w:val="28"/>
        </w:rPr>
        <w:t xml:space="preserve"> </w:t>
      </w:r>
      <w:r>
        <w:rPr>
          <w:color w:val="000000"/>
          <w:spacing w:val="-3"/>
          <w:sz w:val="28"/>
          <w:szCs w:val="28"/>
        </w:rPr>
        <w:t>о</w:t>
      </w:r>
      <w:r>
        <w:rPr>
          <w:color w:val="000000"/>
          <w:sz w:val="28"/>
          <w:szCs w:val="28"/>
        </w:rPr>
        <w:t>т</w:t>
      </w:r>
      <w:r>
        <w:rPr>
          <w:color w:val="000000"/>
          <w:spacing w:val="-3"/>
          <w:sz w:val="28"/>
          <w:szCs w:val="28"/>
        </w:rPr>
        <w:t xml:space="preserve"> </w:t>
      </w:r>
      <w:r>
        <w:rPr>
          <w:color w:val="000000"/>
          <w:sz w:val="28"/>
          <w:szCs w:val="28"/>
        </w:rPr>
        <w:t>1</w:t>
      </w:r>
      <w:r>
        <w:rPr>
          <w:color w:val="000000"/>
          <w:spacing w:val="1"/>
          <w:sz w:val="28"/>
          <w:szCs w:val="28"/>
        </w:rPr>
        <w:t>9</w:t>
      </w:r>
      <w:r>
        <w:rPr>
          <w:color w:val="000000"/>
          <w:spacing w:val="-3"/>
          <w:sz w:val="28"/>
          <w:szCs w:val="28"/>
        </w:rPr>
        <w:t>.</w:t>
      </w:r>
      <w:r>
        <w:rPr>
          <w:color w:val="000000"/>
          <w:sz w:val="28"/>
          <w:szCs w:val="28"/>
        </w:rPr>
        <w:t>1</w:t>
      </w:r>
      <w:r>
        <w:rPr>
          <w:color w:val="000000"/>
          <w:spacing w:val="1"/>
          <w:sz w:val="28"/>
          <w:szCs w:val="28"/>
        </w:rPr>
        <w:t>2</w:t>
      </w:r>
      <w:r>
        <w:rPr>
          <w:color w:val="000000"/>
          <w:spacing w:val="-2"/>
          <w:sz w:val="28"/>
          <w:szCs w:val="28"/>
        </w:rPr>
        <w:t>.</w:t>
      </w:r>
      <w:r>
        <w:rPr>
          <w:color w:val="000000"/>
          <w:sz w:val="28"/>
          <w:szCs w:val="28"/>
        </w:rPr>
        <w:t>20</w:t>
      </w:r>
      <w:r>
        <w:rPr>
          <w:color w:val="000000"/>
          <w:spacing w:val="-1"/>
          <w:sz w:val="28"/>
          <w:szCs w:val="28"/>
        </w:rPr>
        <w:t>1</w:t>
      </w:r>
      <w:r>
        <w:rPr>
          <w:color w:val="000000"/>
          <w:sz w:val="28"/>
          <w:szCs w:val="28"/>
        </w:rPr>
        <w:t>6.)</w:t>
      </w:r>
      <w:r w:rsidR="00C73AEE">
        <w:rPr>
          <w:color w:val="000000"/>
          <w:sz w:val="28"/>
          <w:szCs w:val="28"/>
        </w:rPr>
        <w:t>. Доступ из СПС «Консультант плюс».</w:t>
      </w:r>
    </w:p>
    <w:p w:rsidR="00C73AEE" w:rsidRDefault="000D13C1" w:rsidP="00C73AEE">
      <w:pPr>
        <w:pStyle w:val="a7"/>
        <w:numPr>
          <w:ilvl w:val="0"/>
          <w:numId w:val="34"/>
        </w:numPr>
        <w:ind w:left="284"/>
        <w:jc w:val="both"/>
        <w:rPr>
          <w:sz w:val="28"/>
          <w:szCs w:val="28"/>
        </w:rPr>
      </w:pPr>
      <w:r w:rsidRPr="00C73AEE">
        <w:rPr>
          <w:sz w:val="28"/>
          <w:szCs w:val="28"/>
        </w:rPr>
        <w:t>Федеральный государственный образовательный стандарт среднего (полного) общего образования [Электронный ресурс]: утверждённый приказом Минобрнауки России от 17 мая 2012г. № 413.; зарегистрировано в Минюсте РФ 07.06.2012 № 24480</w:t>
      </w:r>
      <w:r w:rsidR="00C73AEE">
        <w:rPr>
          <w:sz w:val="28"/>
          <w:szCs w:val="28"/>
        </w:rPr>
        <w:t>.</w:t>
      </w:r>
      <w:r w:rsidR="00C73AEE" w:rsidRPr="00C73AEE">
        <w:rPr>
          <w:color w:val="000000"/>
          <w:sz w:val="28"/>
          <w:szCs w:val="28"/>
        </w:rPr>
        <w:t xml:space="preserve"> </w:t>
      </w:r>
      <w:r w:rsidR="00C73AEE">
        <w:rPr>
          <w:color w:val="000000"/>
          <w:sz w:val="28"/>
          <w:szCs w:val="28"/>
        </w:rPr>
        <w:t>Доступ из СПС «Консультант плюс».</w:t>
      </w:r>
    </w:p>
    <w:p w:rsidR="00C73AEE" w:rsidRDefault="000D13C1" w:rsidP="00C73AEE">
      <w:pPr>
        <w:pStyle w:val="a7"/>
        <w:numPr>
          <w:ilvl w:val="0"/>
          <w:numId w:val="34"/>
        </w:numPr>
        <w:ind w:left="284"/>
        <w:jc w:val="both"/>
        <w:rPr>
          <w:sz w:val="28"/>
          <w:szCs w:val="28"/>
        </w:rPr>
      </w:pPr>
      <w:r w:rsidRPr="00C73AEE">
        <w:rPr>
          <w:sz w:val="28"/>
          <w:szCs w:val="28"/>
        </w:rPr>
        <w:t>О внесении изменений в приказ Министерства образования и науки Российской Федерации «Об утверждении федерального государственного образовательного стандарта среднего (полного) общего образования» [Электронный ресурс]: приказ Минобрнауки России от 29 декабря 2014 г. № 1645  от 17 мая 2012 г. № 413</w:t>
      </w:r>
      <w:r w:rsidR="00C73AEE">
        <w:rPr>
          <w:sz w:val="28"/>
          <w:szCs w:val="28"/>
        </w:rPr>
        <w:t>.</w:t>
      </w:r>
      <w:r w:rsidR="00C73AEE" w:rsidRPr="00C73AEE">
        <w:rPr>
          <w:color w:val="000000"/>
          <w:sz w:val="28"/>
          <w:szCs w:val="28"/>
        </w:rPr>
        <w:t xml:space="preserve"> </w:t>
      </w:r>
      <w:r w:rsidR="00C73AEE">
        <w:rPr>
          <w:color w:val="000000"/>
          <w:sz w:val="28"/>
          <w:szCs w:val="28"/>
        </w:rPr>
        <w:t>Доступ из СПС «Консультант плюс».</w:t>
      </w:r>
    </w:p>
    <w:p w:rsidR="00C73AEE" w:rsidRDefault="000D13C1" w:rsidP="00C73AEE">
      <w:pPr>
        <w:pStyle w:val="a7"/>
        <w:numPr>
          <w:ilvl w:val="0"/>
          <w:numId w:val="34"/>
        </w:numPr>
        <w:ind w:left="284"/>
        <w:jc w:val="both"/>
        <w:rPr>
          <w:sz w:val="28"/>
          <w:szCs w:val="28"/>
        </w:rPr>
      </w:pPr>
      <w:r w:rsidRPr="00C73AEE">
        <w:rPr>
          <w:sz w:val="28"/>
          <w:szCs w:val="28"/>
        </w:rPr>
        <w:t xml:space="preserve">Рекомендации по организации получения среднего общего образования в пределах освоения образовательных программ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учётом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[Электронный ресурс]: письмо Департамента государственной политики в </w:t>
      </w:r>
      <w:r w:rsidRPr="00C73AEE">
        <w:rPr>
          <w:sz w:val="28"/>
          <w:szCs w:val="28"/>
        </w:rPr>
        <w:lastRenderedPageBreak/>
        <w:t>сфере подготовки рабочих кадров и ДПО Минобрнауки России от 17.03.2015 № 06-259</w:t>
      </w:r>
      <w:r w:rsidR="00C73AEE">
        <w:rPr>
          <w:sz w:val="28"/>
          <w:szCs w:val="28"/>
        </w:rPr>
        <w:t>.</w:t>
      </w:r>
      <w:r w:rsidR="00C73AEE" w:rsidRPr="00C73AEE">
        <w:rPr>
          <w:color w:val="000000"/>
          <w:sz w:val="28"/>
          <w:szCs w:val="28"/>
        </w:rPr>
        <w:t xml:space="preserve"> </w:t>
      </w:r>
      <w:r w:rsidR="00C73AEE">
        <w:rPr>
          <w:color w:val="000000"/>
          <w:sz w:val="28"/>
          <w:szCs w:val="28"/>
        </w:rPr>
        <w:t>Доступ из СПС «Консультант плюс».</w:t>
      </w:r>
    </w:p>
    <w:p w:rsidR="00C73AEE" w:rsidRPr="00333D73" w:rsidRDefault="00F81DC0" w:rsidP="00C73AEE">
      <w:pPr>
        <w:pStyle w:val="a7"/>
        <w:numPr>
          <w:ilvl w:val="0"/>
          <w:numId w:val="34"/>
        </w:numPr>
        <w:ind w:left="284"/>
        <w:jc w:val="both"/>
        <w:rPr>
          <w:sz w:val="28"/>
          <w:szCs w:val="28"/>
        </w:rPr>
      </w:pPr>
      <w:r w:rsidRPr="00C73AEE">
        <w:rPr>
          <w:color w:val="000000"/>
          <w:spacing w:val="-1"/>
          <w:sz w:val="28"/>
          <w:szCs w:val="28"/>
        </w:rPr>
        <w:t>П</w:t>
      </w:r>
      <w:r w:rsidRPr="00C73AEE">
        <w:rPr>
          <w:color w:val="000000"/>
          <w:sz w:val="28"/>
          <w:szCs w:val="28"/>
        </w:rPr>
        <w:t>р</w:t>
      </w:r>
      <w:r w:rsidRPr="00C73AEE">
        <w:rPr>
          <w:color w:val="000000"/>
          <w:spacing w:val="1"/>
          <w:sz w:val="28"/>
          <w:szCs w:val="28"/>
        </w:rPr>
        <w:t>и</w:t>
      </w:r>
      <w:r w:rsidRPr="00C73AEE">
        <w:rPr>
          <w:color w:val="000000"/>
          <w:spacing w:val="-4"/>
          <w:sz w:val="28"/>
          <w:szCs w:val="28"/>
        </w:rPr>
        <w:t>к</w:t>
      </w:r>
      <w:r w:rsidRPr="00C73AEE">
        <w:rPr>
          <w:color w:val="000000"/>
          <w:sz w:val="28"/>
          <w:szCs w:val="28"/>
        </w:rPr>
        <w:t>аз</w:t>
      </w:r>
      <w:r w:rsidRPr="00C73AEE">
        <w:rPr>
          <w:color w:val="000000"/>
          <w:spacing w:val="32"/>
          <w:sz w:val="28"/>
          <w:szCs w:val="28"/>
        </w:rPr>
        <w:t xml:space="preserve"> </w:t>
      </w:r>
      <w:r w:rsidRPr="00C73AEE">
        <w:rPr>
          <w:color w:val="000000"/>
          <w:spacing w:val="-2"/>
          <w:sz w:val="28"/>
          <w:szCs w:val="28"/>
        </w:rPr>
        <w:t>М</w:t>
      </w:r>
      <w:r w:rsidRPr="00C73AEE">
        <w:rPr>
          <w:color w:val="000000"/>
          <w:sz w:val="28"/>
          <w:szCs w:val="28"/>
        </w:rPr>
        <w:t>и</w:t>
      </w:r>
      <w:r w:rsidRPr="00C73AEE">
        <w:rPr>
          <w:color w:val="000000"/>
          <w:spacing w:val="-1"/>
          <w:sz w:val="28"/>
          <w:szCs w:val="28"/>
        </w:rPr>
        <w:t>н</w:t>
      </w:r>
      <w:r w:rsidRPr="00C73AEE">
        <w:rPr>
          <w:color w:val="000000"/>
          <w:sz w:val="28"/>
          <w:szCs w:val="28"/>
        </w:rPr>
        <w:t>ист</w:t>
      </w:r>
      <w:r w:rsidRPr="00C73AEE">
        <w:rPr>
          <w:color w:val="000000"/>
          <w:spacing w:val="-2"/>
          <w:sz w:val="28"/>
          <w:szCs w:val="28"/>
        </w:rPr>
        <w:t>е</w:t>
      </w:r>
      <w:r w:rsidRPr="00C73AEE">
        <w:rPr>
          <w:color w:val="000000"/>
          <w:sz w:val="28"/>
          <w:szCs w:val="28"/>
        </w:rPr>
        <w:t>рс</w:t>
      </w:r>
      <w:r w:rsidRPr="00C73AEE">
        <w:rPr>
          <w:color w:val="000000"/>
          <w:spacing w:val="-1"/>
          <w:sz w:val="28"/>
          <w:szCs w:val="28"/>
        </w:rPr>
        <w:t>т</w:t>
      </w:r>
      <w:r w:rsidRPr="00C73AEE">
        <w:rPr>
          <w:color w:val="000000"/>
          <w:spacing w:val="-6"/>
          <w:sz w:val="28"/>
          <w:szCs w:val="28"/>
        </w:rPr>
        <w:t>в</w:t>
      </w:r>
      <w:r w:rsidRPr="00C73AEE">
        <w:rPr>
          <w:color w:val="000000"/>
          <w:sz w:val="28"/>
          <w:szCs w:val="28"/>
        </w:rPr>
        <w:t>а</w:t>
      </w:r>
      <w:r w:rsidRPr="00C73AEE">
        <w:rPr>
          <w:color w:val="000000"/>
          <w:spacing w:val="32"/>
          <w:sz w:val="28"/>
          <w:szCs w:val="28"/>
        </w:rPr>
        <w:t xml:space="preserve"> </w:t>
      </w:r>
      <w:r w:rsidRPr="00C73AEE">
        <w:rPr>
          <w:color w:val="000000"/>
          <w:spacing w:val="1"/>
          <w:sz w:val="28"/>
          <w:szCs w:val="28"/>
        </w:rPr>
        <w:t>обр</w:t>
      </w:r>
      <w:r w:rsidRPr="00C73AEE">
        <w:rPr>
          <w:color w:val="000000"/>
          <w:sz w:val="28"/>
          <w:szCs w:val="28"/>
        </w:rPr>
        <w:t>а</w:t>
      </w:r>
      <w:r w:rsidRPr="00C73AEE">
        <w:rPr>
          <w:color w:val="000000"/>
          <w:spacing w:val="-4"/>
          <w:sz w:val="28"/>
          <w:szCs w:val="28"/>
        </w:rPr>
        <w:t>з</w:t>
      </w:r>
      <w:r w:rsidRPr="00C73AEE">
        <w:rPr>
          <w:color w:val="000000"/>
          <w:sz w:val="28"/>
          <w:szCs w:val="28"/>
        </w:rPr>
        <w:t>о</w:t>
      </w:r>
      <w:r w:rsidRPr="00C73AEE">
        <w:rPr>
          <w:color w:val="000000"/>
          <w:spacing w:val="-5"/>
          <w:sz w:val="28"/>
          <w:szCs w:val="28"/>
        </w:rPr>
        <w:t>в</w:t>
      </w:r>
      <w:r w:rsidRPr="00C73AEE">
        <w:rPr>
          <w:color w:val="000000"/>
          <w:sz w:val="28"/>
          <w:szCs w:val="28"/>
        </w:rPr>
        <w:t>ания</w:t>
      </w:r>
      <w:r w:rsidRPr="00C73AEE">
        <w:rPr>
          <w:color w:val="000000"/>
          <w:spacing w:val="32"/>
          <w:sz w:val="28"/>
          <w:szCs w:val="28"/>
        </w:rPr>
        <w:t xml:space="preserve"> </w:t>
      </w:r>
      <w:r w:rsidRPr="00C73AEE">
        <w:rPr>
          <w:color w:val="000000"/>
          <w:sz w:val="28"/>
          <w:szCs w:val="28"/>
        </w:rPr>
        <w:t>и</w:t>
      </w:r>
      <w:r w:rsidRPr="00C73AEE">
        <w:rPr>
          <w:color w:val="000000"/>
          <w:spacing w:val="34"/>
          <w:sz w:val="28"/>
          <w:szCs w:val="28"/>
        </w:rPr>
        <w:t xml:space="preserve"> </w:t>
      </w:r>
      <w:r w:rsidRPr="00C73AEE">
        <w:rPr>
          <w:color w:val="000000"/>
          <w:sz w:val="28"/>
          <w:szCs w:val="28"/>
        </w:rPr>
        <w:t>н</w:t>
      </w:r>
      <w:r w:rsidRPr="00C73AEE">
        <w:rPr>
          <w:color w:val="000000"/>
          <w:spacing w:val="-15"/>
          <w:sz w:val="28"/>
          <w:szCs w:val="28"/>
        </w:rPr>
        <w:t>а</w:t>
      </w:r>
      <w:r w:rsidRPr="00C73AEE">
        <w:rPr>
          <w:color w:val="000000"/>
          <w:spacing w:val="-4"/>
          <w:sz w:val="28"/>
          <w:szCs w:val="28"/>
        </w:rPr>
        <w:t>у</w:t>
      </w:r>
      <w:r w:rsidRPr="00C73AEE">
        <w:rPr>
          <w:color w:val="000000"/>
          <w:sz w:val="28"/>
          <w:szCs w:val="28"/>
        </w:rPr>
        <w:t>ки</w:t>
      </w:r>
      <w:r w:rsidRPr="00C73AEE">
        <w:rPr>
          <w:color w:val="000000"/>
          <w:spacing w:val="33"/>
          <w:sz w:val="28"/>
          <w:szCs w:val="28"/>
        </w:rPr>
        <w:t xml:space="preserve"> </w:t>
      </w:r>
      <w:r w:rsidRPr="00C73AEE">
        <w:rPr>
          <w:color w:val="000000"/>
          <w:spacing w:val="-4"/>
          <w:sz w:val="28"/>
          <w:szCs w:val="28"/>
        </w:rPr>
        <w:t>Р</w:t>
      </w:r>
      <w:r w:rsidRPr="00C73AEE">
        <w:rPr>
          <w:color w:val="000000"/>
          <w:sz w:val="28"/>
          <w:szCs w:val="28"/>
        </w:rPr>
        <w:t>Ф</w:t>
      </w:r>
      <w:r w:rsidRPr="00C73AEE">
        <w:rPr>
          <w:color w:val="000000"/>
          <w:spacing w:val="31"/>
          <w:sz w:val="28"/>
          <w:szCs w:val="28"/>
        </w:rPr>
        <w:t xml:space="preserve"> </w:t>
      </w:r>
      <w:r w:rsidRPr="00C73AEE">
        <w:rPr>
          <w:color w:val="000000"/>
          <w:spacing w:val="-2"/>
          <w:sz w:val="28"/>
          <w:szCs w:val="28"/>
        </w:rPr>
        <w:t>о</w:t>
      </w:r>
      <w:r w:rsidRPr="00C73AEE">
        <w:rPr>
          <w:color w:val="000000"/>
          <w:sz w:val="28"/>
          <w:szCs w:val="28"/>
        </w:rPr>
        <w:t>т</w:t>
      </w:r>
      <w:r w:rsidRPr="00C73AEE">
        <w:rPr>
          <w:color w:val="000000"/>
          <w:spacing w:val="33"/>
          <w:sz w:val="28"/>
          <w:szCs w:val="28"/>
        </w:rPr>
        <w:t xml:space="preserve"> </w:t>
      </w:r>
      <w:r w:rsidRPr="00C73AEE">
        <w:rPr>
          <w:color w:val="000000"/>
          <w:spacing w:val="1"/>
          <w:sz w:val="28"/>
          <w:szCs w:val="28"/>
        </w:rPr>
        <w:t>3</w:t>
      </w:r>
      <w:r w:rsidRPr="00C73AEE">
        <w:rPr>
          <w:color w:val="000000"/>
          <w:sz w:val="28"/>
          <w:szCs w:val="28"/>
        </w:rPr>
        <w:t>1</w:t>
      </w:r>
      <w:r w:rsidRPr="00C73AEE">
        <w:rPr>
          <w:color w:val="000000"/>
          <w:spacing w:val="34"/>
          <w:sz w:val="28"/>
          <w:szCs w:val="28"/>
        </w:rPr>
        <w:t xml:space="preserve"> </w:t>
      </w:r>
      <w:r w:rsidRPr="00C73AEE">
        <w:rPr>
          <w:color w:val="000000"/>
          <w:spacing w:val="1"/>
          <w:sz w:val="28"/>
          <w:szCs w:val="28"/>
        </w:rPr>
        <w:t>д</w:t>
      </w:r>
      <w:r w:rsidRPr="00C73AEE">
        <w:rPr>
          <w:color w:val="000000"/>
          <w:sz w:val="28"/>
          <w:szCs w:val="28"/>
        </w:rPr>
        <w:t>е</w:t>
      </w:r>
      <w:r w:rsidRPr="00C73AEE">
        <w:rPr>
          <w:color w:val="000000"/>
          <w:spacing w:val="-3"/>
          <w:sz w:val="28"/>
          <w:szCs w:val="28"/>
        </w:rPr>
        <w:t>ка</w:t>
      </w:r>
      <w:r w:rsidRPr="00C73AEE">
        <w:rPr>
          <w:color w:val="000000"/>
          <w:spacing w:val="-1"/>
          <w:sz w:val="28"/>
          <w:szCs w:val="28"/>
        </w:rPr>
        <w:t>б</w:t>
      </w:r>
      <w:r w:rsidRPr="00C73AEE">
        <w:rPr>
          <w:color w:val="000000"/>
          <w:sz w:val="28"/>
          <w:szCs w:val="28"/>
        </w:rPr>
        <w:t>ря</w:t>
      </w:r>
      <w:r w:rsidRPr="00C73AEE">
        <w:rPr>
          <w:color w:val="000000"/>
          <w:spacing w:val="33"/>
          <w:sz w:val="28"/>
          <w:szCs w:val="28"/>
        </w:rPr>
        <w:t xml:space="preserve"> </w:t>
      </w:r>
      <w:r w:rsidRPr="00C73AEE">
        <w:rPr>
          <w:color w:val="000000"/>
          <w:sz w:val="28"/>
          <w:szCs w:val="28"/>
        </w:rPr>
        <w:t>2</w:t>
      </w:r>
      <w:r w:rsidRPr="00C73AEE">
        <w:rPr>
          <w:color w:val="000000"/>
          <w:spacing w:val="-1"/>
          <w:sz w:val="28"/>
          <w:szCs w:val="28"/>
        </w:rPr>
        <w:t>0</w:t>
      </w:r>
      <w:r w:rsidRPr="00C73AEE">
        <w:rPr>
          <w:color w:val="000000"/>
          <w:sz w:val="28"/>
          <w:szCs w:val="28"/>
        </w:rPr>
        <w:t>15</w:t>
      </w:r>
      <w:r w:rsidRPr="00C73AEE">
        <w:rPr>
          <w:color w:val="000000"/>
          <w:spacing w:val="34"/>
          <w:sz w:val="28"/>
          <w:szCs w:val="28"/>
        </w:rPr>
        <w:t xml:space="preserve"> </w:t>
      </w:r>
      <w:r w:rsidRPr="00C73AEE">
        <w:rPr>
          <w:color w:val="000000"/>
          <w:spacing w:val="-30"/>
          <w:sz w:val="28"/>
          <w:szCs w:val="28"/>
        </w:rPr>
        <w:t>г</w:t>
      </w:r>
      <w:r w:rsidRPr="00C73AEE">
        <w:rPr>
          <w:color w:val="000000"/>
          <w:sz w:val="28"/>
          <w:szCs w:val="28"/>
        </w:rPr>
        <w:t>.</w:t>
      </w:r>
      <w:r w:rsidRPr="00C73AEE">
        <w:rPr>
          <w:color w:val="000000"/>
          <w:spacing w:val="42"/>
          <w:sz w:val="28"/>
          <w:szCs w:val="28"/>
        </w:rPr>
        <w:t xml:space="preserve"> </w:t>
      </w:r>
      <w:r w:rsidRPr="00C73AEE">
        <w:rPr>
          <w:color w:val="000000"/>
          <w:sz w:val="28"/>
          <w:szCs w:val="28"/>
        </w:rPr>
        <w:t>N 15</w:t>
      </w:r>
      <w:r w:rsidRPr="00C73AEE">
        <w:rPr>
          <w:color w:val="000000"/>
          <w:spacing w:val="-1"/>
          <w:sz w:val="28"/>
          <w:szCs w:val="28"/>
        </w:rPr>
        <w:t>7</w:t>
      </w:r>
      <w:r w:rsidRPr="00C73AEE">
        <w:rPr>
          <w:color w:val="000000"/>
          <w:sz w:val="28"/>
          <w:szCs w:val="28"/>
        </w:rPr>
        <w:t>8</w:t>
      </w:r>
      <w:r w:rsidR="000D13C1" w:rsidRPr="00C73AEE">
        <w:rPr>
          <w:color w:val="000000"/>
          <w:sz w:val="28"/>
          <w:szCs w:val="28"/>
        </w:rPr>
        <w:t xml:space="preserve"> </w:t>
      </w:r>
      <w:r w:rsidRPr="00C73AEE">
        <w:rPr>
          <w:color w:val="000000"/>
          <w:sz w:val="28"/>
          <w:szCs w:val="28"/>
        </w:rPr>
        <w:t>О</w:t>
      </w:r>
      <w:r w:rsidRPr="00C73AEE">
        <w:rPr>
          <w:color w:val="000000"/>
          <w:sz w:val="28"/>
          <w:szCs w:val="28"/>
        </w:rPr>
        <w:tab/>
        <w:t>вн</w:t>
      </w:r>
      <w:r w:rsidRPr="00C73AEE">
        <w:rPr>
          <w:color w:val="000000"/>
          <w:spacing w:val="7"/>
          <w:sz w:val="28"/>
          <w:szCs w:val="28"/>
        </w:rPr>
        <w:t>е</w:t>
      </w:r>
      <w:r w:rsidRPr="00C73AEE">
        <w:rPr>
          <w:color w:val="000000"/>
          <w:spacing w:val="2"/>
          <w:sz w:val="28"/>
          <w:szCs w:val="28"/>
        </w:rPr>
        <w:t>с</w:t>
      </w:r>
      <w:r w:rsidRPr="00C73AEE">
        <w:rPr>
          <w:color w:val="000000"/>
          <w:sz w:val="28"/>
          <w:szCs w:val="28"/>
        </w:rPr>
        <w:t>е</w:t>
      </w:r>
      <w:r w:rsidRPr="00C73AEE">
        <w:rPr>
          <w:color w:val="000000"/>
          <w:spacing w:val="1"/>
          <w:sz w:val="28"/>
          <w:szCs w:val="28"/>
        </w:rPr>
        <w:t>н</w:t>
      </w:r>
      <w:r w:rsidRPr="00C73AEE">
        <w:rPr>
          <w:color w:val="000000"/>
          <w:sz w:val="28"/>
          <w:szCs w:val="28"/>
        </w:rPr>
        <w:t>ии</w:t>
      </w:r>
      <w:r w:rsidRPr="00C73AEE">
        <w:rPr>
          <w:color w:val="000000"/>
          <w:sz w:val="28"/>
          <w:szCs w:val="28"/>
        </w:rPr>
        <w:tab/>
        <w:t>и</w:t>
      </w:r>
      <w:r w:rsidRPr="00C73AEE">
        <w:rPr>
          <w:color w:val="000000"/>
          <w:spacing w:val="-4"/>
          <w:sz w:val="28"/>
          <w:szCs w:val="28"/>
        </w:rPr>
        <w:t>з</w:t>
      </w:r>
      <w:r w:rsidRPr="00C73AEE">
        <w:rPr>
          <w:color w:val="000000"/>
          <w:sz w:val="28"/>
          <w:szCs w:val="28"/>
        </w:rPr>
        <w:t>мен</w:t>
      </w:r>
      <w:r w:rsidRPr="00C73AEE">
        <w:rPr>
          <w:color w:val="000000"/>
          <w:spacing w:val="-2"/>
          <w:sz w:val="28"/>
          <w:szCs w:val="28"/>
        </w:rPr>
        <w:t>е</w:t>
      </w:r>
      <w:r w:rsidRPr="00C73AEE">
        <w:rPr>
          <w:color w:val="000000"/>
          <w:sz w:val="28"/>
          <w:szCs w:val="28"/>
        </w:rPr>
        <w:t>н</w:t>
      </w:r>
      <w:r w:rsidRPr="00C73AEE">
        <w:rPr>
          <w:color w:val="000000"/>
          <w:spacing w:val="-1"/>
          <w:sz w:val="28"/>
          <w:szCs w:val="28"/>
        </w:rPr>
        <w:t>и</w:t>
      </w:r>
      <w:r w:rsidRPr="00C73AEE">
        <w:rPr>
          <w:color w:val="000000"/>
          <w:sz w:val="28"/>
          <w:szCs w:val="28"/>
        </w:rPr>
        <w:t>й</w:t>
      </w:r>
      <w:r w:rsidRPr="00C73AEE">
        <w:rPr>
          <w:color w:val="000000"/>
          <w:sz w:val="28"/>
          <w:szCs w:val="28"/>
        </w:rPr>
        <w:tab/>
        <w:t>в</w:t>
      </w:r>
      <w:r w:rsidRPr="00C73AEE">
        <w:rPr>
          <w:color w:val="000000"/>
          <w:sz w:val="28"/>
          <w:szCs w:val="28"/>
        </w:rPr>
        <w:tab/>
        <w:t>ф</w:t>
      </w:r>
      <w:r w:rsidRPr="00C73AEE">
        <w:rPr>
          <w:color w:val="000000"/>
          <w:spacing w:val="-4"/>
          <w:sz w:val="28"/>
          <w:szCs w:val="28"/>
        </w:rPr>
        <w:t>е</w:t>
      </w:r>
      <w:r w:rsidRPr="00C73AEE">
        <w:rPr>
          <w:color w:val="000000"/>
          <w:sz w:val="28"/>
          <w:szCs w:val="28"/>
        </w:rPr>
        <w:t>де</w:t>
      </w:r>
      <w:r w:rsidRPr="00C73AEE">
        <w:rPr>
          <w:color w:val="000000"/>
          <w:spacing w:val="1"/>
          <w:sz w:val="28"/>
          <w:szCs w:val="28"/>
        </w:rPr>
        <w:t>р</w:t>
      </w:r>
      <w:r w:rsidRPr="00C73AEE">
        <w:rPr>
          <w:color w:val="000000"/>
          <w:spacing w:val="3"/>
          <w:sz w:val="28"/>
          <w:szCs w:val="28"/>
        </w:rPr>
        <w:t>а</w:t>
      </w:r>
      <w:r w:rsidRPr="00C73AEE">
        <w:rPr>
          <w:color w:val="000000"/>
          <w:sz w:val="28"/>
          <w:szCs w:val="28"/>
        </w:rPr>
        <w:t>л</w:t>
      </w:r>
      <w:r w:rsidRPr="00C73AEE">
        <w:rPr>
          <w:color w:val="000000"/>
          <w:spacing w:val="-1"/>
          <w:sz w:val="28"/>
          <w:szCs w:val="28"/>
        </w:rPr>
        <w:t>ь</w:t>
      </w:r>
      <w:r w:rsidRPr="00C73AEE">
        <w:rPr>
          <w:color w:val="000000"/>
          <w:sz w:val="28"/>
          <w:szCs w:val="28"/>
        </w:rPr>
        <w:t>н</w:t>
      </w:r>
      <w:r w:rsidRPr="00C73AEE">
        <w:rPr>
          <w:color w:val="000000"/>
          <w:spacing w:val="-1"/>
          <w:sz w:val="28"/>
          <w:szCs w:val="28"/>
        </w:rPr>
        <w:t>ы</w:t>
      </w:r>
      <w:r w:rsidRPr="00C73AEE">
        <w:rPr>
          <w:color w:val="000000"/>
          <w:sz w:val="28"/>
          <w:szCs w:val="28"/>
        </w:rPr>
        <w:t>й</w:t>
      </w:r>
      <w:r w:rsidRPr="00C73AEE">
        <w:rPr>
          <w:color w:val="000000"/>
          <w:sz w:val="28"/>
          <w:szCs w:val="28"/>
        </w:rPr>
        <w:tab/>
      </w:r>
      <w:r w:rsidRPr="00C73AEE">
        <w:rPr>
          <w:color w:val="000000"/>
          <w:spacing w:val="-7"/>
          <w:sz w:val="28"/>
          <w:szCs w:val="28"/>
        </w:rPr>
        <w:t>г</w:t>
      </w:r>
      <w:r w:rsidRPr="00C73AEE">
        <w:rPr>
          <w:color w:val="000000"/>
          <w:spacing w:val="8"/>
          <w:sz w:val="28"/>
          <w:szCs w:val="28"/>
        </w:rPr>
        <w:t>о</w:t>
      </w:r>
      <w:r w:rsidRPr="00C73AEE">
        <w:rPr>
          <w:color w:val="000000"/>
          <w:spacing w:val="-4"/>
          <w:sz w:val="28"/>
          <w:szCs w:val="28"/>
        </w:rPr>
        <w:t>с</w:t>
      </w:r>
      <w:r w:rsidRPr="00C73AEE">
        <w:rPr>
          <w:color w:val="000000"/>
          <w:spacing w:val="-21"/>
          <w:sz w:val="28"/>
          <w:szCs w:val="28"/>
        </w:rPr>
        <w:t>у</w:t>
      </w:r>
      <w:r w:rsidRPr="00C73AEE">
        <w:rPr>
          <w:color w:val="000000"/>
          <w:sz w:val="28"/>
          <w:szCs w:val="28"/>
        </w:rPr>
        <w:t>да</w:t>
      </w:r>
      <w:r w:rsidRPr="00C73AEE">
        <w:rPr>
          <w:color w:val="000000"/>
          <w:spacing w:val="1"/>
          <w:sz w:val="28"/>
          <w:szCs w:val="28"/>
        </w:rPr>
        <w:t>р</w:t>
      </w:r>
      <w:r w:rsidRPr="00C73AEE">
        <w:rPr>
          <w:color w:val="000000"/>
          <w:sz w:val="28"/>
          <w:szCs w:val="28"/>
        </w:rPr>
        <w:t>ст</w:t>
      </w:r>
      <w:r w:rsidRPr="00C73AEE">
        <w:rPr>
          <w:color w:val="000000"/>
          <w:spacing w:val="-2"/>
          <w:sz w:val="28"/>
          <w:szCs w:val="28"/>
        </w:rPr>
        <w:t>ве</w:t>
      </w:r>
      <w:r w:rsidRPr="00C73AEE">
        <w:rPr>
          <w:color w:val="000000"/>
          <w:sz w:val="28"/>
          <w:szCs w:val="28"/>
        </w:rPr>
        <w:t>н</w:t>
      </w:r>
      <w:r w:rsidRPr="00C73AEE">
        <w:rPr>
          <w:color w:val="000000"/>
          <w:spacing w:val="-1"/>
          <w:sz w:val="28"/>
          <w:szCs w:val="28"/>
        </w:rPr>
        <w:t>ны</w:t>
      </w:r>
      <w:r w:rsidRPr="00C73AEE">
        <w:rPr>
          <w:color w:val="000000"/>
          <w:sz w:val="28"/>
          <w:szCs w:val="28"/>
        </w:rPr>
        <w:t>й обра</w:t>
      </w:r>
      <w:r w:rsidRPr="00C73AEE">
        <w:rPr>
          <w:color w:val="000000"/>
          <w:spacing w:val="-2"/>
          <w:sz w:val="28"/>
          <w:szCs w:val="28"/>
        </w:rPr>
        <w:t>з</w:t>
      </w:r>
      <w:r w:rsidRPr="00C73AEE">
        <w:rPr>
          <w:color w:val="000000"/>
          <w:sz w:val="28"/>
          <w:szCs w:val="28"/>
        </w:rPr>
        <w:t>о</w:t>
      </w:r>
      <w:r w:rsidRPr="00C73AEE">
        <w:rPr>
          <w:color w:val="000000"/>
          <w:spacing w:val="-5"/>
          <w:sz w:val="28"/>
          <w:szCs w:val="28"/>
        </w:rPr>
        <w:t>в</w:t>
      </w:r>
      <w:r w:rsidRPr="00C73AEE">
        <w:rPr>
          <w:color w:val="000000"/>
          <w:spacing w:val="-7"/>
          <w:sz w:val="28"/>
          <w:szCs w:val="28"/>
        </w:rPr>
        <w:t>а</w:t>
      </w:r>
      <w:r w:rsidRPr="00C73AEE">
        <w:rPr>
          <w:color w:val="000000"/>
          <w:sz w:val="28"/>
          <w:szCs w:val="28"/>
        </w:rPr>
        <w:t>те</w:t>
      </w:r>
      <w:r w:rsidRPr="00C73AEE">
        <w:rPr>
          <w:color w:val="000000"/>
          <w:spacing w:val="-1"/>
          <w:sz w:val="28"/>
          <w:szCs w:val="28"/>
        </w:rPr>
        <w:t>льны</w:t>
      </w:r>
      <w:r w:rsidRPr="00C73AEE">
        <w:rPr>
          <w:color w:val="000000"/>
          <w:sz w:val="28"/>
          <w:szCs w:val="28"/>
        </w:rPr>
        <w:t>й</w:t>
      </w:r>
      <w:r w:rsidRPr="00C73AEE">
        <w:rPr>
          <w:color w:val="000000"/>
          <w:spacing w:val="164"/>
          <w:sz w:val="28"/>
          <w:szCs w:val="28"/>
        </w:rPr>
        <w:t xml:space="preserve"> </w:t>
      </w:r>
      <w:r w:rsidRPr="00C73AEE">
        <w:rPr>
          <w:color w:val="000000"/>
          <w:spacing w:val="3"/>
          <w:sz w:val="28"/>
          <w:szCs w:val="28"/>
        </w:rPr>
        <w:t>с</w:t>
      </w:r>
      <w:r w:rsidRPr="00C73AEE">
        <w:rPr>
          <w:color w:val="000000"/>
          <w:spacing w:val="1"/>
          <w:sz w:val="28"/>
          <w:szCs w:val="28"/>
        </w:rPr>
        <w:t>т</w:t>
      </w:r>
      <w:r w:rsidRPr="00C73AEE">
        <w:rPr>
          <w:color w:val="000000"/>
          <w:sz w:val="28"/>
          <w:szCs w:val="28"/>
        </w:rPr>
        <w:t>а</w:t>
      </w:r>
      <w:r w:rsidRPr="00C73AEE">
        <w:rPr>
          <w:color w:val="000000"/>
          <w:spacing w:val="1"/>
          <w:sz w:val="28"/>
          <w:szCs w:val="28"/>
        </w:rPr>
        <w:t>нд</w:t>
      </w:r>
      <w:r w:rsidRPr="00C73AEE">
        <w:rPr>
          <w:color w:val="000000"/>
          <w:sz w:val="28"/>
          <w:szCs w:val="28"/>
        </w:rPr>
        <w:t>а</w:t>
      </w:r>
      <w:r w:rsidRPr="00C73AEE">
        <w:rPr>
          <w:color w:val="000000"/>
          <w:spacing w:val="-2"/>
          <w:sz w:val="28"/>
          <w:szCs w:val="28"/>
        </w:rPr>
        <w:t>р</w:t>
      </w:r>
      <w:r w:rsidRPr="00C73AEE">
        <w:rPr>
          <w:color w:val="000000"/>
          <w:sz w:val="28"/>
          <w:szCs w:val="28"/>
        </w:rPr>
        <w:t>т</w:t>
      </w:r>
      <w:r w:rsidRPr="00C73AEE">
        <w:rPr>
          <w:color w:val="000000"/>
          <w:spacing w:val="163"/>
          <w:sz w:val="28"/>
          <w:szCs w:val="28"/>
        </w:rPr>
        <w:t xml:space="preserve"> </w:t>
      </w:r>
      <w:r w:rsidRPr="00C73AEE">
        <w:rPr>
          <w:color w:val="000000"/>
          <w:spacing w:val="-1"/>
          <w:sz w:val="28"/>
          <w:szCs w:val="28"/>
        </w:rPr>
        <w:t>с</w:t>
      </w:r>
      <w:r w:rsidRPr="00C73AEE">
        <w:rPr>
          <w:color w:val="000000"/>
          <w:sz w:val="28"/>
          <w:szCs w:val="28"/>
        </w:rPr>
        <w:t>р</w:t>
      </w:r>
      <w:r w:rsidRPr="00C73AEE">
        <w:rPr>
          <w:color w:val="000000"/>
          <w:spacing w:val="-4"/>
          <w:sz w:val="28"/>
          <w:szCs w:val="28"/>
        </w:rPr>
        <w:t>е</w:t>
      </w:r>
      <w:r w:rsidRPr="00C73AEE">
        <w:rPr>
          <w:color w:val="000000"/>
          <w:spacing w:val="-1"/>
          <w:sz w:val="28"/>
          <w:szCs w:val="28"/>
        </w:rPr>
        <w:t>д</w:t>
      </w:r>
      <w:r w:rsidRPr="00C73AEE">
        <w:rPr>
          <w:color w:val="000000"/>
          <w:sz w:val="28"/>
          <w:szCs w:val="28"/>
        </w:rPr>
        <w:t>не</w:t>
      </w:r>
      <w:r w:rsidRPr="00C73AEE">
        <w:rPr>
          <w:color w:val="000000"/>
          <w:spacing w:val="-9"/>
          <w:sz w:val="28"/>
          <w:szCs w:val="28"/>
        </w:rPr>
        <w:t>г</w:t>
      </w:r>
      <w:r w:rsidRPr="00C73AEE">
        <w:rPr>
          <w:color w:val="000000"/>
          <w:sz w:val="28"/>
          <w:szCs w:val="28"/>
        </w:rPr>
        <w:t>о</w:t>
      </w:r>
      <w:r w:rsidRPr="00C73AEE">
        <w:rPr>
          <w:color w:val="000000"/>
          <w:spacing w:val="165"/>
          <w:sz w:val="28"/>
          <w:szCs w:val="28"/>
        </w:rPr>
        <w:t xml:space="preserve"> </w:t>
      </w:r>
      <w:r w:rsidRPr="00C73AEE">
        <w:rPr>
          <w:color w:val="000000"/>
          <w:spacing w:val="1"/>
          <w:sz w:val="28"/>
          <w:szCs w:val="28"/>
        </w:rPr>
        <w:t>об</w:t>
      </w:r>
      <w:r w:rsidRPr="00C73AEE">
        <w:rPr>
          <w:color w:val="000000"/>
          <w:spacing w:val="-2"/>
          <w:sz w:val="28"/>
          <w:szCs w:val="28"/>
        </w:rPr>
        <w:t>щ</w:t>
      </w:r>
      <w:r w:rsidRPr="00C73AEE">
        <w:rPr>
          <w:color w:val="000000"/>
          <w:sz w:val="28"/>
          <w:szCs w:val="28"/>
        </w:rPr>
        <w:t>е</w:t>
      </w:r>
      <w:r w:rsidRPr="00C73AEE">
        <w:rPr>
          <w:color w:val="000000"/>
          <w:spacing w:val="-7"/>
          <w:sz w:val="28"/>
          <w:szCs w:val="28"/>
        </w:rPr>
        <w:t>г</w:t>
      </w:r>
      <w:r w:rsidRPr="00C73AEE">
        <w:rPr>
          <w:color w:val="000000"/>
          <w:sz w:val="28"/>
          <w:szCs w:val="28"/>
        </w:rPr>
        <w:t>о</w:t>
      </w:r>
      <w:r w:rsidRPr="00C73AEE">
        <w:rPr>
          <w:color w:val="000000"/>
          <w:spacing w:val="162"/>
          <w:sz w:val="28"/>
          <w:szCs w:val="28"/>
        </w:rPr>
        <w:t xml:space="preserve"> </w:t>
      </w:r>
      <w:r w:rsidRPr="00C73AEE">
        <w:rPr>
          <w:color w:val="000000"/>
          <w:spacing w:val="1"/>
          <w:sz w:val="28"/>
          <w:szCs w:val="28"/>
        </w:rPr>
        <w:t>о</w:t>
      </w:r>
      <w:r w:rsidRPr="00C73AEE">
        <w:rPr>
          <w:color w:val="000000"/>
          <w:sz w:val="28"/>
          <w:szCs w:val="28"/>
        </w:rPr>
        <w:t>бра</w:t>
      </w:r>
      <w:r w:rsidRPr="00C73AEE">
        <w:rPr>
          <w:color w:val="000000"/>
          <w:spacing w:val="-2"/>
          <w:sz w:val="28"/>
          <w:szCs w:val="28"/>
        </w:rPr>
        <w:t>з</w:t>
      </w:r>
      <w:r w:rsidRPr="00C73AEE">
        <w:rPr>
          <w:color w:val="000000"/>
          <w:sz w:val="28"/>
          <w:szCs w:val="28"/>
        </w:rPr>
        <w:t>о</w:t>
      </w:r>
      <w:r w:rsidRPr="00C73AEE">
        <w:rPr>
          <w:color w:val="000000"/>
          <w:spacing w:val="-5"/>
          <w:sz w:val="28"/>
          <w:szCs w:val="28"/>
        </w:rPr>
        <w:t>в</w:t>
      </w:r>
      <w:r w:rsidRPr="00C73AEE">
        <w:rPr>
          <w:color w:val="000000"/>
          <w:spacing w:val="-2"/>
          <w:sz w:val="28"/>
          <w:szCs w:val="28"/>
        </w:rPr>
        <w:t>а</w:t>
      </w:r>
      <w:r w:rsidRPr="00C73AEE">
        <w:rPr>
          <w:color w:val="000000"/>
          <w:sz w:val="28"/>
          <w:szCs w:val="28"/>
        </w:rPr>
        <w:t>н</w:t>
      </w:r>
      <w:r w:rsidRPr="00C73AEE">
        <w:rPr>
          <w:color w:val="000000"/>
          <w:spacing w:val="-1"/>
          <w:sz w:val="28"/>
          <w:szCs w:val="28"/>
        </w:rPr>
        <w:t>и</w:t>
      </w:r>
      <w:r w:rsidRPr="00C73AEE">
        <w:rPr>
          <w:color w:val="000000"/>
          <w:sz w:val="28"/>
          <w:szCs w:val="28"/>
        </w:rPr>
        <w:t>я,</w:t>
      </w:r>
      <w:r w:rsidRPr="00C73AEE">
        <w:rPr>
          <w:color w:val="000000"/>
          <w:spacing w:val="166"/>
          <w:sz w:val="28"/>
          <w:szCs w:val="28"/>
        </w:rPr>
        <w:t xml:space="preserve"> </w:t>
      </w:r>
      <w:r w:rsidRPr="00C73AEE">
        <w:rPr>
          <w:color w:val="000000"/>
          <w:spacing w:val="-2"/>
          <w:sz w:val="28"/>
          <w:szCs w:val="28"/>
        </w:rPr>
        <w:t>у</w:t>
      </w:r>
      <w:r w:rsidRPr="00C73AEE">
        <w:rPr>
          <w:color w:val="000000"/>
          <w:sz w:val="28"/>
          <w:szCs w:val="28"/>
        </w:rPr>
        <w:t>т</w:t>
      </w:r>
      <w:r w:rsidRPr="00C73AEE">
        <w:rPr>
          <w:color w:val="000000"/>
          <w:spacing w:val="-4"/>
          <w:sz w:val="28"/>
          <w:szCs w:val="28"/>
        </w:rPr>
        <w:t>в</w:t>
      </w:r>
      <w:r w:rsidRPr="00C73AEE">
        <w:rPr>
          <w:color w:val="000000"/>
          <w:sz w:val="28"/>
          <w:szCs w:val="28"/>
        </w:rPr>
        <w:t>е</w:t>
      </w:r>
      <w:r w:rsidRPr="00C73AEE">
        <w:rPr>
          <w:color w:val="000000"/>
          <w:spacing w:val="1"/>
          <w:sz w:val="28"/>
          <w:szCs w:val="28"/>
        </w:rPr>
        <w:t>р</w:t>
      </w:r>
      <w:r w:rsidRPr="00C73AEE">
        <w:rPr>
          <w:color w:val="000000"/>
          <w:sz w:val="28"/>
          <w:szCs w:val="28"/>
        </w:rPr>
        <w:t>ж</w:t>
      </w:r>
      <w:r w:rsidRPr="00C73AEE">
        <w:rPr>
          <w:color w:val="000000"/>
          <w:spacing w:val="1"/>
          <w:sz w:val="28"/>
          <w:szCs w:val="28"/>
        </w:rPr>
        <w:t>д</w:t>
      </w:r>
      <w:r w:rsidRPr="00C73AEE">
        <w:rPr>
          <w:color w:val="000000"/>
          <w:spacing w:val="-2"/>
          <w:sz w:val="28"/>
          <w:szCs w:val="28"/>
        </w:rPr>
        <w:t>е</w:t>
      </w:r>
      <w:r w:rsidRPr="00C73AEE">
        <w:rPr>
          <w:color w:val="000000"/>
          <w:sz w:val="28"/>
          <w:szCs w:val="28"/>
        </w:rPr>
        <w:t>нн</w:t>
      </w:r>
      <w:r w:rsidRPr="00C73AEE">
        <w:rPr>
          <w:color w:val="000000"/>
          <w:spacing w:val="-2"/>
          <w:sz w:val="28"/>
          <w:szCs w:val="28"/>
        </w:rPr>
        <w:t>ы</w:t>
      </w:r>
      <w:r w:rsidRPr="00C73AEE">
        <w:rPr>
          <w:color w:val="000000"/>
          <w:sz w:val="28"/>
          <w:szCs w:val="28"/>
        </w:rPr>
        <w:t>й при</w:t>
      </w:r>
      <w:r w:rsidRPr="00C73AEE">
        <w:rPr>
          <w:color w:val="000000"/>
          <w:spacing w:val="-4"/>
          <w:sz w:val="28"/>
          <w:szCs w:val="28"/>
        </w:rPr>
        <w:t>к</w:t>
      </w:r>
      <w:r w:rsidRPr="00C73AEE">
        <w:rPr>
          <w:color w:val="000000"/>
          <w:sz w:val="28"/>
          <w:szCs w:val="28"/>
        </w:rPr>
        <w:t>а</w:t>
      </w:r>
      <w:r w:rsidRPr="00C73AEE">
        <w:rPr>
          <w:color w:val="000000"/>
          <w:spacing w:val="-5"/>
          <w:sz w:val="28"/>
          <w:szCs w:val="28"/>
        </w:rPr>
        <w:t>з</w:t>
      </w:r>
      <w:r w:rsidRPr="00C73AEE">
        <w:rPr>
          <w:color w:val="000000"/>
          <w:spacing w:val="-4"/>
          <w:sz w:val="28"/>
          <w:szCs w:val="28"/>
        </w:rPr>
        <w:t>о</w:t>
      </w:r>
      <w:r w:rsidRPr="00C73AEE">
        <w:rPr>
          <w:color w:val="000000"/>
          <w:sz w:val="28"/>
          <w:szCs w:val="28"/>
        </w:rPr>
        <w:t>м</w:t>
      </w:r>
      <w:r w:rsidRPr="00C73AEE">
        <w:rPr>
          <w:color w:val="000000"/>
          <w:spacing w:val="6"/>
          <w:sz w:val="28"/>
          <w:szCs w:val="28"/>
        </w:rPr>
        <w:t xml:space="preserve"> </w:t>
      </w:r>
      <w:r w:rsidRPr="00C73AEE">
        <w:rPr>
          <w:color w:val="000000"/>
          <w:spacing w:val="-2"/>
          <w:sz w:val="28"/>
          <w:szCs w:val="28"/>
        </w:rPr>
        <w:t>М</w:t>
      </w:r>
      <w:r w:rsidRPr="00C73AEE">
        <w:rPr>
          <w:color w:val="000000"/>
          <w:sz w:val="28"/>
          <w:szCs w:val="28"/>
        </w:rPr>
        <w:t>и</w:t>
      </w:r>
      <w:r w:rsidRPr="00C73AEE">
        <w:rPr>
          <w:color w:val="000000"/>
          <w:spacing w:val="-1"/>
          <w:sz w:val="28"/>
          <w:szCs w:val="28"/>
        </w:rPr>
        <w:t>н</w:t>
      </w:r>
      <w:r w:rsidRPr="00C73AEE">
        <w:rPr>
          <w:color w:val="000000"/>
          <w:sz w:val="28"/>
          <w:szCs w:val="28"/>
        </w:rPr>
        <w:t>ист</w:t>
      </w:r>
      <w:r w:rsidRPr="00C73AEE">
        <w:rPr>
          <w:color w:val="000000"/>
          <w:spacing w:val="-2"/>
          <w:sz w:val="28"/>
          <w:szCs w:val="28"/>
        </w:rPr>
        <w:t>е</w:t>
      </w:r>
      <w:r w:rsidRPr="00C73AEE">
        <w:rPr>
          <w:color w:val="000000"/>
          <w:spacing w:val="-1"/>
          <w:sz w:val="28"/>
          <w:szCs w:val="28"/>
        </w:rPr>
        <w:t>р</w:t>
      </w:r>
      <w:r w:rsidRPr="00C73AEE">
        <w:rPr>
          <w:color w:val="000000"/>
          <w:sz w:val="28"/>
          <w:szCs w:val="28"/>
        </w:rPr>
        <w:t>ст</w:t>
      </w:r>
      <w:r w:rsidRPr="00C73AEE">
        <w:rPr>
          <w:color w:val="000000"/>
          <w:spacing w:val="-5"/>
          <w:sz w:val="28"/>
          <w:szCs w:val="28"/>
        </w:rPr>
        <w:t>в</w:t>
      </w:r>
      <w:r w:rsidRPr="00C73AEE">
        <w:rPr>
          <w:color w:val="000000"/>
          <w:sz w:val="28"/>
          <w:szCs w:val="28"/>
        </w:rPr>
        <w:t>а</w:t>
      </w:r>
      <w:r w:rsidRPr="00C73AEE">
        <w:rPr>
          <w:color w:val="000000"/>
          <w:spacing w:val="5"/>
          <w:sz w:val="28"/>
          <w:szCs w:val="28"/>
        </w:rPr>
        <w:t xml:space="preserve"> </w:t>
      </w:r>
      <w:r w:rsidRPr="00C73AEE">
        <w:rPr>
          <w:color w:val="000000"/>
          <w:spacing w:val="1"/>
          <w:sz w:val="28"/>
          <w:szCs w:val="28"/>
        </w:rPr>
        <w:t>о</w:t>
      </w:r>
      <w:r w:rsidRPr="00C73AEE">
        <w:rPr>
          <w:color w:val="000000"/>
          <w:sz w:val="28"/>
          <w:szCs w:val="28"/>
        </w:rPr>
        <w:t>бра</w:t>
      </w:r>
      <w:r w:rsidRPr="00C73AEE">
        <w:rPr>
          <w:color w:val="000000"/>
          <w:spacing w:val="-2"/>
          <w:sz w:val="28"/>
          <w:szCs w:val="28"/>
        </w:rPr>
        <w:t>з</w:t>
      </w:r>
      <w:r w:rsidRPr="00C73AEE">
        <w:rPr>
          <w:color w:val="000000"/>
          <w:sz w:val="28"/>
          <w:szCs w:val="28"/>
        </w:rPr>
        <w:t>о</w:t>
      </w:r>
      <w:r w:rsidRPr="00C73AEE">
        <w:rPr>
          <w:color w:val="000000"/>
          <w:spacing w:val="-5"/>
          <w:sz w:val="28"/>
          <w:szCs w:val="28"/>
        </w:rPr>
        <w:t>в</w:t>
      </w:r>
      <w:r w:rsidRPr="00C73AEE">
        <w:rPr>
          <w:color w:val="000000"/>
          <w:spacing w:val="-2"/>
          <w:sz w:val="28"/>
          <w:szCs w:val="28"/>
        </w:rPr>
        <w:t>а</w:t>
      </w:r>
      <w:r w:rsidRPr="00C73AEE">
        <w:rPr>
          <w:color w:val="000000"/>
          <w:sz w:val="28"/>
          <w:szCs w:val="28"/>
        </w:rPr>
        <w:t>н</w:t>
      </w:r>
      <w:r w:rsidRPr="00C73AEE">
        <w:rPr>
          <w:color w:val="000000"/>
          <w:spacing w:val="-1"/>
          <w:sz w:val="28"/>
          <w:szCs w:val="28"/>
        </w:rPr>
        <w:t>и</w:t>
      </w:r>
      <w:r w:rsidRPr="00C73AEE">
        <w:rPr>
          <w:color w:val="000000"/>
          <w:sz w:val="28"/>
          <w:szCs w:val="28"/>
        </w:rPr>
        <w:t>я</w:t>
      </w:r>
      <w:r w:rsidRPr="00C73AEE">
        <w:rPr>
          <w:color w:val="000000"/>
          <w:spacing w:val="6"/>
          <w:sz w:val="28"/>
          <w:szCs w:val="28"/>
        </w:rPr>
        <w:t xml:space="preserve"> </w:t>
      </w:r>
      <w:r w:rsidRPr="00C73AEE">
        <w:rPr>
          <w:color w:val="000000"/>
          <w:sz w:val="28"/>
          <w:szCs w:val="28"/>
        </w:rPr>
        <w:t>и</w:t>
      </w:r>
      <w:r w:rsidRPr="00C73AEE">
        <w:rPr>
          <w:color w:val="000000"/>
          <w:spacing w:val="5"/>
          <w:sz w:val="28"/>
          <w:szCs w:val="28"/>
        </w:rPr>
        <w:t xml:space="preserve"> </w:t>
      </w:r>
      <w:r w:rsidRPr="00C73AEE">
        <w:rPr>
          <w:color w:val="000000"/>
          <w:sz w:val="28"/>
          <w:szCs w:val="28"/>
        </w:rPr>
        <w:t>н</w:t>
      </w:r>
      <w:r w:rsidRPr="00C73AEE">
        <w:rPr>
          <w:color w:val="000000"/>
          <w:spacing w:val="-13"/>
          <w:sz w:val="28"/>
          <w:szCs w:val="28"/>
        </w:rPr>
        <w:t>а</w:t>
      </w:r>
      <w:r w:rsidRPr="00C73AEE">
        <w:rPr>
          <w:color w:val="000000"/>
          <w:spacing w:val="-4"/>
          <w:sz w:val="28"/>
          <w:szCs w:val="28"/>
        </w:rPr>
        <w:t>у</w:t>
      </w:r>
      <w:r w:rsidRPr="00C73AEE">
        <w:rPr>
          <w:color w:val="000000"/>
          <w:sz w:val="28"/>
          <w:szCs w:val="28"/>
        </w:rPr>
        <w:t>ки</w:t>
      </w:r>
      <w:r w:rsidRPr="00C73AEE">
        <w:rPr>
          <w:color w:val="000000"/>
          <w:spacing w:val="7"/>
          <w:sz w:val="28"/>
          <w:szCs w:val="28"/>
        </w:rPr>
        <w:t xml:space="preserve"> </w:t>
      </w:r>
      <w:r w:rsidRPr="00C73AEE">
        <w:rPr>
          <w:color w:val="000000"/>
          <w:spacing w:val="-6"/>
          <w:sz w:val="28"/>
          <w:szCs w:val="28"/>
        </w:rPr>
        <w:t>Р</w:t>
      </w:r>
      <w:r w:rsidRPr="00C73AEE">
        <w:rPr>
          <w:color w:val="000000"/>
          <w:spacing w:val="7"/>
          <w:sz w:val="28"/>
          <w:szCs w:val="28"/>
        </w:rPr>
        <w:t>о</w:t>
      </w:r>
      <w:r w:rsidRPr="00C73AEE">
        <w:rPr>
          <w:color w:val="000000"/>
          <w:spacing w:val="-1"/>
          <w:sz w:val="28"/>
          <w:szCs w:val="28"/>
        </w:rPr>
        <w:t>с</w:t>
      </w:r>
      <w:r w:rsidRPr="00C73AEE">
        <w:rPr>
          <w:color w:val="000000"/>
          <w:sz w:val="28"/>
          <w:szCs w:val="28"/>
        </w:rPr>
        <w:t>с</w:t>
      </w:r>
      <w:r w:rsidRPr="00C73AEE">
        <w:rPr>
          <w:color w:val="000000"/>
          <w:spacing w:val="-2"/>
          <w:sz w:val="28"/>
          <w:szCs w:val="28"/>
        </w:rPr>
        <w:t>и</w:t>
      </w:r>
      <w:r w:rsidRPr="00C73AEE">
        <w:rPr>
          <w:color w:val="000000"/>
          <w:sz w:val="28"/>
          <w:szCs w:val="28"/>
        </w:rPr>
        <w:t>йс</w:t>
      </w:r>
      <w:r w:rsidRPr="00C73AEE">
        <w:rPr>
          <w:color w:val="000000"/>
          <w:spacing w:val="-15"/>
          <w:sz w:val="28"/>
          <w:szCs w:val="28"/>
        </w:rPr>
        <w:t>к</w:t>
      </w:r>
      <w:r w:rsidRPr="00C73AEE">
        <w:rPr>
          <w:color w:val="000000"/>
          <w:sz w:val="28"/>
          <w:szCs w:val="28"/>
        </w:rPr>
        <w:t>ой</w:t>
      </w:r>
      <w:r w:rsidRPr="00C73AEE">
        <w:rPr>
          <w:color w:val="000000"/>
          <w:spacing w:val="7"/>
          <w:sz w:val="28"/>
          <w:szCs w:val="28"/>
        </w:rPr>
        <w:t xml:space="preserve"> </w:t>
      </w:r>
      <w:r w:rsidRPr="00C73AEE">
        <w:rPr>
          <w:color w:val="000000"/>
          <w:spacing w:val="-3"/>
          <w:sz w:val="28"/>
          <w:szCs w:val="28"/>
        </w:rPr>
        <w:t>Ф</w:t>
      </w:r>
      <w:r w:rsidRPr="00C73AEE">
        <w:rPr>
          <w:color w:val="000000"/>
          <w:spacing w:val="-4"/>
          <w:sz w:val="28"/>
          <w:szCs w:val="28"/>
        </w:rPr>
        <w:t>е</w:t>
      </w:r>
      <w:r w:rsidRPr="00C73AEE">
        <w:rPr>
          <w:color w:val="000000"/>
          <w:sz w:val="28"/>
          <w:szCs w:val="28"/>
        </w:rPr>
        <w:t>де</w:t>
      </w:r>
      <w:r w:rsidRPr="00C73AEE">
        <w:rPr>
          <w:color w:val="000000"/>
          <w:spacing w:val="1"/>
          <w:sz w:val="28"/>
          <w:szCs w:val="28"/>
        </w:rPr>
        <w:t>р</w:t>
      </w:r>
      <w:r w:rsidRPr="00C73AEE">
        <w:rPr>
          <w:color w:val="000000"/>
          <w:spacing w:val="-2"/>
          <w:sz w:val="28"/>
          <w:szCs w:val="28"/>
        </w:rPr>
        <w:t>а</w:t>
      </w:r>
      <w:r w:rsidRPr="00C73AEE">
        <w:rPr>
          <w:color w:val="000000"/>
          <w:spacing w:val="-1"/>
          <w:sz w:val="28"/>
          <w:szCs w:val="28"/>
        </w:rPr>
        <w:t>ц</w:t>
      </w:r>
      <w:r w:rsidRPr="00C73AEE">
        <w:rPr>
          <w:color w:val="000000"/>
          <w:sz w:val="28"/>
          <w:szCs w:val="28"/>
        </w:rPr>
        <w:t>ии</w:t>
      </w:r>
      <w:r w:rsidRPr="00C73AEE">
        <w:rPr>
          <w:color w:val="000000"/>
          <w:spacing w:val="7"/>
          <w:sz w:val="28"/>
          <w:szCs w:val="28"/>
        </w:rPr>
        <w:t xml:space="preserve"> </w:t>
      </w:r>
      <w:r w:rsidRPr="00C73AEE">
        <w:rPr>
          <w:color w:val="000000"/>
          <w:spacing w:val="-3"/>
          <w:sz w:val="28"/>
          <w:szCs w:val="28"/>
        </w:rPr>
        <w:t>о</w:t>
      </w:r>
      <w:r w:rsidRPr="00C73AEE">
        <w:rPr>
          <w:color w:val="000000"/>
          <w:sz w:val="28"/>
          <w:szCs w:val="28"/>
        </w:rPr>
        <w:t>т</w:t>
      </w:r>
      <w:r w:rsidRPr="00C73AEE">
        <w:rPr>
          <w:color w:val="000000"/>
          <w:spacing w:val="3"/>
          <w:sz w:val="28"/>
          <w:szCs w:val="28"/>
        </w:rPr>
        <w:t xml:space="preserve"> </w:t>
      </w:r>
      <w:r w:rsidRPr="00C73AEE">
        <w:rPr>
          <w:color w:val="000000"/>
          <w:sz w:val="28"/>
          <w:szCs w:val="28"/>
        </w:rPr>
        <w:t>17</w:t>
      </w:r>
      <w:r w:rsidRPr="00C73AEE">
        <w:rPr>
          <w:color w:val="000000"/>
          <w:spacing w:val="6"/>
          <w:sz w:val="28"/>
          <w:szCs w:val="28"/>
        </w:rPr>
        <w:t xml:space="preserve"> </w:t>
      </w:r>
      <w:r w:rsidRPr="00C73AEE">
        <w:rPr>
          <w:color w:val="000000"/>
          <w:spacing w:val="-1"/>
          <w:sz w:val="28"/>
          <w:szCs w:val="28"/>
        </w:rPr>
        <w:t>м</w:t>
      </w:r>
      <w:r w:rsidRPr="00C73AEE">
        <w:rPr>
          <w:color w:val="000000"/>
          <w:spacing w:val="-3"/>
          <w:sz w:val="28"/>
          <w:szCs w:val="28"/>
        </w:rPr>
        <w:t>а</w:t>
      </w:r>
      <w:r w:rsidRPr="00C73AEE">
        <w:rPr>
          <w:color w:val="000000"/>
          <w:sz w:val="28"/>
          <w:szCs w:val="28"/>
        </w:rPr>
        <w:t xml:space="preserve">я </w:t>
      </w:r>
      <w:r w:rsidRPr="00333D73">
        <w:rPr>
          <w:color w:val="000000"/>
          <w:sz w:val="28"/>
          <w:szCs w:val="28"/>
        </w:rPr>
        <w:t>20</w:t>
      </w:r>
      <w:r w:rsidRPr="00333D73">
        <w:rPr>
          <w:color w:val="000000"/>
          <w:spacing w:val="-1"/>
          <w:sz w:val="28"/>
          <w:szCs w:val="28"/>
        </w:rPr>
        <w:t>1</w:t>
      </w:r>
      <w:r w:rsidRPr="00333D73">
        <w:rPr>
          <w:color w:val="000000"/>
          <w:sz w:val="28"/>
          <w:szCs w:val="28"/>
        </w:rPr>
        <w:t xml:space="preserve">2 </w:t>
      </w:r>
      <w:r w:rsidRPr="00333D73">
        <w:rPr>
          <w:color w:val="000000"/>
          <w:spacing w:val="-31"/>
          <w:sz w:val="28"/>
          <w:szCs w:val="28"/>
        </w:rPr>
        <w:t>г</w:t>
      </w:r>
      <w:r w:rsidRPr="00333D73">
        <w:rPr>
          <w:color w:val="000000"/>
          <w:sz w:val="28"/>
          <w:szCs w:val="28"/>
        </w:rPr>
        <w:t xml:space="preserve">. </w:t>
      </w:r>
      <w:r w:rsidRPr="00333D73">
        <w:rPr>
          <w:color w:val="000000"/>
          <w:spacing w:val="-1"/>
          <w:sz w:val="28"/>
          <w:szCs w:val="28"/>
        </w:rPr>
        <w:t>N4</w:t>
      </w:r>
      <w:r w:rsidRPr="00333D73">
        <w:rPr>
          <w:color w:val="000000"/>
          <w:sz w:val="28"/>
          <w:szCs w:val="28"/>
        </w:rPr>
        <w:t>1</w:t>
      </w:r>
      <w:r w:rsidRPr="00333D73">
        <w:rPr>
          <w:color w:val="000000"/>
          <w:spacing w:val="-1"/>
          <w:sz w:val="28"/>
          <w:szCs w:val="28"/>
        </w:rPr>
        <w:t>3</w:t>
      </w:r>
      <w:r w:rsidRPr="00333D73">
        <w:rPr>
          <w:color w:val="000000"/>
          <w:sz w:val="28"/>
          <w:szCs w:val="28"/>
        </w:rPr>
        <w:t>"</w:t>
      </w:r>
      <w:r w:rsidR="00C73AEE" w:rsidRPr="00333D73">
        <w:rPr>
          <w:color w:val="000000"/>
          <w:sz w:val="28"/>
          <w:szCs w:val="28"/>
        </w:rPr>
        <w:t>. Доступ из СПС «Консультант плюс».</w:t>
      </w:r>
    </w:p>
    <w:p w:rsidR="00F81DC0" w:rsidRPr="00333D73" w:rsidRDefault="00F81DC0" w:rsidP="000D13C1">
      <w:pPr>
        <w:pStyle w:val="a7"/>
        <w:numPr>
          <w:ilvl w:val="0"/>
          <w:numId w:val="34"/>
        </w:numPr>
        <w:spacing w:line="234" w:lineRule="auto"/>
        <w:ind w:left="284" w:right="-17" w:hanging="284"/>
        <w:jc w:val="both"/>
        <w:rPr>
          <w:rFonts w:eastAsia="Calibri"/>
          <w:color w:val="000000"/>
          <w:sz w:val="28"/>
          <w:szCs w:val="28"/>
        </w:rPr>
      </w:pPr>
      <w:r w:rsidRPr="00333D73">
        <w:rPr>
          <w:color w:val="000000"/>
          <w:spacing w:val="-1"/>
          <w:sz w:val="28"/>
          <w:szCs w:val="28"/>
        </w:rPr>
        <w:t>П</w:t>
      </w:r>
      <w:r w:rsidRPr="00333D73">
        <w:rPr>
          <w:color w:val="000000"/>
          <w:sz w:val="28"/>
          <w:szCs w:val="28"/>
        </w:rPr>
        <w:t>р</w:t>
      </w:r>
      <w:r w:rsidRPr="00333D73">
        <w:rPr>
          <w:color w:val="000000"/>
          <w:spacing w:val="1"/>
          <w:sz w:val="28"/>
          <w:szCs w:val="28"/>
        </w:rPr>
        <w:t>и</w:t>
      </w:r>
      <w:r w:rsidRPr="00333D73">
        <w:rPr>
          <w:color w:val="000000"/>
          <w:sz w:val="28"/>
          <w:szCs w:val="28"/>
        </w:rPr>
        <w:t>м</w:t>
      </w:r>
      <w:r w:rsidRPr="00333D73">
        <w:rPr>
          <w:color w:val="000000"/>
          <w:spacing w:val="-2"/>
          <w:sz w:val="28"/>
          <w:szCs w:val="28"/>
        </w:rPr>
        <w:t>е</w:t>
      </w:r>
      <w:r w:rsidRPr="00333D73">
        <w:rPr>
          <w:color w:val="000000"/>
          <w:spacing w:val="-1"/>
          <w:sz w:val="28"/>
          <w:szCs w:val="28"/>
        </w:rPr>
        <w:t>р</w:t>
      </w:r>
      <w:r w:rsidRPr="00333D73">
        <w:rPr>
          <w:color w:val="000000"/>
          <w:sz w:val="28"/>
          <w:szCs w:val="28"/>
        </w:rPr>
        <w:t>ная</w:t>
      </w:r>
      <w:r w:rsidRPr="00333D73">
        <w:rPr>
          <w:color w:val="000000"/>
          <w:spacing w:val="167"/>
          <w:sz w:val="28"/>
          <w:szCs w:val="28"/>
        </w:rPr>
        <w:t xml:space="preserve"> </w:t>
      </w:r>
      <w:r w:rsidRPr="00333D73">
        <w:rPr>
          <w:color w:val="000000"/>
          <w:spacing w:val="8"/>
          <w:sz w:val="28"/>
          <w:szCs w:val="28"/>
        </w:rPr>
        <w:t>о</w:t>
      </w:r>
      <w:r w:rsidRPr="00333D73">
        <w:rPr>
          <w:color w:val="000000"/>
          <w:sz w:val="28"/>
          <w:szCs w:val="28"/>
        </w:rPr>
        <w:t>сно</w:t>
      </w:r>
      <w:r w:rsidRPr="00333D73">
        <w:rPr>
          <w:color w:val="000000"/>
          <w:spacing w:val="-2"/>
          <w:sz w:val="28"/>
          <w:szCs w:val="28"/>
        </w:rPr>
        <w:t>в</w:t>
      </w:r>
      <w:r w:rsidRPr="00333D73">
        <w:rPr>
          <w:color w:val="000000"/>
          <w:spacing w:val="-1"/>
          <w:sz w:val="28"/>
          <w:szCs w:val="28"/>
        </w:rPr>
        <w:t>н</w:t>
      </w:r>
      <w:r w:rsidRPr="00333D73">
        <w:rPr>
          <w:color w:val="000000"/>
          <w:sz w:val="28"/>
          <w:szCs w:val="28"/>
        </w:rPr>
        <w:t>ая</w:t>
      </w:r>
      <w:r w:rsidRPr="00333D73">
        <w:rPr>
          <w:color w:val="000000"/>
          <w:spacing w:val="167"/>
          <w:sz w:val="28"/>
          <w:szCs w:val="28"/>
        </w:rPr>
        <w:t xml:space="preserve"> </w:t>
      </w:r>
      <w:r w:rsidRPr="00333D73">
        <w:rPr>
          <w:color w:val="000000"/>
          <w:sz w:val="28"/>
          <w:szCs w:val="28"/>
        </w:rPr>
        <w:t>об</w:t>
      </w:r>
      <w:r w:rsidRPr="00333D73">
        <w:rPr>
          <w:color w:val="000000"/>
          <w:spacing w:val="1"/>
          <w:sz w:val="28"/>
          <w:szCs w:val="28"/>
        </w:rPr>
        <w:t>р</w:t>
      </w:r>
      <w:r w:rsidRPr="00333D73">
        <w:rPr>
          <w:color w:val="000000"/>
          <w:sz w:val="28"/>
          <w:szCs w:val="28"/>
        </w:rPr>
        <w:t>а</w:t>
      </w:r>
      <w:r w:rsidRPr="00333D73">
        <w:rPr>
          <w:color w:val="000000"/>
          <w:spacing w:val="-4"/>
          <w:sz w:val="28"/>
          <w:szCs w:val="28"/>
        </w:rPr>
        <w:t>з</w:t>
      </w:r>
      <w:r w:rsidRPr="00333D73">
        <w:rPr>
          <w:color w:val="000000"/>
          <w:sz w:val="28"/>
          <w:szCs w:val="28"/>
        </w:rPr>
        <w:t>о</w:t>
      </w:r>
      <w:r w:rsidRPr="00333D73">
        <w:rPr>
          <w:color w:val="000000"/>
          <w:spacing w:val="-5"/>
          <w:sz w:val="28"/>
          <w:szCs w:val="28"/>
        </w:rPr>
        <w:t>в</w:t>
      </w:r>
      <w:r w:rsidRPr="00333D73">
        <w:rPr>
          <w:color w:val="000000"/>
          <w:spacing w:val="-7"/>
          <w:sz w:val="28"/>
          <w:szCs w:val="28"/>
        </w:rPr>
        <w:t>а</w:t>
      </w:r>
      <w:r w:rsidRPr="00333D73">
        <w:rPr>
          <w:color w:val="000000"/>
          <w:sz w:val="28"/>
          <w:szCs w:val="28"/>
        </w:rPr>
        <w:t>те</w:t>
      </w:r>
      <w:r w:rsidRPr="00333D73">
        <w:rPr>
          <w:color w:val="000000"/>
          <w:spacing w:val="-1"/>
          <w:sz w:val="28"/>
          <w:szCs w:val="28"/>
        </w:rPr>
        <w:t>ль</w:t>
      </w:r>
      <w:r w:rsidRPr="00333D73">
        <w:rPr>
          <w:color w:val="000000"/>
          <w:sz w:val="28"/>
          <w:szCs w:val="28"/>
        </w:rPr>
        <w:t>ная</w:t>
      </w:r>
      <w:r w:rsidRPr="00333D73">
        <w:rPr>
          <w:color w:val="000000"/>
          <w:spacing w:val="167"/>
          <w:sz w:val="28"/>
          <w:szCs w:val="28"/>
        </w:rPr>
        <w:t xml:space="preserve"> </w:t>
      </w:r>
      <w:r w:rsidRPr="00333D73">
        <w:rPr>
          <w:color w:val="000000"/>
          <w:spacing w:val="1"/>
          <w:sz w:val="28"/>
          <w:szCs w:val="28"/>
        </w:rPr>
        <w:t>п</w:t>
      </w:r>
      <w:r w:rsidRPr="00333D73">
        <w:rPr>
          <w:color w:val="000000"/>
          <w:sz w:val="28"/>
          <w:szCs w:val="28"/>
        </w:rPr>
        <w:t>рог</w:t>
      </w:r>
      <w:r w:rsidRPr="00333D73">
        <w:rPr>
          <w:color w:val="000000"/>
          <w:spacing w:val="-1"/>
          <w:sz w:val="28"/>
          <w:szCs w:val="28"/>
        </w:rPr>
        <w:t>р</w:t>
      </w:r>
      <w:r w:rsidRPr="00333D73">
        <w:rPr>
          <w:color w:val="000000"/>
          <w:sz w:val="28"/>
          <w:szCs w:val="28"/>
        </w:rPr>
        <w:t>ам</w:t>
      </w:r>
      <w:r w:rsidRPr="00333D73">
        <w:rPr>
          <w:color w:val="000000"/>
          <w:spacing w:val="-2"/>
          <w:sz w:val="28"/>
          <w:szCs w:val="28"/>
        </w:rPr>
        <w:t>м</w:t>
      </w:r>
      <w:r w:rsidRPr="00333D73">
        <w:rPr>
          <w:color w:val="000000"/>
          <w:sz w:val="28"/>
          <w:szCs w:val="28"/>
        </w:rPr>
        <w:t>а</w:t>
      </w:r>
      <w:r w:rsidRPr="00333D73">
        <w:rPr>
          <w:color w:val="000000"/>
          <w:spacing w:val="168"/>
          <w:sz w:val="28"/>
          <w:szCs w:val="28"/>
        </w:rPr>
        <w:t xml:space="preserve"> </w:t>
      </w:r>
      <w:r w:rsidRPr="00333D73">
        <w:rPr>
          <w:color w:val="000000"/>
          <w:spacing w:val="-1"/>
          <w:sz w:val="28"/>
          <w:szCs w:val="28"/>
        </w:rPr>
        <w:t>с</w:t>
      </w:r>
      <w:r w:rsidRPr="00333D73">
        <w:rPr>
          <w:color w:val="000000"/>
          <w:sz w:val="28"/>
          <w:szCs w:val="28"/>
        </w:rPr>
        <w:t>р</w:t>
      </w:r>
      <w:r w:rsidRPr="00333D73">
        <w:rPr>
          <w:color w:val="000000"/>
          <w:spacing w:val="-4"/>
          <w:sz w:val="28"/>
          <w:szCs w:val="28"/>
        </w:rPr>
        <w:t>е</w:t>
      </w:r>
      <w:r w:rsidRPr="00333D73">
        <w:rPr>
          <w:color w:val="000000"/>
          <w:spacing w:val="-2"/>
          <w:sz w:val="28"/>
          <w:szCs w:val="28"/>
        </w:rPr>
        <w:t>д</w:t>
      </w:r>
      <w:r w:rsidRPr="00333D73">
        <w:rPr>
          <w:color w:val="000000"/>
          <w:spacing w:val="-1"/>
          <w:sz w:val="28"/>
          <w:szCs w:val="28"/>
        </w:rPr>
        <w:t>н</w:t>
      </w:r>
      <w:r w:rsidRPr="00333D73">
        <w:rPr>
          <w:color w:val="000000"/>
          <w:sz w:val="28"/>
          <w:szCs w:val="28"/>
        </w:rPr>
        <w:t>е</w:t>
      </w:r>
      <w:r w:rsidRPr="00333D73">
        <w:rPr>
          <w:color w:val="000000"/>
          <w:spacing w:val="-7"/>
          <w:sz w:val="28"/>
          <w:szCs w:val="28"/>
        </w:rPr>
        <w:t>г</w:t>
      </w:r>
      <w:r w:rsidRPr="00333D73">
        <w:rPr>
          <w:color w:val="000000"/>
          <w:sz w:val="28"/>
          <w:szCs w:val="28"/>
        </w:rPr>
        <w:t>о</w:t>
      </w:r>
      <w:r w:rsidRPr="00333D73">
        <w:rPr>
          <w:color w:val="000000"/>
          <w:spacing w:val="168"/>
          <w:sz w:val="28"/>
          <w:szCs w:val="28"/>
        </w:rPr>
        <w:t xml:space="preserve"> </w:t>
      </w:r>
      <w:r w:rsidRPr="00333D73">
        <w:rPr>
          <w:color w:val="000000"/>
          <w:sz w:val="28"/>
          <w:szCs w:val="28"/>
        </w:rPr>
        <w:t>обще</w:t>
      </w:r>
      <w:r w:rsidRPr="00333D73">
        <w:rPr>
          <w:color w:val="000000"/>
          <w:spacing w:val="-9"/>
          <w:sz w:val="28"/>
          <w:szCs w:val="28"/>
        </w:rPr>
        <w:t>г</w:t>
      </w:r>
      <w:r w:rsidRPr="00333D73">
        <w:rPr>
          <w:color w:val="000000"/>
          <w:sz w:val="28"/>
          <w:szCs w:val="28"/>
        </w:rPr>
        <w:t xml:space="preserve">о </w:t>
      </w:r>
      <w:r w:rsidR="000D13C1" w:rsidRPr="00333D73">
        <w:rPr>
          <w:color w:val="000000"/>
          <w:sz w:val="28"/>
          <w:szCs w:val="28"/>
        </w:rPr>
        <w:t xml:space="preserve">  </w:t>
      </w:r>
      <w:r w:rsidRPr="00333D73">
        <w:rPr>
          <w:color w:val="000000"/>
          <w:sz w:val="28"/>
          <w:szCs w:val="28"/>
        </w:rPr>
        <w:t>обра</w:t>
      </w:r>
      <w:r w:rsidRPr="00333D73">
        <w:rPr>
          <w:color w:val="000000"/>
          <w:spacing w:val="-2"/>
          <w:sz w:val="28"/>
          <w:szCs w:val="28"/>
        </w:rPr>
        <w:t>з</w:t>
      </w:r>
      <w:r w:rsidRPr="00333D73">
        <w:rPr>
          <w:color w:val="000000"/>
          <w:sz w:val="28"/>
          <w:szCs w:val="28"/>
        </w:rPr>
        <w:t>о</w:t>
      </w:r>
      <w:r w:rsidRPr="00333D73">
        <w:rPr>
          <w:color w:val="000000"/>
          <w:spacing w:val="-5"/>
          <w:sz w:val="28"/>
          <w:szCs w:val="28"/>
        </w:rPr>
        <w:t>в</w:t>
      </w:r>
      <w:r w:rsidRPr="00333D73">
        <w:rPr>
          <w:color w:val="000000"/>
          <w:spacing w:val="-2"/>
          <w:sz w:val="28"/>
          <w:szCs w:val="28"/>
        </w:rPr>
        <w:t>а</w:t>
      </w:r>
      <w:r w:rsidRPr="00333D73">
        <w:rPr>
          <w:color w:val="000000"/>
          <w:sz w:val="28"/>
          <w:szCs w:val="28"/>
        </w:rPr>
        <w:t>н</w:t>
      </w:r>
      <w:r w:rsidRPr="00333D73">
        <w:rPr>
          <w:color w:val="000000"/>
          <w:spacing w:val="-1"/>
          <w:sz w:val="28"/>
          <w:szCs w:val="28"/>
        </w:rPr>
        <w:t>и</w:t>
      </w:r>
      <w:r w:rsidRPr="00333D73">
        <w:rPr>
          <w:color w:val="000000"/>
          <w:spacing w:val="1"/>
          <w:sz w:val="28"/>
          <w:szCs w:val="28"/>
        </w:rPr>
        <w:t>я</w:t>
      </w:r>
      <w:r w:rsidRPr="00333D73">
        <w:rPr>
          <w:rFonts w:eastAsia="Calibri"/>
          <w:color w:val="000000"/>
          <w:sz w:val="28"/>
          <w:szCs w:val="28"/>
        </w:rPr>
        <w:t>,</w:t>
      </w:r>
      <w:r w:rsidRPr="00333D73">
        <w:rPr>
          <w:rFonts w:eastAsia="Calibri"/>
          <w:color w:val="000000"/>
          <w:spacing w:val="148"/>
          <w:sz w:val="28"/>
          <w:szCs w:val="28"/>
        </w:rPr>
        <w:t xml:space="preserve"> </w:t>
      </w:r>
      <w:r w:rsidRPr="00333D73">
        <w:rPr>
          <w:color w:val="000000"/>
          <w:spacing w:val="-8"/>
          <w:sz w:val="28"/>
          <w:szCs w:val="28"/>
        </w:rPr>
        <w:t>о</w:t>
      </w:r>
      <w:r w:rsidRPr="00333D73">
        <w:rPr>
          <w:color w:val="000000"/>
          <w:spacing w:val="-1"/>
          <w:sz w:val="28"/>
          <w:szCs w:val="28"/>
        </w:rPr>
        <w:t>д</w:t>
      </w:r>
      <w:r w:rsidRPr="00333D73">
        <w:rPr>
          <w:color w:val="000000"/>
          <w:sz w:val="28"/>
          <w:szCs w:val="28"/>
        </w:rPr>
        <w:t>о</w:t>
      </w:r>
      <w:r w:rsidRPr="00333D73">
        <w:rPr>
          <w:color w:val="000000"/>
          <w:spacing w:val="-1"/>
          <w:sz w:val="28"/>
          <w:szCs w:val="28"/>
        </w:rPr>
        <w:t>бр</w:t>
      </w:r>
      <w:r w:rsidRPr="00333D73">
        <w:rPr>
          <w:color w:val="000000"/>
          <w:sz w:val="28"/>
          <w:szCs w:val="28"/>
        </w:rPr>
        <w:t>ен</w:t>
      </w:r>
      <w:r w:rsidRPr="00333D73">
        <w:rPr>
          <w:color w:val="000000"/>
          <w:spacing w:val="-1"/>
          <w:sz w:val="28"/>
          <w:szCs w:val="28"/>
        </w:rPr>
        <w:t>н</w:t>
      </w:r>
      <w:r w:rsidRPr="00333D73">
        <w:rPr>
          <w:color w:val="000000"/>
          <w:sz w:val="28"/>
          <w:szCs w:val="28"/>
        </w:rPr>
        <w:t>ая</w:t>
      </w:r>
      <w:r w:rsidRPr="00333D73">
        <w:rPr>
          <w:color w:val="000000"/>
          <w:sz w:val="28"/>
          <w:szCs w:val="28"/>
        </w:rPr>
        <w:tab/>
      </w:r>
      <w:r w:rsidRPr="00333D73">
        <w:rPr>
          <w:color w:val="000000"/>
          <w:spacing w:val="1"/>
          <w:sz w:val="28"/>
          <w:szCs w:val="28"/>
        </w:rPr>
        <w:t>р</w:t>
      </w:r>
      <w:r w:rsidRPr="00333D73">
        <w:rPr>
          <w:color w:val="000000"/>
          <w:sz w:val="28"/>
          <w:szCs w:val="28"/>
        </w:rPr>
        <w:t>еш</w:t>
      </w:r>
      <w:r w:rsidRPr="00333D73">
        <w:rPr>
          <w:color w:val="000000"/>
          <w:spacing w:val="-2"/>
          <w:sz w:val="28"/>
          <w:szCs w:val="28"/>
        </w:rPr>
        <w:t>е</w:t>
      </w:r>
      <w:r w:rsidRPr="00333D73">
        <w:rPr>
          <w:color w:val="000000"/>
          <w:sz w:val="28"/>
          <w:szCs w:val="28"/>
        </w:rPr>
        <w:t>ни</w:t>
      </w:r>
      <w:r w:rsidRPr="00333D73">
        <w:rPr>
          <w:color w:val="000000"/>
          <w:spacing w:val="-1"/>
          <w:sz w:val="28"/>
          <w:szCs w:val="28"/>
        </w:rPr>
        <w:t>е</w:t>
      </w:r>
      <w:r w:rsidRPr="00333D73">
        <w:rPr>
          <w:color w:val="000000"/>
          <w:sz w:val="28"/>
          <w:szCs w:val="28"/>
        </w:rPr>
        <w:t>м</w:t>
      </w:r>
      <w:r w:rsidRPr="00333D73">
        <w:rPr>
          <w:color w:val="000000"/>
          <w:spacing w:val="139"/>
          <w:sz w:val="28"/>
          <w:szCs w:val="28"/>
        </w:rPr>
        <w:t xml:space="preserve"> </w:t>
      </w:r>
      <w:r w:rsidRPr="00333D73">
        <w:rPr>
          <w:color w:val="000000"/>
          <w:sz w:val="28"/>
          <w:szCs w:val="28"/>
        </w:rPr>
        <w:t>ф</w:t>
      </w:r>
      <w:r w:rsidRPr="00333D73">
        <w:rPr>
          <w:color w:val="000000"/>
          <w:spacing w:val="-3"/>
          <w:sz w:val="28"/>
          <w:szCs w:val="28"/>
        </w:rPr>
        <w:t>е</w:t>
      </w:r>
      <w:r w:rsidRPr="00333D73">
        <w:rPr>
          <w:color w:val="000000"/>
          <w:sz w:val="28"/>
          <w:szCs w:val="28"/>
        </w:rPr>
        <w:t>д</w:t>
      </w:r>
      <w:r w:rsidRPr="00333D73">
        <w:rPr>
          <w:color w:val="000000"/>
          <w:spacing w:val="-2"/>
          <w:sz w:val="28"/>
          <w:szCs w:val="28"/>
        </w:rPr>
        <w:t>е</w:t>
      </w:r>
      <w:r w:rsidRPr="00333D73">
        <w:rPr>
          <w:color w:val="000000"/>
          <w:sz w:val="28"/>
          <w:szCs w:val="28"/>
        </w:rPr>
        <w:t>р</w:t>
      </w:r>
      <w:r w:rsidRPr="00333D73">
        <w:rPr>
          <w:color w:val="000000"/>
          <w:spacing w:val="3"/>
          <w:sz w:val="28"/>
          <w:szCs w:val="28"/>
        </w:rPr>
        <w:t>а</w:t>
      </w:r>
      <w:r w:rsidRPr="00333D73">
        <w:rPr>
          <w:color w:val="000000"/>
          <w:sz w:val="28"/>
          <w:szCs w:val="28"/>
        </w:rPr>
        <w:t>л</w:t>
      </w:r>
      <w:r w:rsidRPr="00333D73">
        <w:rPr>
          <w:color w:val="000000"/>
          <w:spacing w:val="-1"/>
          <w:sz w:val="28"/>
          <w:szCs w:val="28"/>
        </w:rPr>
        <w:t>ь</w:t>
      </w:r>
      <w:r w:rsidRPr="00333D73">
        <w:rPr>
          <w:color w:val="000000"/>
          <w:spacing w:val="-2"/>
          <w:sz w:val="28"/>
          <w:szCs w:val="28"/>
        </w:rPr>
        <w:t>н</w:t>
      </w:r>
      <w:r w:rsidRPr="00333D73">
        <w:rPr>
          <w:color w:val="000000"/>
          <w:sz w:val="28"/>
          <w:szCs w:val="28"/>
        </w:rPr>
        <w:t>о</w:t>
      </w:r>
      <w:r w:rsidRPr="00333D73">
        <w:rPr>
          <w:color w:val="000000"/>
          <w:spacing w:val="-6"/>
          <w:sz w:val="28"/>
          <w:szCs w:val="28"/>
        </w:rPr>
        <w:t>г</w:t>
      </w:r>
      <w:r w:rsidRPr="00333D73">
        <w:rPr>
          <w:color w:val="000000"/>
          <w:sz w:val="28"/>
          <w:szCs w:val="28"/>
        </w:rPr>
        <w:t>о</w:t>
      </w:r>
      <w:r w:rsidRPr="00333D73">
        <w:rPr>
          <w:color w:val="000000"/>
          <w:spacing w:val="143"/>
          <w:sz w:val="28"/>
          <w:szCs w:val="28"/>
        </w:rPr>
        <w:t xml:space="preserve"> </w:t>
      </w:r>
      <w:r w:rsidRPr="00333D73">
        <w:rPr>
          <w:color w:val="000000"/>
          <w:spacing w:val="-2"/>
          <w:sz w:val="28"/>
          <w:szCs w:val="28"/>
        </w:rPr>
        <w:t>у</w:t>
      </w:r>
      <w:r w:rsidRPr="00333D73">
        <w:rPr>
          <w:color w:val="000000"/>
          <w:sz w:val="28"/>
          <w:szCs w:val="28"/>
        </w:rPr>
        <w:t>чебно</w:t>
      </w:r>
      <w:r w:rsidRPr="00333D73">
        <w:rPr>
          <w:rFonts w:eastAsia="Calibri"/>
          <w:color w:val="000000"/>
          <w:spacing w:val="-1"/>
          <w:sz w:val="28"/>
          <w:szCs w:val="28"/>
        </w:rPr>
        <w:t>-</w:t>
      </w:r>
      <w:r w:rsidRPr="00333D73">
        <w:rPr>
          <w:color w:val="000000"/>
          <w:sz w:val="28"/>
          <w:szCs w:val="28"/>
        </w:rPr>
        <w:t>ме</w:t>
      </w:r>
      <w:r w:rsidRPr="00333D73">
        <w:rPr>
          <w:color w:val="000000"/>
          <w:spacing w:val="-5"/>
          <w:sz w:val="28"/>
          <w:szCs w:val="28"/>
        </w:rPr>
        <w:t>т</w:t>
      </w:r>
      <w:r w:rsidRPr="00333D73">
        <w:rPr>
          <w:color w:val="000000"/>
          <w:spacing w:val="-8"/>
          <w:sz w:val="28"/>
          <w:szCs w:val="28"/>
        </w:rPr>
        <w:t>о</w:t>
      </w:r>
      <w:r w:rsidRPr="00333D73">
        <w:rPr>
          <w:color w:val="000000"/>
          <w:spacing w:val="-2"/>
          <w:sz w:val="28"/>
          <w:szCs w:val="28"/>
        </w:rPr>
        <w:t>д</w:t>
      </w:r>
      <w:r w:rsidRPr="00333D73">
        <w:rPr>
          <w:color w:val="000000"/>
          <w:sz w:val="28"/>
          <w:szCs w:val="28"/>
        </w:rPr>
        <w:t>ич</w:t>
      </w:r>
      <w:r w:rsidRPr="00333D73">
        <w:rPr>
          <w:color w:val="000000"/>
          <w:spacing w:val="7"/>
          <w:sz w:val="28"/>
          <w:szCs w:val="28"/>
        </w:rPr>
        <w:t>е</w:t>
      </w:r>
      <w:r w:rsidRPr="00333D73">
        <w:rPr>
          <w:color w:val="000000"/>
          <w:spacing w:val="-1"/>
          <w:sz w:val="28"/>
          <w:szCs w:val="28"/>
        </w:rPr>
        <w:t>с</w:t>
      </w:r>
      <w:r w:rsidRPr="00333D73">
        <w:rPr>
          <w:color w:val="000000"/>
          <w:spacing w:val="-14"/>
          <w:sz w:val="28"/>
          <w:szCs w:val="28"/>
        </w:rPr>
        <w:t>к</w:t>
      </w:r>
      <w:r w:rsidRPr="00333D73">
        <w:rPr>
          <w:color w:val="000000"/>
          <w:sz w:val="28"/>
          <w:szCs w:val="28"/>
        </w:rPr>
        <w:t>о</w:t>
      </w:r>
      <w:r w:rsidRPr="00333D73">
        <w:rPr>
          <w:color w:val="000000"/>
          <w:spacing w:val="-9"/>
          <w:sz w:val="28"/>
          <w:szCs w:val="28"/>
        </w:rPr>
        <w:t>г</w:t>
      </w:r>
      <w:r w:rsidRPr="00333D73">
        <w:rPr>
          <w:color w:val="000000"/>
          <w:sz w:val="28"/>
          <w:szCs w:val="28"/>
        </w:rPr>
        <w:t>о о</w:t>
      </w:r>
      <w:r w:rsidRPr="00333D73">
        <w:rPr>
          <w:color w:val="000000"/>
          <w:spacing w:val="-5"/>
          <w:sz w:val="28"/>
          <w:szCs w:val="28"/>
        </w:rPr>
        <w:t>б</w:t>
      </w:r>
      <w:r w:rsidRPr="00333D73">
        <w:rPr>
          <w:color w:val="000000"/>
          <w:spacing w:val="-1"/>
          <w:sz w:val="28"/>
          <w:szCs w:val="28"/>
        </w:rPr>
        <w:t>ъ</w:t>
      </w:r>
      <w:r w:rsidRPr="00333D73">
        <w:rPr>
          <w:color w:val="000000"/>
          <w:spacing w:val="-5"/>
          <w:sz w:val="28"/>
          <w:szCs w:val="28"/>
        </w:rPr>
        <w:t>е</w:t>
      </w:r>
      <w:r w:rsidRPr="00333D73">
        <w:rPr>
          <w:color w:val="000000"/>
          <w:spacing w:val="-1"/>
          <w:sz w:val="28"/>
          <w:szCs w:val="28"/>
        </w:rPr>
        <w:t>д</w:t>
      </w:r>
      <w:r w:rsidRPr="00333D73">
        <w:rPr>
          <w:color w:val="000000"/>
          <w:sz w:val="28"/>
          <w:szCs w:val="28"/>
        </w:rPr>
        <w:t>и</w:t>
      </w:r>
      <w:r w:rsidRPr="00333D73">
        <w:rPr>
          <w:color w:val="000000"/>
          <w:spacing w:val="-1"/>
          <w:sz w:val="28"/>
          <w:szCs w:val="28"/>
        </w:rPr>
        <w:t>н</w:t>
      </w:r>
      <w:r w:rsidRPr="00333D73">
        <w:rPr>
          <w:color w:val="000000"/>
          <w:sz w:val="28"/>
          <w:szCs w:val="28"/>
        </w:rPr>
        <w:t>е</w:t>
      </w:r>
      <w:r w:rsidRPr="00333D73">
        <w:rPr>
          <w:color w:val="000000"/>
          <w:spacing w:val="-1"/>
          <w:sz w:val="28"/>
          <w:szCs w:val="28"/>
        </w:rPr>
        <w:t>н</w:t>
      </w:r>
      <w:r w:rsidRPr="00333D73">
        <w:rPr>
          <w:color w:val="000000"/>
          <w:sz w:val="28"/>
          <w:szCs w:val="28"/>
        </w:rPr>
        <w:t>ия</w:t>
      </w:r>
      <w:r w:rsidRPr="00333D73">
        <w:rPr>
          <w:color w:val="000000"/>
          <w:spacing w:val="-6"/>
          <w:sz w:val="28"/>
          <w:szCs w:val="28"/>
        </w:rPr>
        <w:t xml:space="preserve"> </w:t>
      </w:r>
      <w:r w:rsidRPr="00333D73">
        <w:rPr>
          <w:color w:val="000000"/>
          <w:spacing w:val="-1"/>
          <w:sz w:val="28"/>
          <w:szCs w:val="28"/>
        </w:rPr>
        <w:t>п</w:t>
      </w:r>
      <w:r w:rsidRPr="00333D73">
        <w:rPr>
          <w:color w:val="000000"/>
          <w:sz w:val="28"/>
          <w:szCs w:val="28"/>
        </w:rPr>
        <w:t>о</w:t>
      </w:r>
      <w:r w:rsidRPr="00333D73">
        <w:rPr>
          <w:color w:val="000000"/>
          <w:spacing w:val="-6"/>
          <w:sz w:val="28"/>
          <w:szCs w:val="28"/>
        </w:rPr>
        <w:t xml:space="preserve"> </w:t>
      </w:r>
      <w:r w:rsidRPr="00333D73">
        <w:rPr>
          <w:color w:val="000000"/>
          <w:spacing w:val="-1"/>
          <w:sz w:val="28"/>
          <w:szCs w:val="28"/>
        </w:rPr>
        <w:t>о</w:t>
      </w:r>
      <w:r w:rsidRPr="00333D73">
        <w:rPr>
          <w:color w:val="000000"/>
          <w:sz w:val="28"/>
          <w:szCs w:val="28"/>
        </w:rPr>
        <w:t>б</w:t>
      </w:r>
      <w:r w:rsidRPr="00333D73">
        <w:rPr>
          <w:color w:val="000000"/>
          <w:spacing w:val="-2"/>
          <w:sz w:val="28"/>
          <w:szCs w:val="28"/>
        </w:rPr>
        <w:t>щ</w:t>
      </w:r>
      <w:r w:rsidRPr="00333D73">
        <w:rPr>
          <w:color w:val="000000"/>
          <w:sz w:val="28"/>
          <w:szCs w:val="28"/>
        </w:rPr>
        <w:t>ему</w:t>
      </w:r>
      <w:r w:rsidRPr="00333D73">
        <w:rPr>
          <w:color w:val="000000"/>
          <w:spacing w:val="-11"/>
          <w:sz w:val="28"/>
          <w:szCs w:val="28"/>
        </w:rPr>
        <w:t xml:space="preserve"> </w:t>
      </w:r>
      <w:r w:rsidRPr="00333D73">
        <w:rPr>
          <w:color w:val="000000"/>
          <w:sz w:val="28"/>
          <w:szCs w:val="28"/>
        </w:rPr>
        <w:t>о</w:t>
      </w:r>
      <w:r w:rsidRPr="00333D73">
        <w:rPr>
          <w:color w:val="000000"/>
          <w:spacing w:val="1"/>
          <w:sz w:val="28"/>
          <w:szCs w:val="28"/>
        </w:rPr>
        <w:t>бр</w:t>
      </w:r>
      <w:r w:rsidRPr="00333D73">
        <w:rPr>
          <w:color w:val="000000"/>
          <w:sz w:val="28"/>
          <w:szCs w:val="28"/>
        </w:rPr>
        <w:t>а</w:t>
      </w:r>
      <w:r w:rsidRPr="00333D73">
        <w:rPr>
          <w:color w:val="000000"/>
          <w:spacing w:val="-2"/>
          <w:sz w:val="28"/>
          <w:szCs w:val="28"/>
        </w:rPr>
        <w:t>з</w:t>
      </w:r>
      <w:r w:rsidRPr="00333D73">
        <w:rPr>
          <w:color w:val="000000"/>
          <w:sz w:val="28"/>
          <w:szCs w:val="28"/>
        </w:rPr>
        <w:t>о</w:t>
      </w:r>
      <w:r w:rsidRPr="00333D73">
        <w:rPr>
          <w:color w:val="000000"/>
          <w:spacing w:val="-3"/>
          <w:sz w:val="28"/>
          <w:szCs w:val="28"/>
        </w:rPr>
        <w:t>в</w:t>
      </w:r>
      <w:r w:rsidRPr="00333D73">
        <w:rPr>
          <w:color w:val="000000"/>
          <w:sz w:val="28"/>
          <w:szCs w:val="28"/>
        </w:rPr>
        <w:t>а</w:t>
      </w:r>
      <w:r w:rsidRPr="00333D73">
        <w:rPr>
          <w:color w:val="000000"/>
          <w:spacing w:val="-2"/>
          <w:sz w:val="28"/>
          <w:szCs w:val="28"/>
        </w:rPr>
        <w:t>н</w:t>
      </w:r>
      <w:r w:rsidRPr="00333D73">
        <w:rPr>
          <w:color w:val="000000"/>
          <w:sz w:val="28"/>
          <w:szCs w:val="28"/>
        </w:rPr>
        <w:t>ию</w:t>
      </w:r>
      <w:r w:rsidRPr="00333D73">
        <w:rPr>
          <w:color w:val="000000"/>
          <w:spacing w:val="-7"/>
          <w:sz w:val="28"/>
          <w:szCs w:val="28"/>
        </w:rPr>
        <w:t xml:space="preserve"> </w:t>
      </w:r>
      <w:r w:rsidRPr="00333D73">
        <w:rPr>
          <w:rFonts w:eastAsia="Calibri"/>
          <w:color w:val="000000"/>
          <w:spacing w:val="-1"/>
          <w:sz w:val="28"/>
          <w:szCs w:val="28"/>
        </w:rPr>
        <w:t>(</w:t>
      </w:r>
      <w:r w:rsidRPr="00333D73">
        <w:rPr>
          <w:color w:val="000000"/>
          <w:spacing w:val="-1"/>
          <w:sz w:val="28"/>
          <w:szCs w:val="28"/>
        </w:rPr>
        <w:t>п</w:t>
      </w:r>
      <w:r w:rsidRPr="00333D73">
        <w:rPr>
          <w:color w:val="000000"/>
          <w:sz w:val="28"/>
          <w:szCs w:val="28"/>
        </w:rPr>
        <w:t>р</w:t>
      </w:r>
      <w:r w:rsidRPr="00333D73">
        <w:rPr>
          <w:color w:val="000000"/>
          <w:spacing w:val="-3"/>
          <w:sz w:val="28"/>
          <w:szCs w:val="28"/>
        </w:rPr>
        <w:t>о</w:t>
      </w:r>
      <w:r w:rsidRPr="00333D73">
        <w:rPr>
          <w:color w:val="000000"/>
          <w:spacing w:val="-5"/>
          <w:sz w:val="28"/>
          <w:szCs w:val="28"/>
        </w:rPr>
        <w:t>т</w:t>
      </w:r>
      <w:r w:rsidRPr="00333D73">
        <w:rPr>
          <w:color w:val="000000"/>
          <w:sz w:val="28"/>
          <w:szCs w:val="28"/>
        </w:rPr>
        <w:t>о</w:t>
      </w:r>
      <w:r w:rsidRPr="00333D73">
        <w:rPr>
          <w:color w:val="000000"/>
          <w:spacing w:val="-16"/>
          <w:sz w:val="28"/>
          <w:szCs w:val="28"/>
        </w:rPr>
        <w:t>к</w:t>
      </w:r>
      <w:r w:rsidRPr="00333D73">
        <w:rPr>
          <w:color w:val="000000"/>
          <w:spacing w:val="-4"/>
          <w:sz w:val="28"/>
          <w:szCs w:val="28"/>
        </w:rPr>
        <w:t>о</w:t>
      </w:r>
      <w:r w:rsidRPr="00333D73">
        <w:rPr>
          <w:color w:val="000000"/>
          <w:sz w:val="28"/>
          <w:szCs w:val="28"/>
        </w:rPr>
        <w:t>л</w:t>
      </w:r>
      <w:r w:rsidRPr="00333D73">
        <w:rPr>
          <w:color w:val="000000"/>
          <w:spacing w:val="-7"/>
          <w:sz w:val="28"/>
          <w:szCs w:val="28"/>
        </w:rPr>
        <w:t xml:space="preserve"> </w:t>
      </w:r>
      <w:r w:rsidRPr="00333D73">
        <w:rPr>
          <w:color w:val="000000"/>
          <w:spacing w:val="-4"/>
          <w:sz w:val="28"/>
          <w:szCs w:val="28"/>
        </w:rPr>
        <w:t>о</w:t>
      </w:r>
      <w:r w:rsidRPr="00333D73">
        <w:rPr>
          <w:color w:val="000000"/>
          <w:sz w:val="28"/>
          <w:szCs w:val="28"/>
        </w:rPr>
        <w:t>т</w:t>
      </w:r>
      <w:r w:rsidRPr="00333D73">
        <w:rPr>
          <w:color w:val="000000"/>
          <w:spacing w:val="-8"/>
          <w:sz w:val="28"/>
          <w:szCs w:val="28"/>
        </w:rPr>
        <w:t xml:space="preserve"> </w:t>
      </w:r>
      <w:r w:rsidRPr="00333D73">
        <w:rPr>
          <w:rFonts w:eastAsia="Calibri"/>
          <w:color w:val="000000"/>
          <w:sz w:val="28"/>
          <w:szCs w:val="28"/>
        </w:rPr>
        <w:t>28</w:t>
      </w:r>
      <w:r w:rsidRPr="00333D73">
        <w:rPr>
          <w:rFonts w:eastAsia="Calibri"/>
          <w:color w:val="000000"/>
          <w:spacing w:val="-2"/>
          <w:sz w:val="28"/>
          <w:szCs w:val="28"/>
        </w:rPr>
        <w:t xml:space="preserve"> </w:t>
      </w:r>
      <w:r w:rsidRPr="00333D73">
        <w:rPr>
          <w:color w:val="000000"/>
          <w:sz w:val="28"/>
          <w:szCs w:val="28"/>
        </w:rPr>
        <w:t>июня</w:t>
      </w:r>
      <w:r w:rsidRPr="00333D73">
        <w:rPr>
          <w:color w:val="000000"/>
          <w:spacing w:val="-6"/>
          <w:sz w:val="28"/>
          <w:szCs w:val="28"/>
        </w:rPr>
        <w:t xml:space="preserve"> </w:t>
      </w:r>
      <w:r w:rsidRPr="00333D73">
        <w:rPr>
          <w:rFonts w:eastAsia="Calibri"/>
          <w:color w:val="000000"/>
          <w:spacing w:val="-3"/>
          <w:sz w:val="28"/>
          <w:szCs w:val="28"/>
        </w:rPr>
        <w:t>2</w:t>
      </w:r>
      <w:r w:rsidRPr="00333D73">
        <w:rPr>
          <w:rFonts w:eastAsia="Calibri"/>
          <w:color w:val="000000"/>
          <w:sz w:val="28"/>
          <w:szCs w:val="28"/>
        </w:rPr>
        <w:t>0</w:t>
      </w:r>
      <w:r w:rsidRPr="00333D73">
        <w:rPr>
          <w:rFonts w:eastAsia="Calibri"/>
          <w:color w:val="000000"/>
          <w:spacing w:val="-1"/>
          <w:sz w:val="28"/>
          <w:szCs w:val="28"/>
        </w:rPr>
        <w:t>1</w:t>
      </w:r>
      <w:r w:rsidRPr="00333D73">
        <w:rPr>
          <w:rFonts w:eastAsia="Calibri"/>
          <w:color w:val="000000"/>
          <w:sz w:val="28"/>
          <w:szCs w:val="28"/>
        </w:rPr>
        <w:t>6</w:t>
      </w:r>
      <w:r w:rsidRPr="00333D73">
        <w:rPr>
          <w:rFonts w:eastAsia="Calibri"/>
          <w:color w:val="000000"/>
          <w:spacing w:val="-2"/>
          <w:sz w:val="28"/>
          <w:szCs w:val="28"/>
        </w:rPr>
        <w:t xml:space="preserve"> </w:t>
      </w:r>
      <w:r w:rsidRPr="00333D73">
        <w:rPr>
          <w:color w:val="000000"/>
          <w:sz w:val="28"/>
          <w:szCs w:val="28"/>
        </w:rPr>
        <w:t>г</w:t>
      </w:r>
      <w:r w:rsidRPr="00333D73">
        <w:rPr>
          <w:rFonts w:eastAsia="Calibri"/>
          <w:color w:val="000000"/>
          <w:sz w:val="28"/>
          <w:szCs w:val="28"/>
        </w:rPr>
        <w:t xml:space="preserve">. </w:t>
      </w:r>
      <w:r w:rsidRPr="00333D73">
        <w:rPr>
          <w:color w:val="000000"/>
          <w:sz w:val="28"/>
          <w:szCs w:val="28"/>
        </w:rPr>
        <w:t>№</w:t>
      </w:r>
      <w:r w:rsidRPr="00333D73">
        <w:rPr>
          <w:color w:val="000000"/>
          <w:spacing w:val="-6"/>
          <w:sz w:val="28"/>
          <w:szCs w:val="28"/>
        </w:rPr>
        <w:t xml:space="preserve"> </w:t>
      </w:r>
      <w:r w:rsidRPr="00333D73">
        <w:rPr>
          <w:rFonts w:eastAsia="Calibri"/>
          <w:color w:val="000000"/>
          <w:spacing w:val="-39"/>
          <w:sz w:val="28"/>
          <w:szCs w:val="28"/>
        </w:rPr>
        <w:t>2</w:t>
      </w:r>
      <w:r w:rsidRPr="00333D73">
        <w:rPr>
          <w:rFonts w:eastAsia="Calibri"/>
          <w:color w:val="000000"/>
          <w:spacing w:val="-27"/>
          <w:sz w:val="28"/>
          <w:szCs w:val="28"/>
        </w:rPr>
        <w:t>/</w:t>
      </w:r>
      <w:r w:rsidRPr="00333D73">
        <w:rPr>
          <w:rFonts w:eastAsia="Calibri"/>
          <w:color w:val="000000"/>
          <w:sz w:val="28"/>
          <w:szCs w:val="28"/>
        </w:rPr>
        <w:t>1</w:t>
      </w:r>
      <w:r w:rsidRPr="00333D73">
        <w:rPr>
          <w:rFonts w:eastAsia="Calibri"/>
          <w:color w:val="000000"/>
          <w:spacing w:val="-1"/>
          <w:sz w:val="28"/>
          <w:szCs w:val="28"/>
        </w:rPr>
        <w:t>6</w:t>
      </w:r>
      <w:r w:rsidRPr="00333D73">
        <w:rPr>
          <w:rFonts w:eastAsia="Calibri"/>
          <w:color w:val="000000"/>
          <w:sz w:val="28"/>
          <w:szCs w:val="28"/>
        </w:rPr>
        <w:t>-</w:t>
      </w:r>
      <w:r w:rsidRPr="00333D73">
        <w:rPr>
          <w:color w:val="000000"/>
          <w:sz w:val="28"/>
          <w:szCs w:val="28"/>
        </w:rPr>
        <w:t>з</w:t>
      </w:r>
      <w:r w:rsidRPr="00333D73">
        <w:rPr>
          <w:rFonts w:eastAsia="Calibri"/>
          <w:color w:val="000000"/>
          <w:spacing w:val="-2"/>
          <w:sz w:val="28"/>
          <w:szCs w:val="28"/>
        </w:rPr>
        <w:t>)</w:t>
      </w:r>
      <w:r w:rsidRPr="00333D73">
        <w:rPr>
          <w:rFonts w:eastAsia="Calibri"/>
          <w:color w:val="000000"/>
          <w:sz w:val="28"/>
          <w:szCs w:val="28"/>
        </w:rPr>
        <w:t>.</w:t>
      </w:r>
    </w:p>
    <w:p w:rsidR="00F81DC0" w:rsidRDefault="00F81DC0" w:rsidP="00F81DC0">
      <w:pPr>
        <w:spacing w:after="80" w:line="240" w:lineRule="exact"/>
        <w:rPr>
          <w:rFonts w:ascii="Calibri" w:eastAsia="Calibri" w:hAnsi="Calibri" w:cs="Calibri"/>
        </w:rPr>
      </w:pPr>
    </w:p>
    <w:p w:rsidR="0055298A" w:rsidRPr="00717EAD" w:rsidRDefault="0055298A" w:rsidP="00927BBF">
      <w:pPr>
        <w:pStyle w:val="Default"/>
        <w:ind w:left="284" w:firstLine="851"/>
        <w:jc w:val="center"/>
        <w:rPr>
          <w:b/>
          <w:bCs/>
          <w:i/>
          <w:iCs/>
          <w:color w:val="auto"/>
          <w:sz w:val="28"/>
          <w:szCs w:val="28"/>
        </w:rPr>
      </w:pPr>
    </w:p>
    <w:p w:rsidR="00717EAD" w:rsidRDefault="001D2B1B" w:rsidP="00927BBF">
      <w:pPr>
        <w:pStyle w:val="Default"/>
        <w:ind w:left="284" w:firstLine="851"/>
        <w:jc w:val="center"/>
        <w:rPr>
          <w:b/>
          <w:bCs/>
          <w:i/>
          <w:iCs/>
          <w:color w:val="auto"/>
          <w:sz w:val="28"/>
          <w:szCs w:val="28"/>
        </w:rPr>
      </w:pPr>
      <w:r>
        <w:rPr>
          <w:b/>
          <w:bCs/>
          <w:i/>
          <w:iCs/>
          <w:color w:val="auto"/>
          <w:sz w:val="28"/>
          <w:szCs w:val="28"/>
        </w:rPr>
        <w:t>Интернет- ресурсы</w:t>
      </w:r>
    </w:p>
    <w:p w:rsidR="0055298A" w:rsidRDefault="0055298A" w:rsidP="00927BBF">
      <w:pPr>
        <w:pStyle w:val="Default"/>
        <w:ind w:left="284" w:firstLine="851"/>
        <w:jc w:val="center"/>
        <w:rPr>
          <w:b/>
          <w:bCs/>
          <w:i/>
          <w:iCs/>
          <w:color w:val="auto"/>
          <w:sz w:val="28"/>
          <w:szCs w:val="28"/>
        </w:rPr>
      </w:pPr>
    </w:p>
    <w:p w:rsidR="0055298A" w:rsidRPr="005C1B27" w:rsidRDefault="0055298A" w:rsidP="00927BBF">
      <w:pPr>
        <w:pStyle w:val="a7"/>
        <w:numPr>
          <w:ilvl w:val="0"/>
          <w:numId w:val="32"/>
        </w:numPr>
        <w:ind w:left="284"/>
        <w:jc w:val="both"/>
        <w:rPr>
          <w:sz w:val="28"/>
          <w:szCs w:val="28"/>
        </w:rPr>
      </w:pPr>
      <w:r w:rsidRPr="005C1B27">
        <w:rPr>
          <w:sz w:val="28"/>
          <w:szCs w:val="28"/>
        </w:rPr>
        <w:t>Единое окно доступ</w:t>
      </w:r>
      <w:r w:rsidR="00C73AEE">
        <w:rPr>
          <w:sz w:val="28"/>
          <w:szCs w:val="28"/>
        </w:rPr>
        <w:t xml:space="preserve">а к образовательным ресурсам.  </w:t>
      </w:r>
      <w:r w:rsidRPr="005C1B27">
        <w:rPr>
          <w:sz w:val="28"/>
          <w:szCs w:val="28"/>
        </w:rPr>
        <w:t xml:space="preserve"> </w:t>
      </w:r>
      <w:hyperlink r:id="rId9" w:history="1">
        <w:r w:rsidRPr="005C1B27">
          <w:rPr>
            <w:rStyle w:val="af4"/>
            <w:sz w:val="28"/>
            <w:szCs w:val="28"/>
            <w:lang w:val="en-US"/>
          </w:rPr>
          <w:t>URL</w:t>
        </w:r>
        <w:r w:rsidRPr="005C1B27">
          <w:rPr>
            <w:rStyle w:val="af4"/>
            <w:sz w:val="28"/>
            <w:szCs w:val="28"/>
          </w:rPr>
          <w:t xml:space="preserve">: </w:t>
        </w:r>
        <w:r w:rsidRPr="005C1B27">
          <w:rPr>
            <w:rStyle w:val="af4"/>
            <w:sz w:val="28"/>
            <w:szCs w:val="28"/>
            <w:lang w:val="en-US"/>
          </w:rPr>
          <w:t>www</w:t>
        </w:r>
        <w:r w:rsidRPr="005C1B27">
          <w:rPr>
            <w:rStyle w:val="af4"/>
            <w:sz w:val="28"/>
            <w:szCs w:val="28"/>
          </w:rPr>
          <w:t>.е</w:t>
        </w:r>
        <w:r w:rsidRPr="005C1B27">
          <w:rPr>
            <w:rStyle w:val="af4"/>
            <w:sz w:val="28"/>
            <w:szCs w:val="28"/>
            <w:lang w:val="en-US"/>
          </w:rPr>
          <w:t>du</w:t>
        </w:r>
        <w:r w:rsidRPr="005C1B27">
          <w:rPr>
            <w:rStyle w:val="af4"/>
            <w:sz w:val="28"/>
            <w:szCs w:val="28"/>
          </w:rPr>
          <w:t>.</w:t>
        </w:r>
        <w:r w:rsidRPr="005C1B27">
          <w:rPr>
            <w:rStyle w:val="af4"/>
            <w:sz w:val="28"/>
            <w:szCs w:val="28"/>
            <w:lang w:val="en-US"/>
          </w:rPr>
          <w:t>ru</w:t>
        </w:r>
      </w:hyperlink>
      <w:r w:rsidR="00C73AEE">
        <w:rPr>
          <w:sz w:val="28"/>
          <w:szCs w:val="28"/>
        </w:rPr>
        <w:t xml:space="preserve">. </w:t>
      </w:r>
      <w:r w:rsidRPr="005C1B27">
        <w:rPr>
          <w:sz w:val="28"/>
          <w:szCs w:val="28"/>
        </w:rPr>
        <w:t>(дата обращения</w:t>
      </w:r>
      <w:r w:rsidR="00C73AEE">
        <w:rPr>
          <w:sz w:val="28"/>
          <w:szCs w:val="28"/>
        </w:rPr>
        <w:t>:</w:t>
      </w:r>
      <w:r w:rsidRPr="005C1B27">
        <w:rPr>
          <w:sz w:val="28"/>
          <w:szCs w:val="28"/>
        </w:rPr>
        <w:t xml:space="preserve"> 20.0</w:t>
      </w:r>
      <w:r w:rsidR="00333D73">
        <w:rPr>
          <w:sz w:val="28"/>
          <w:szCs w:val="28"/>
        </w:rPr>
        <w:t>5</w:t>
      </w:r>
      <w:r w:rsidRPr="005C1B27">
        <w:rPr>
          <w:sz w:val="28"/>
          <w:szCs w:val="28"/>
        </w:rPr>
        <w:t>.1</w:t>
      </w:r>
      <w:r w:rsidR="00333D73">
        <w:rPr>
          <w:sz w:val="28"/>
          <w:szCs w:val="28"/>
        </w:rPr>
        <w:t>7</w:t>
      </w:r>
      <w:r w:rsidRPr="005C1B27">
        <w:rPr>
          <w:sz w:val="28"/>
          <w:szCs w:val="28"/>
        </w:rPr>
        <w:t>)</w:t>
      </w:r>
      <w:r w:rsidR="00EA0BE6">
        <w:rPr>
          <w:sz w:val="28"/>
          <w:szCs w:val="28"/>
        </w:rPr>
        <w:t>.</w:t>
      </w:r>
    </w:p>
    <w:p w:rsidR="00615AB6" w:rsidRDefault="0055298A" w:rsidP="00927BBF">
      <w:pPr>
        <w:ind w:left="284"/>
        <w:jc w:val="both"/>
        <w:rPr>
          <w:sz w:val="28"/>
          <w:szCs w:val="28"/>
        </w:rPr>
      </w:pPr>
      <w:r w:rsidRPr="00615AB6">
        <w:rPr>
          <w:sz w:val="28"/>
          <w:szCs w:val="28"/>
        </w:rPr>
        <w:t>Федеральный центр информационно-образовательных ресурсов [Электронный ресурс].  -</w:t>
      </w:r>
      <w:hyperlink r:id="rId10" w:history="1">
        <w:r w:rsidRPr="00615AB6">
          <w:rPr>
            <w:rStyle w:val="af4"/>
            <w:sz w:val="28"/>
            <w:szCs w:val="28"/>
            <w:lang w:val="en-US"/>
          </w:rPr>
          <w:t>URL</w:t>
        </w:r>
        <w:r w:rsidRPr="00615AB6">
          <w:rPr>
            <w:rStyle w:val="af4"/>
            <w:sz w:val="28"/>
            <w:szCs w:val="28"/>
          </w:rPr>
          <w:t>://</w:t>
        </w:r>
        <w:r w:rsidRPr="00615AB6">
          <w:rPr>
            <w:rStyle w:val="af4"/>
            <w:sz w:val="28"/>
            <w:szCs w:val="28"/>
            <w:lang w:val="en-US"/>
          </w:rPr>
          <w:t>http</w:t>
        </w:r>
        <w:r w:rsidRPr="00615AB6">
          <w:rPr>
            <w:rStyle w:val="af4"/>
            <w:sz w:val="28"/>
            <w:szCs w:val="28"/>
          </w:rPr>
          <w:t>://</w:t>
        </w:r>
        <w:r w:rsidRPr="00615AB6">
          <w:rPr>
            <w:rStyle w:val="af4"/>
            <w:sz w:val="28"/>
            <w:szCs w:val="28"/>
            <w:lang w:val="en-US"/>
          </w:rPr>
          <w:t>fcior</w:t>
        </w:r>
        <w:r w:rsidRPr="00615AB6">
          <w:rPr>
            <w:rStyle w:val="af4"/>
            <w:sz w:val="28"/>
            <w:szCs w:val="28"/>
          </w:rPr>
          <w:t>.</w:t>
        </w:r>
        <w:r w:rsidRPr="00615AB6">
          <w:rPr>
            <w:rStyle w:val="af4"/>
            <w:sz w:val="28"/>
            <w:szCs w:val="28"/>
            <w:lang w:val="en-US"/>
          </w:rPr>
          <w:t>edu</w:t>
        </w:r>
        <w:r w:rsidRPr="00615AB6">
          <w:rPr>
            <w:rStyle w:val="af4"/>
            <w:sz w:val="28"/>
            <w:szCs w:val="28"/>
          </w:rPr>
          <w:t>.</w:t>
        </w:r>
        <w:r w:rsidRPr="00615AB6">
          <w:rPr>
            <w:rStyle w:val="af4"/>
            <w:sz w:val="28"/>
            <w:szCs w:val="28"/>
            <w:lang w:val="en-US"/>
          </w:rPr>
          <w:t>ru</w:t>
        </w:r>
      </w:hyperlink>
      <w:r>
        <w:t>.</w:t>
      </w:r>
      <w:r w:rsidR="004D033C">
        <w:rPr>
          <w:sz w:val="28"/>
          <w:szCs w:val="28"/>
        </w:rPr>
        <w:t xml:space="preserve"> </w:t>
      </w:r>
      <w:r w:rsidRPr="00615AB6">
        <w:rPr>
          <w:sz w:val="28"/>
          <w:szCs w:val="28"/>
        </w:rPr>
        <w:t xml:space="preserve"> </w:t>
      </w:r>
      <w:r w:rsidR="00615AB6">
        <w:rPr>
          <w:sz w:val="28"/>
          <w:szCs w:val="28"/>
        </w:rPr>
        <w:t>(дата обращения: 27.0</w:t>
      </w:r>
      <w:r w:rsidR="00333D73">
        <w:rPr>
          <w:sz w:val="28"/>
          <w:szCs w:val="28"/>
        </w:rPr>
        <w:t>5</w:t>
      </w:r>
      <w:r w:rsidR="00615AB6">
        <w:rPr>
          <w:sz w:val="28"/>
          <w:szCs w:val="28"/>
        </w:rPr>
        <w:t>.201</w:t>
      </w:r>
      <w:r w:rsidR="00333D73">
        <w:rPr>
          <w:sz w:val="28"/>
          <w:szCs w:val="28"/>
        </w:rPr>
        <w:t>7</w:t>
      </w:r>
      <w:r w:rsidR="00615AB6">
        <w:rPr>
          <w:sz w:val="28"/>
          <w:szCs w:val="28"/>
        </w:rPr>
        <w:t>).</w:t>
      </w:r>
    </w:p>
    <w:p w:rsidR="00615AB6" w:rsidRDefault="0055298A" w:rsidP="00927BBF">
      <w:pPr>
        <w:ind w:left="284"/>
        <w:jc w:val="both"/>
        <w:rPr>
          <w:sz w:val="28"/>
          <w:szCs w:val="28"/>
        </w:rPr>
      </w:pPr>
      <w:r w:rsidRPr="00615AB6">
        <w:rPr>
          <w:sz w:val="28"/>
          <w:szCs w:val="28"/>
        </w:rPr>
        <w:t xml:space="preserve">Единая коллекция цифровых образовательных ресурсов [Электронный ресурс].  - </w:t>
      </w:r>
      <w:hyperlink r:id="rId11" w:history="1">
        <w:r w:rsidRPr="00615AB6">
          <w:rPr>
            <w:rStyle w:val="af4"/>
            <w:sz w:val="28"/>
            <w:szCs w:val="28"/>
            <w:lang w:val="en-US"/>
          </w:rPr>
          <w:t>URL</w:t>
        </w:r>
        <w:r w:rsidRPr="00615AB6">
          <w:rPr>
            <w:rStyle w:val="af4"/>
            <w:sz w:val="28"/>
            <w:szCs w:val="28"/>
          </w:rPr>
          <w:t>:// http://school-collection.edu.ru/</w:t>
        </w:r>
      </w:hyperlink>
      <w:r w:rsidRPr="00615AB6">
        <w:rPr>
          <w:sz w:val="28"/>
          <w:szCs w:val="28"/>
        </w:rPr>
        <w:t xml:space="preserve">. – </w:t>
      </w:r>
      <w:r w:rsidR="00615AB6">
        <w:rPr>
          <w:sz w:val="28"/>
          <w:szCs w:val="28"/>
        </w:rPr>
        <w:t>(дата обращения: 27.0</w:t>
      </w:r>
      <w:r w:rsidR="00333D73">
        <w:rPr>
          <w:sz w:val="28"/>
          <w:szCs w:val="28"/>
        </w:rPr>
        <w:t>5</w:t>
      </w:r>
      <w:r w:rsidR="00615AB6">
        <w:rPr>
          <w:sz w:val="28"/>
          <w:szCs w:val="28"/>
        </w:rPr>
        <w:t>.201</w:t>
      </w:r>
      <w:r w:rsidR="00333D73">
        <w:rPr>
          <w:sz w:val="28"/>
          <w:szCs w:val="28"/>
        </w:rPr>
        <w:t>7</w:t>
      </w:r>
      <w:r w:rsidR="00615AB6">
        <w:rPr>
          <w:sz w:val="28"/>
          <w:szCs w:val="28"/>
        </w:rPr>
        <w:t>).</w:t>
      </w:r>
    </w:p>
    <w:p w:rsidR="0055298A" w:rsidRPr="00615AB6" w:rsidRDefault="0055298A" w:rsidP="00927BBF">
      <w:pPr>
        <w:pStyle w:val="Default"/>
        <w:numPr>
          <w:ilvl w:val="0"/>
          <w:numId w:val="32"/>
        </w:numPr>
        <w:ind w:left="284"/>
        <w:jc w:val="both"/>
        <w:rPr>
          <w:sz w:val="28"/>
          <w:szCs w:val="28"/>
        </w:rPr>
      </w:pPr>
      <w:r w:rsidRPr="00615AB6">
        <w:rPr>
          <w:color w:val="auto"/>
          <w:sz w:val="28"/>
          <w:szCs w:val="28"/>
        </w:rPr>
        <w:t xml:space="preserve">Академик. Словари и энциклопедии </w:t>
      </w:r>
      <w:r w:rsidR="004D033C">
        <w:rPr>
          <w:sz w:val="28"/>
          <w:szCs w:val="28"/>
        </w:rPr>
        <w:t xml:space="preserve">[Электронный ресурс].  </w:t>
      </w:r>
      <w:r w:rsidRPr="00615AB6">
        <w:rPr>
          <w:sz w:val="28"/>
          <w:szCs w:val="28"/>
        </w:rPr>
        <w:t xml:space="preserve"> </w:t>
      </w:r>
      <w:hyperlink r:id="rId12" w:history="1">
        <w:r w:rsidRPr="00615AB6">
          <w:rPr>
            <w:rStyle w:val="af4"/>
            <w:sz w:val="28"/>
            <w:szCs w:val="28"/>
            <w:lang w:val="en-US"/>
          </w:rPr>
          <w:t>URL</w:t>
        </w:r>
        <w:r w:rsidRPr="00615AB6">
          <w:rPr>
            <w:rStyle w:val="af4"/>
            <w:sz w:val="28"/>
            <w:szCs w:val="28"/>
          </w:rPr>
          <w:t xml:space="preserve">:// </w:t>
        </w:r>
        <w:r w:rsidRPr="00615AB6">
          <w:rPr>
            <w:color w:val="auto"/>
            <w:sz w:val="28"/>
            <w:szCs w:val="28"/>
          </w:rPr>
          <w:t xml:space="preserve">dic.academic.ru </w:t>
        </w:r>
      </w:hyperlink>
      <w:r w:rsidR="004D033C">
        <w:rPr>
          <w:sz w:val="28"/>
          <w:szCs w:val="28"/>
        </w:rPr>
        <w:t xml:space="preserve">. </w:t>
      </w:r>
      <w:r w:rsidRPr="00615AB6">
        <w:rPr>
          <w:sz w:val="28"/>
          <w:szCs w:val="28"/>
        </w:rPr>
        <w:t xml:space="preserve"> (дата обращения</w:t>
      </w:r>
      <w:r w:rsidR="004D033C">
        <w:rPr>
          <w:sz w:val="28"/>
          <w:szCs w:val="28"/>
        </w:rPr>
        <w:t>:</w:t>
      </w:r>
      <w:r w:rsidRPr="00615AB6">
        <w:rPr>
          <w:sz w:val="28"/>
          <w:szCs w:val="28"/>
        </w:rPr>
        <w:t xml:space="preserve"> 26.0</w:t>
      </w:r>
      <w:r w:rsidR="00333D73">
        <w:rPr>
          <w:sz w:val="28"/>
          <w:szCs w:val="28"/>
        </w:rPr>
        <w:t>5</w:t>
      </w:r>
      <w:r w:rsidRPr="00615AB6">
        <w:rPr>
          <w:sz w:val="28"/>
          <w:szCs w:val="28"/>
        </w:rPr>
        <w:t>.201</w:t>
      </w:r>
      <w:r w:rsidR="00333D73">
        <w:rPr>
          <w:sz w:val="28"/>
          <w:szCs w:val="28"/>
        </w:rPr>
        <w:t>7</w:t>
      </w:r>
      <w:r w:rsidRPr="00615AB6">
        <w:rPr>
          <w:sz w:val="28"/>
          <w:szCs w:val="28"/>
        </w:rPr>
        <w:t>)</w:t>
      </w:r>
      <w:r w:rsidR="00EA0BE6" w:rsidRPr="00615AB6">
        <w:rPr>
          <w:sz w:val="28"/>
          <w:szCs w:val="28"/>
        </w:rPr>
        <w:t>.</w:t>
      </w:r>
    </w:p>
    <w:p w:rsidR="00615AB6" w:rsidRDefault="0055298A" w:rsidP="00927BBF">
      <w:pPr>
        <w:ind w:left="284"/>
        <w:jc w:val="both"/>
        <w:rPr>
          <w:sz w:val="28"/>
          <w:szCs w:val="28"/>
        </w:rPr>
      </w:pPr>
      <w:r w:rsidRPr="00615AB6">
        <w:rPr>
          <w:sz w:val="28"/>
          <w:szCs w:val="28"/>
        </w:rPr>
        <w:t>Воок</w:t>
      </w:r>
      <w:r w:rsidRPr="00615AB6">
        <w:rPr>
          <w:sz w:val="28"/>
          <w:szCs w:val="28"/>
          <w:lang w:val="en-US"/>
        </w:rPr>
        <w:t>s</w:t>
      </w:r>
      <w:r w:rsidRPr="00615AB6">
        <w:rPr>
          <w:sz w:val="28"/>
          <w:szCs w:val="28"/>
        </w:rPr>
        <w:t xml:space="preserve"> </w:t>
      </w:r>
      <w:r w:rsidRPr="00615AB6">
        <w:rPr>
          <w:sz w:val="28"/>
          <w:szCs w:val="28"/>
          <w:lang w:val="en-US"/>
        </w:rPr>
        <w:t>Gid</w:t>
      </w:r>
      <w:r w:rsidR="004D033C">
        <w:rPr>
          <w:sz w:val="28"/>
          <w:szCs w:val="28"/>
        </w:rPr>
        <w:t xml:space="preserve"> [Электронный ресурс].  </w:t>
      </w:r>
      <w:r w:rsidRPr="00615AB6">
        <w:rPr>
          <w:sz w:val="28"/>
          <w:szCs w:val="28"/>
        </w:rPr>
        <w:t xml:space="preserve"> </w:t>
      </w:r>
      <w:hyperlink r:id="rId13" w:history="1">
        <w:r w:rsidRPr="00615AB6">
          <w:rPr>
            <w:rStyle w:val="af4"/>
            <w:sz w:val="28"/>
            <w:szCs w:val="28"/>
            <w:lang w:val="en-US"/>
          </w:rPr>
          <w:t>URL</w:t>
        </w:r>
        <w:r w:rsidRPr="00615AB6">
          <w:rPr>
            <w:rStyle w:val="af4"/>
            <w:sz w:val="28"/>
            <w:szCs w:val="28"/>
          </w:rPr>
          <w:t xml:space="preserve">:// </w:t>
        </w:r>
        <w:r w:rsidRPr="00615AB6">
          <w:rPr>
            <w:sz w:val="28"/>
            <w:szCs w:val="28"/>
            <w:lang w:val="en-US"/>
          </w:rPr>
          <w:t>www</w:t>
        </w:r>
        <w:r w:rsidRPr="00615AB6">
          <w:rPr>
            <w:sz w:val="28"/>
            <w:szCs w:val="28"/>
          </w:rPr>
          <w:t>.</w:t>
        </w:r>
        <w:r w:rsidRPr="00615AB6">
          <w:rPr>
            <w:sz w:val="28"/>
            <w:szCs w:val="28"/>
            <w:lang w:val="en-US"/>
          </w:rPr>
          <w:t>booksgid</w:t>
        </w:r>
        <w:r w:rsidRPr="00615AB6">
          <w:rPr>
            <w:sz w:val="28"/>
            <w:szCs w:val="28"/>
          </w:rPr>
          <w:t>.</w:t>
        </w:r>
        <w:r w:rsidRPr="00615AB6">
          <w:rPr>
            <w:sz w:val="28"/>
            <w:szCs w:val="28"/>
            <w:lang w:val="en-US"/>
          </w:rPr>
          <w:t>com</w:t>
        </w:r>
        <w:r w:rsidRPr="00615AB6">
          <w:rPr>
            <w:sz w:val="28"/>
            <w:szCs w:val="28"/>
          </w:rPr>
          <w:t xml:space="preserve"> </w:t>
        </w:r>
      </w:hyperlink>
      <w:r w:rsidR="004D033C">
        <w:rPr>
          <w:sz w:val="28"/>
          <w:szCs w:val="28"/>
        </w:rPr>
        <w:t xml:space="preserve">. </w:t>
      </w:r>
      <w:r w:rsidRPr="00615AB6">
        <w:rPr>
          <w:sz w:val="28"/>
          <w:szCs w:val="28"/>
        </w:rPr>
        <w:t xml:space="preserve"> </w:t>
      </w:r>
      <w:r w:rsidR="00615AB6">
        <w:rPr>
          <w:sz w:val="28"/>
          <w:szCs w:val="28"/>
        </w:rPr>
        <w:t>(дата обращения: 27.0</w:t>
      </w:r>
      <w:r w:rsidR="00333D73">
        <w:rPr>
          <w:sz w:val="28"/>
          <w:szCs w:val="28"/>
        </w:rPr>
        <w:t>5</w:t>
      </w:r>
      <w:r w:rsidR="00615AB6">
        <w:rPr>
          <w:sz w:val="28"/>
          <w:szCs w:val="28"/>
        </w:rPr>
        <w:t>.201</w:t>
      </w:r>
      <w:r w:rsidR="00333D73">
        <w:rPr>
          <w:sz w:val="28"/>
          <w:szCs w:val="28"/>
        </w:rPr>
        <w:t>7</w:t>
      </w:r>
      <w:r w:rsidR="00615AB6">
        <w:rPr>
          <w:sz w:val="28"/>
          <w:szCs w:val="28"/>
        </w:rPr>
        <w:t>).</w:t>
      </w:r>
    </w:p>
    <w:p w:rsidR="00615AB6" w:rsidRDefault="0055298A" w:rsidP="00927BBF">
      <w:pPr>
        <w:ind w:left="284"/>
        <w:jc w:val="both"/>
        <w:rPr>
          <w:sz w:val="28"/>
          <w:szCs w:val="28"/>
        </w:rPr>
      </w:pPr>
      <w:r w:rsidRPr="00615AB6">
        <w:rPr>
          <w:sz w:val="28"/>
          <w:szCs w:val="28"/>
        </w:rPr>
        <w:t xml:space="preserve">Глобалтека [Электронный ресурс].  - </w:t>
      </w:r>
      <w:hyperlink r:id="rId14" w:history="1">
        <w:r w:rsidRPr="00615AB6">
          <w:rPr>
            <w:rStyle w:val="af4"/>
            <w:sz w:val="28"/>
            <w:szCs w:val="28"/>
            <w:lang w:val="en-US"/>
          </w:rPr>
          <w:t>URL</w:t>
        </w:r>
        <w:r w:rsidRPr="00615AB6">
          <w:rPr>
            <w:rStyle w:val="af4"/>
            <w:sz w:val="28"/>
            <w:szCs w:val="28"/>
          </w:rPr>
          <w:t xml:space="preserve">:// </w:t>
        </w:r>
        <w:r w:rsidRPr="00615AB6">
          <w:rPr>
            <w:sz w:val="28"/>
            <w:szCs w:val="28"/>
            <w:lang w:val="en-US"/>
          </w:rPr>
          <w:t>globalteka</w:t>
        </w:r>
        <w:r w:rsidRPr="00615AB6">
          <w:rPr>
            <w:sz w:val="28"/>
            <w:szCs w:val="28"/>
          </w:rPr>
          <w:t>.</w:t>
        </w:r>
        <w:r w:rsidRPr="00615AB6">
          <w:rPr>
            <w:sz w:val="28"/>
            <w:szCs w:val="28"/>
            <w:lang w:val="en-US"/>
          </w:rPr>
          <w:t>ru</w:t>
        </w:r>
        <w:r w:rsidRPr="00615AB6">
          <w:rPr>
            <w:sz w:val="28"/>
            <w:szCs w:val="28"/>
          </w:rPr>
          <w:t>/</w:t>
        </w:r>
        <w:r w:rsidRPr="00615AB6">
          <w:rPr>
            <w:sz w:val="28"/>
            <w:szCs w:val="28"/>
            <w:lang w:val="en-US"/>
          </w:rPr>
          <w:t>index</w:t>
        </w:r>
        <w:r w:rsidRPr="00615AB6">
          <w:rPr>
            <w:sz w:val="28"/>
            <w:szCs w:val="28"/>
          </w:rPr>
          <w:t>.</w:t>
        </w:r>
        <w:r w:rsidRPr="00615AB6">
          <w:rPr>
            <w:sz w:val="28"/>
            <w:szCs w:val="28"/>
            <w:lang w:val="en-US"/>
          </w:rPr>
          <w:t>html</w:t>
        </w:r>
        <w:r w:rsidRPr="00615AB6">
          <w:rPr>
            <w:sz w:val="28"/>
            <w:szCs w:val="28"/>
          </w:rPr>
          <w:t xml:space="preserve"> </w:t>
        </w:r>
      </w:hyperlink>
      <w:r w:rsidRPr="00615AB6">
        <w:rPr>
          <w:sz w:val="28"/>
          <w:szCs w:val="28"/>
        </w:rPr>
        <w:t xml:space="preserve">. – </w:t>
      </w:r>
      <w:r w:rsidR="00615AB6">
        <w:rPr>
          <w:sz w:val="28"/>
          <w:szCs w:val="28"/>
        </w:rPr>
        <w:t>(дата обращения: 27.0</w:t>
      </w:r>
      <w:r w:rsidR="00333D73">
        <w:rPr>
          <w:sz w:val="28"/>
          <w:szCs w:val="28"/>
        </w:rPr>
        <w:t>5</w:t>
      </w:r>
      <w:r w:rsidR="00615AB6">
        <w:rPr>
          <w:sz w:val="28"/>
          <w:szCs w:val="28"/>
        </w:rPr>
        <w:t>.201</w:t>
      </w:r>
      <w:r w:rsidR="00333D73">
        <w:rPr>
          <w:sz w:val="28"/>
          <w:szCs w:val="28"/>
        </w:rPr>
        <w:t>7</w:t>
      </w:r>
      <w:r w:rsidR="00615AB6">
        <w:rPr>
          <w:sz w:val="28"/>
          <w:szCs w:val="28"/>
        </w:rPr>
        <w:t>).</w:t>
      </w:r>
    </w:p>
    <w:p w:rsidR="00615AB6" w:rsidRDefault="00EA0BE6" w:rsidP="00927BBF">
      <w:pPr>
        <w:ind w:left="284"/>
        <w:jc w:val="both"/>
        <w:rPr>
          <w:sz w:val="28"/>
          <w:szCs w:val="28"/>
        </w:rPr>
      </w:pPr>
      <w:r w:rsidRPr="00615AB6">
        <w:rPr>
          <w:sz w:val="28"/>
          <w:szCs w:val="28"/>
        </w:rPr>
        <w:t xml:space="preserve">Квант [Электронный ресурс]: научно-популярный физико-математический журнал.  - </w:t>
      </w:r>
      <w:hyperlink r:id="rId15" w:history="1">
        <w:r w:rsidRPr="00615AB6">
          <w:rPr>
            <w:rStyle w:val="af4"/>
            <w:sz w:val="28"/>
            <w:szCs w:val="28"/>
            <w:lang w:val="en-US"/>
          </w:rPr>
          <w:t>URL</w:t>
        </w:r>
        <w:r w:rsidRPr="00615AB6">
          <w:rPr>
            <w:rStyle w:val="af4"/>
            <w:sz w:val="28"/>
            <w:szCs w:val="28"/>
          </w:rPr>
          <w:t>:/</w:t>
        </w:r>
        <w:r w:rsidRPr="00615AB6">
          <w:rPr>
            <w:sz w:val="28"/>
            <w:szCs w:val="28"/>
          </w:rPr>
          <w:t xml:space="preserve"> http://kvant.mccme.ru/ </w:t>
        </w:r>
        <w:r w:rsidRPr="00615AB6">
          <w:rPr>
            <w:sz w:val="28"/>
            <w:szCs w:val="28"/>
            <w:lang w:val="en-US"/>
          </w:rPr>
          <w:t>l</w:t>
        </w:r>
        <w:r w:rsidRPr="00615AB6">
          <w:rPr>
            <w:sz w:val="28"/>
            <w:szCs w:val="28"/>
          </w:rPr>
          <w:t xml:space="preserve"> </w:t>
        </w:r>
      </w:hyperlink>
      <w:r w:rsidRPr="00615AB6">
        <w:rPr>
          <w:sz w:val="28"/>
          <w:szCs w:val="28"/>
        </w:rPr>
        <w:t xml:space="preserve">. – </w:t>
      </w:r>
      <w:r w:rsidR="00615AB6">
        <w:rPr>
          <w:sz w:val="28"/>
          <w:szCs w:val="28"/>
        </w:rPr>
        <w:t>(дата обращения: 27.0</w:t>
      </w:r>
      <w:r w:rsidR="00333D73">
        <w:rPr>
          <w:sz w:val="28"/>
          <w:szCs w:val="28"/>
        </w:rPr>
        <w:t>5</w:t>
      </w:r>
      <w:r w:rsidR="00615AB6">
        <w:rPr>
          <w:sz w:val="28"/>
          <w:szCs w:val="28"/>
        </w:rPr>
        <w:t>.201</w:t>
      </w:r>
      <w:r w:rsidR="00333D73">
        <w:rPr>
          <w:sz w:val="28"/>
          <w:szCs w:val="28"/>
        </w:rPr>
        <w:t>7</w:t>
      </w:r>
      <w:r w:rsidR="00615AB6">
        <w:rPr>
          <w:sz w:val="28"/>
          <w:szCs w:val="28"/>
        </w:rPr>
        <w:t>).</w:t>
      </w:r>
    </w:p>
    <w:p w:rsidR="00615AB6" w:rsidRDefault="00EA0BE6" w:rsidP="00927BBF">
      <w:pPr>
        <w:ind w:left="284"/>
        <w:jc w:val="both"/>
        <w:rPr>
          <w:sz w:val="28"/>
          <w:szCs w:val="28"/>
        </w:rPr>
      </w:pPr>
      <w:r w:rsidRPr="00615AB6">
        <w:rPr>
          <w:sz w:val="28"/>
          <w:szCs w:val="28"/>
        </w:rPr>
        <w:t xml:space="preserve">Путь в науку [Электронный ресурс]: естественнонаучный журнал для молодежи.  - </w:t>
      </w:r>
      <w:hyperlink r:id="rId16" w:history="1">
        <w:r w:rsidRPr="00615AB6">
          <w:rPr>
            <w:rStyle w:val="af4"/>
            <w:sz w:val="28"/>
            <w:szCs w:val="28"/>
            <w:lang w:val="en-US"/>
          </w:rPr>
          <w:t>URL</w:t>
        </w:r>
        <w:r w:rsidRPr="00615AB6">
          <w:rPr>
            <w:rStyle w:val="af4"/>
            <w:sz w:val="28"/>
            <w:szCs w:val="28"/>
          </w:rPr>
          <w:t>:/</w:t>
        </w:r>
        <w:r w:rsidRPr="00615AB6">
          <w:rPr>
            <w:sz w:val="28"/>
            <w:szCs w:val="28"/>
          </w:rPr>
          <w:t xml:space="preserve"> http://yos.ru/natural-sciences/scategory/18-phisic.htm </w:t>
        </w:r>
      </w:hyperlink>
      <w:r w:rsidRPr="00615AB6">
        <w:rPr>
          <w:sz w:val="28"/>
          <w:szCs w:val="28"/>
        </w:rPr>
        <w:t xml:space="preserve">. – </w:t>
      </w:r>
      <w:r w:rsidR="00615AB6">
        <w:rPr>
          <w:sz w:val="28"/>
          <w:szCs w:val="28"/>
        </w:rPr>
        <w:t>(дата обращения: 27.0</w:t>
      </w:r>
      <w:r w:rsidR="00333D73">
        <w:rPr>
          <w:sz w:val="28"/>
          <w:szCs w:val="28"/>
        </w:rPr>
        <w:t>5</w:t>
      </w:r>
      <w:r w:rsidR="00615AB6">
        <w:rPr>
          <w:sz w:val="28"/>
          <w:szCs w:val="28"/>
        </w:rPr>
        <w:t>.201</w:t>
      </w:r>
      <w:r w:rsidR="00333D73">
        <w:rPr>
          <w:sz w:val="28"/>
          <w:szCs w:val="28"/>
        </w:rPr>
        <w:t>7</w:t>
      </w:r>
      <w:r w:rsidR="00615AB6">
        <w:rPr>
          <w:sz w:val="28"/>
          <w:szCs w:val="28"/>
        </w:rPr>
        <w:t>).</w:t>
      </w:r>
    </w:p>
    <w:p w:rsidR="00EA0BE6" w:rsidRPr="00615AB6" w:rsidRDefault="00EA0BE6" w:rsidP="00927BBF">
      <w:pPr>
        <w:pStyle w:val="Default"/>
        <w:ind w:left="284"/>
        <w:jc w:val="both"/>
        <w:rPr>
          <w:sz w:val="28"/>
          <w:szCs w:val="28"/>
        </w:rPr>
      </w:pPr>
    </w:p>
    <w:p w:rsidR="0055298A" w:rsidRPr="00717EAD" w:rsidRDefault="0055298A" w:rsidP="00927BBF">
      <w:pPr>
        <w:pStyle w:val="Default"/>
        <w:ind w:left="284" w:firstLine="851"/>
        <w:jc w:val="center"/>
        <w:rPr>
          <w:b/>
          <w:bCs/>
          <w:i/>
          <w:iCs/>
          <w:color w:val="auto"/>
          <w:sz w:val="28"/>
          <w:szCs w:val="28"/>
        </w:rPr>
      </w:pPr>
    </w:p>
    <w:p w:rsidR="001D2B1B" w:rsidRDefault="001D2B1B" w:rsidP="00927BBF">
      <w:pPr>
        <w:pStyle w:val="Default"/>
        <w:ind w:left="284" w:firstLine="851"/>
        <w:jc w:val="both"/>
        <w:rPr>
          <w:color w:val="auto"/>
          <w:sz w:val="28"/>
          <w:szCs w:val="28"/>
        </w:rPr>
      </w:pPr>
    </w:p>
    <w:p w:rsidR="00C836A8" w:rsidRPr="00E60E78" w:rsidRDefault="00C836A8" w:rsidP="00927BBF">
      <w:pPr>
        <w:ind w:left="284" w:firstLine="709"/>
        <w:jc w:val="both"/>
        <w:rPr>
          <w:sz w:val="28"/>
          <w:szCs w:val="28"/>
        </w:rPr>
      </w:pPr>
    </w:p>
    <w:p w:rsidR="00C836A8" w:rsidRPr="00E60E78" w:rsidRDefault="00C836A8" w:rsidP="00927BBF">
      <w:pPr>
        <w:pStyle w:val="aa"/>
        <w:ind w:left="284" w:firstLine="709"/>
        <w:rPr>
          <w:sz w:val="28"/>
          <w:szCs w:val="28"/>
        </w:rPr>
      </w:pPr>
    </w:p>
    <w:p w:rsidR="00C836A8" w:rsidRPr="009F0668" w:rsidRDefault="00C836A8" w:rsidP="00927BBF">
      <w:pPr>
        <w:pStyle w:val="aa"/>
        <w:tabs>
          <w:tab w:val="left" w:pos="851"/>
        </w:tabs>
        <w:ind w:left="284" w:firstLine="851"/>
        <w:rPr>
          <w:b/>
          <w:sz w:val="28"/>
          <w:szCs w:val="28"/>
        </w:rPr>
      </w:pPr>
    </w:p>
    <w:p w:rsidR="00C836A8" w:rsidRPr="00E60E78" w:rsidRDefault="00C836A8" w:rsidP="00927BBF">
      <w:pPr>
        <w:pStyle w:val="aa"/>
        <w:ind w:left="284" w:firstLine="0"/>
        <w:rPr>
          <w:sz w:val="28"/>
          <w:szCs w:val="28"/>
        </w:rPr>
      </w:pPr>
    </w:p>
    <w:sectPr w:rsidR="00C836A8" w:rsidRPr="00E60E78" w:rsidSect="008347EA">
      <w:footerReference w:type="default" r:id="rId17"/>
      <w:pgSz w:w="11906" w:h="16838"/>
      <w:pgMar w:top="1134" w:right="850" w:bottom="142"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E6B" w:rsidRDefault="00094E6B" w:rsidP="00960224">
      <w:r>
        <w:separator/>
      </w:r>
    </w:p>
  </w:endnote>
  <w:endnote w:type="continuationSeparator" w:id="1">
    <w:p w:rsidR="00094E6B" w:rsidRDefault="00094E6B" w:rsidP="009602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D73" w:rsidRDefault="00693C1E">
    <w:pPr>
      <w:pStyle w:val="af0"/>
      <w:jc w:val="right"/>
    </w:pPr>
    <w:fldSimple w:instr=" PAGE   \* MERGEFORMAT ">
      <w:r w:rsidR="00237ABD">
        <w:rPr>
          <w:noProof/>
        </w:rPr>
        <w:t>2</w:t>
      </w:r>
    </w:fldSimple>
  </w:p>
  <w:p w:rsidR="00333D73" w:rsidRDefault="00333D7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E6B" w:rsidRDefault="00094E6B" w:rsidP="00960224">
      <w:r>
        <w:separator/>
      </w:r>
    </w:p>
  </w:footnote>
  <w:footnote w:type="continuationSeparator" w:id="1">
    <w:p w:rsidR="00094E6B" w:rsidRDefault="00094E6B" w:rsidP="009602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0000003"/>
    <w:multiLevelType w:val="singleLevel"/>
    <w:tmpl w:val="00000003"/>
    <w:name w:val="WW8Num4"/>
    <w:lvl w:ilvl="0">
      <w:start w:val="1"/>
      <w:numFmt w:val="bullet"/>
      <w:lvlText w:val=""/>
      <w:lvlJc w:val="left"/>
      <w:pPr>
        <w:tabs>
          <w:tab w:val="num" w:pos="153"/>
        </w:tabs>
        <w:ind w:left="153" w:hanging="360"/>
      </w:pPr>
      <w:rPr>
        <w:rFonts w:ascii="Symbol" w:hAnsi="Symbol"/>
      </w:rPr>
    </w:lvl>
  </w:abstractNum>
  <w:abstractNum w:abstractNumId="2">
    <w:nsid w:val="00000004"/>
    <w:multiLevelType w:val="singleLevel"/>
    <w:tmpl w:val="00000004"/>
    <w:name w:val="WW8Num6"/>
    <w:lvl w:ilvl="0">
      <w:start w:val="1"/>
      <w:numFmt w:val="bullet"/>
      <w:lvlText w:val=""/>
      <w:lvlJc w:val="left"/>
      <w:pPr>
        <w:tabs>
          <w:tab w:val="num" w:pos="153"/>
        </w:tabs>
        <w:ind w:left="153" w:hanging="360"/>
      </w:pPr>
      <w:rPr>
        <w:rFonts w:ascii="Symbol" w:hAnsi="Symbol"/>
      </w:rPr>
    </w:lvl>
  </w:abstractNum>
  <w:abstractNum w:abstractNumId="3">
    <w:nsid w:val="02791CF2"/>
    <w:multiLevelType w:val="hybridMultilevel"/>
    <w:tmpl w:val="2C22A0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F42538"/>
    <w:multiLevelType w:val="hybridMultilevel"/>
    <w:tmpl w:val="063EC9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122A9A"/>
    <w:multiLevelType w:val="hybridMultilevel"/>
    <w:tmpl w:val="050C2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E35E80"/>
    <w:multiLevelType w:val="multilevel"/>
    <w:tmpl w:val="49E2BB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AEB1155"/>
    <w:multiLevelType w:val="hybridMultilevel"/>
    <w:tmpl w:val="481E030C"/>
    <w:lvl w:ilvl="0" w:tplc="557AB3DE">
      <w:start w:val="1"/>
      <w:numFmt w:val="bullet"/>
      <w:lvlText w:val=""/>
      <w:lvlJc w:val="left"/>
      <w:pPr>
        <w:ind w:left="1788"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0BAA2D2E"/>
    <w:multiLevelType w:val="hybridMultilevel"/>
    <w:tmpl w:val="CCAC8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D940AF"/>
    <w:multiLevelType w:val="hybridMultilevel"/>
    <w:tmpl w:val="F5C06048"/>
    <w:lvl w:ilvl="0" w:tplc="E242BE2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6805AC2"/>
    <w:multiLevelType w:val="hybridMultilevel"/>
    <w:tmpl w:val="EA00BFD0"/>
    <w:lvl w:ilvl="0" w:tplc="6CCA1CC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17084BCD"/>
    <w:multiLevelType w:val="hybridMultilevel"/>
    <w:tmpl w:val="8780D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460921"/>
    <w:multiLevelType w:val="hybridMultilevel"/>
    <w:tmpl w:val="7F820E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BD45B8"/>
    <w:multiLevelType w:val="hybridMultilevel"/>
    <w:tmpl w:val="879E2644"/>
    <w:lvl w:ilvl="0" w:tplc="7B829BA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AFF219C"/>
    <w:multiLevelType w:val="hybridMultilevel"/>
    <w:tmpl w:val="F704E5EA"/>
    <w:lvl w:ilvl="0" w:tplc="EE0E2BB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B6D2CC9"/>
    <w:multiLevelType w:val="hybridMultilevel"/>
    <w:tmpl w:val="A05C786E"/>
    <w:lvl w:ilvl="0" w:tplc="557AB3DE">
      <w:start w:val="1"/>
      <w:numFmt w:val="bullet"/>
      <w:lvlText w:val=""/>
      <w:lvlJc w:val="left"/>
      <w:pPr>
        <w:ind w:left="1712"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32C311BA"/>
    <w:multiLevelType w:val="hybridMultilevel"/>
    <w:tmpl w:val="87788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EB0AE4"/>
    <w:multiLevelType w:val="hybridMultilevel"/>
    <w:tmpl w:val="02BAE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D46E79"/>
    <w:multiLevelType w:val="hybridMultilevel"/>
    <w:tmpl w:val="2A1CD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F079FB"/>
    <w:multiLevelType w:val="hybridMultilevel"/>
    <w:tmpl w:val="C4EE5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644BD7"/>
    <w:multiLevelType w:val="hybridMultilevel"/>
    <w:tmpl w:val="8AB01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6729A4"/>
    <w:multiLevelType w:val="hybridMultilevel"/>
    <w:tmpl w:val="5C603226"/>
    <w:lvl w:ilvl="0" w:tplc="557AB3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5E7386"/>
    <w:multiLevelType w:val="hybridMultilevel"/>
    <w:tmpl w:val="6E66C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F80427"/>
    <w:multiLevelType w:val="hybridMultilevel"/>
    <w:tmpl w:val="98F6932A"/>
    <w:lvl w:ilvl="0" w:tplc="0F162EC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CE004EE"/>
    <w:multiLevelType w:val="hybridMultilevel"/>
    <w:tmpl w:val="CA2A5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9AE2DA3"/>
    <w:multiLevelType w:val="hybridMultilevel"/>
    <w:tmpl w:val="05004234"/>
    <w:lvl w:ilvl="0" w:tplc="557AB3DE">
      <w:start w:val="1"/>
      <w:numFmt w:val="bullet"/>
      <w:lvlText w:val=""/>
      <w:lvlJc w:val="left"/>
      <w:pPr>
        <w:ind w:left="3140" w:hanging="360"/>
      </w:pPr>
      <w:rPr>
        <w:rFonts w:ascii="Symbol" w:hAnsi="Symbol" w:hint="default"/>
      </w:rPr>
    </w:lvl>
    <w:lvl w:ilvl="1" w:tplc="04190003" w:tentative="1">
      <w:start w:val="1"/>
      <w:numFmt w:val="bullet"/>
      <w:lvlText w:val="o"/>
      <w:lvlJc w:val="left"/>
      <w:pPr>
        <w:ind w:left="3152" w:hanging="360"/>
      </w:pPr>
      <w:rPr>
        <w:rFonts w:ascii="Courier New" w:hAnsi="Courier New" w:cs="Courier New" w:hint="default"/>
      </w:rPr>
    </w:lvl>
    <w:lvl w:ilvl="2" w:tplc="04190005" w:tentative="1">
      <w:start w:val="1"/>
      <w:numFmt w:val="bullet"/>
      <w:lvlText w:val=""/>
      <w:lvlJc w:val="left"/>
      <w:pPr>
        <w:ind w:left="3872" w:hanging="360"/>
      </w:pPr>
      <w:rPr>
        <w:rFonts w:ascii="Wingdings" w:hAnsi="Wingdings" w:hint="default"/>
      </w:rPr>
    </w:lvl>
    <w:lvl w:ilvl="3" w:tplc="04190001" w:tentative="1">
      <w:start w:val="1"/>
      <w:numFmt w:val="bullet"/>
      <w:lvlText w:val=""/>
      <w:lvlJc w:val="left"/>
      <w:pPr>
        <w:ind w:left="4592" w:hanging="360"/>
      </w:pPr>
      <w:rPr>
        <w:rFonts w:ascii="Symbol" w:hAnsi="Symbol" w:hint="default"/>
      </w:rPr>
    </w:lvl>
    <w:lvl w:ilvl="4" w:tplc="04190003" w:tentative="1">
      <w:start w:val="1"/>
      <w:numFmt w:val="bullet"/>
      <w:lvlText w:val="o"/>
      <w:lvlJc w:val="left"/>
      <w:pPr>
        <w:ind w:left="5312" w:hanging="360"/>
      </w:pPr>
      <w:rPr>
        <w:rFonts w:ascii="Courier New" w:hAnsi="Courier New" w:cs="Courier New" w:hint="default"/>
      </w:rPr>
    </w:lvl>
    <w:lvl w:ilvl="5" w:tplc="04190005" w:tentative="1">
      <w:start w:val="1"/>
      <w:numFmt w:val="bullet"/>
      <w:lvlText w:val=""/>
      <w:lvlJc w:val="left"/>
      <w:pPr>
        <w:ind w:left="6032" w:hanging="360"/>
      </w:pPr>
      <w:rPr>
        <w:rFonts w:ascii="Wingdings" w:hAnsi="Wingdings" w:hint="default"/>
      </w:rPr>
    </w:lvl>
    <w:lvl w:ilvl="6" w:tplc="04190001" w:tentative="1">
      <w:start w:val="1"/>
      <w:numFmt w:val="bullet"/>
      <w:lvlText w:val=""/>
      <w:lvlJc w:val="left"/>
      <w:pPr>
        <w:ind w:left="6752" w:hanging="360"/>
      </w:pPr>
      <w:rPr>
        <w:rFonts w:ascii="Symbol" w:hAnsi="Symbol" w:hint="default"/>
      </w:rPr>
    </w:lvl>
    <w:lvl w:ilvl="7" w:tplc="04190003" w:tentative="1">
      <w:start w:val="1"/>
      <w:numFmt w:val="bullet"/>
      <w:lvlText w:val="o"/>
      <w:lvlJc w:val="left"/>
      <w:pPr>
        <w:ind w:left="7472" w:hanging="360"/>
      </w:pPr>
      <w:rPr>
        <w:rFonts w:ascii="Courier New" w:hAnsi="Courier New" w:cs="Courier New" w:hint="default"/>
      </w:rPr>
    </w:lvl>
    <w:lvl w:ilvl="8" w:tplc="04190005" w:tentative="1">
      <w:start w:val="1"/>
      <w:numFmt w:val="bullet"/>
      <w:lvlText w:val=""/>
      <w:lvlJc w:val="left"/>
      <w:pPr>
        <w:ind w:left="8192" w:hanging="360"/>
      </w:pPr>
      <w:rPr>
        <w:rFonts w:ascii="Wingdings" w:hAnsi="Wingdings" w:hint="default"/>
      </w:rPr>
    </w:lvl>
  </w:abstractNum>
  <w:abstractNum w:abstractNumId="27">
    <w:nsid w:val="5EB50945"/>
    <w:multiLevelType w:val="hybridMultilevel"/>
    <w:tmpl w:val="828E06F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DB41F1"/>
    <w:multiLevelType w:val="hybridMultilevel"/>
    <w:tmpl w:val="E09A0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3339AF"/>
    <w:multiLevelType w:val="hybridMultilevel"/>
    <w:tmpl w:val="09F2CBEE"/>
    <w:lvl w:ilvl="0" w:tplc="7980854A">
      <w:start w:val="7"/>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8B70CE5"/>
    <w:multiLevelType w:val="hybridMultilevel"/>
    <w:tmpl w:val="B3FA0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C87346"/>
    <w:multiLevelType w:val="hybridMultilevel"/>
    <w:tmpl w:val="3866E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FF5791"/>
    <w:multiLevelType w:val="hybridMultilevel"/>
    <w:tmpl w:val="3F0E8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3F5E9E"/>
    <w:multiLevelType w:val="hybridMultilevel"/>
    <w:tmpl w:val="247CF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0826D82"/>
    <w:multiLevelType w:val="hybridMultilevel"/>
    <w:tmpl w:val="7E4CA5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C428B8"/>
    <w:multiLevelType w:val="hybridMultilevel"/>
    <w:tmpl w:val="DB10A8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906A7F"/>
    <w:multiLevelType w:val="hybridMultilevel"/>
    <w:tmpl w:val="D3DE9E72"/>
    <w:lvl w:ilvl="0" w:tplc="00AE8E62">
      <w:start w:val="1"/>
      <w:numFmt w:val="decimal"/>
      <w:lvlText w:val="%1."/>
      <w:lvlJc w:val="left"/>
      <w:pPr>
        <w:ind w:left="7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9C7163C"/>
    <w:multiLevelType w:val="hybridMultilevel"/>
    <w:tmpl w:val="C1F67F76"/>
    <w:lvl w:ilvl="0" w:tplc="2FC402B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A3937CF"/>
    <w:multiLevelType w:val="hybridMultilevel"/>
    <w:tmpl w:val="93C69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1E5765"/>
    <w:multiLevelType w:val="hybridMultilevel"/>
    <w:tmpl w:val="E6AA9586"/>
    <w:lvl w:ilvl="0" w:tplc="557AB3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C04D38"/>
    <w:multiLevelType w:val="hybridMultilevel"/>
    <w:tmpl w:val="60447B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4"/>
  </w:num>
  <w:num w:numId="4">
    <w:abstractNumId w:val="11"/>
  </w:num>
  <w:num w:numId="5">
    <w:abstractNumId w:val="19"/>
  </w:num>
  <w:num w:numId="6">
    <w:abstractNumId w:val="24"/>
  </w:num>
  <w:num w:numId="7">
    <w:abstractNumId w:val="20"/>
  </w:num>
  <w:num w:numId="8">
    <w:abstractNumId w:val="22"/>
  </w:num>
  <w:num w:numId="9">
    <w:abstractNumId w:val="28"/>
  </w:num>
  <w:num w:numId="10">
    <w:abstractNumId w:val="17"/>
  </w:num>
  <w:num w:numId="11">
    <w:abstractNumId w:val="4"/>
  </w:num>
  <w:num w:numId="12">
    <w:abstractNumId w:val="18"/>
  </w:num>
  <w:num w:numId="13">
    <w:abstractNumId w:val="31"/>
  </w:num>
  <w:num w:numId="14">
    <w:abstractNumId w:val="35"/>
  </w:num>
  <w:num w:numId="15">
    <w:abstractNumId w:val="33"/>
  </w:num>
  <w:num w:numId="16">
    <w:abstractNumId w:val="8"/>
  </w:num>
  <w:num w:numId="17">
    <w:abstractNumId w:val="30"/>
  </w:num>
  <w:num w:numId="18">
    <w:abstractNumId w:val="16"/>
  </w:num>
  <w:num w:numId="19">
    <w:abstractNumId w:val="40"/>
  </w:num>
  <w:num w:numId="20">
    <w:abstractNumId w:val="29"/>
  </w:num>
  <w:num w:numId="21">
    <w:abstractNumId w:val="32"/>
  </w:num>
  <w:num w:numId="22">
    <w:abstractNumId w:val="5"/>
  </w:num>
  <w:num w:numId="23">
    <w:abstractNumId w:val="23"/>
  </w:num>
  <w:num w:numId="24">
    <w:abstractNumId w:val="39"/>
  </w:num>
  <w:num w:numId="25">
    <w:abstractNumId w:val="21"/>
  </w:num>
  <w:num w:numId="26">
    <w:abstractNumId w:val="7"/>
  </w:num>
  <w:num w:numId="27">
    <w:abstractNumId w:val="15"/>
  </w:num>
  <w:num w:numId="28">
    <w:abstractNumId w:val="2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3"/>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38"/>
  </w:num>
  <w:num w:numId="35">
    <w:abstractNumId w:val="13"/>
  </w:num>
  <w:num w:numId="36">
    <w:abstractNumId w:val="14"/>
  </w:num>
  <w:num w:numId="37">
    <w:abstractNumId w:val="9"/>
  </w:num>
  <w:num w:numId="38">
    <w:abstractNumId w:val="1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60224"/>
    <w:rsid w:val="000429AF"/>
    <w:rsid w:val="000474C0"/>
    <w:rsid w:val="00057E8B"/>
    <w:rsid w:val="00057F0F"/>
    <w:rsid w:val="0007178A"/>
    <w:rsid w:val="0008084E"/>
    <w:rsid w:val="00082230"/>
    <w:rsid w:val="0008520E"/>
    <w:rsid w:val="00094E6B"/>
    <w:rsid w:val="000A3E3E"/>
    <w:rsid w:val="000A5FFD"/>
    <w:rsid w:val="000A6323"/>
    <w:rsid w:val="000D13C1"/>
    <w:rsid w:val="000D37A2"/>
    <w:rsid w:val="000D47DB"/>
    <w:rsid w:val="001175FE"/>
    <w:rsid w:val="0013291B"/>
    <w:rsid w:val="001409B6"/>
    <w:rsid w:val="00163587"/>
    <w:rsid w:val="001924CD"/>
    <w:rsid w:val="0019722A"/>
    <w:rsid w:val="001A6DA5"/>
    <w:rsid w:val="001D2B1B"/>
    <w:rsid w:val="00203256"/>
    <w:rsid w:val="00214C9F"/>
    <w:rsid w:val="00231713"/>
    <w:rsid w:val="00235640"/>
    <w:rsid w:val="00237ABD"/>
    <w:rsid w:val="0025105B"/>
    <w:rsid w:val="00254DA9"/>
    <w:rsid w:val="002A5B6D"/>
    <w:rsid w:val="002C2E34"/>
    <w:rsid w:val="0033064A"/>
    <w:rsid w:val="00333D73"/>
    <w:rsid w:val="0034494F"/>
    <w:rsid w:val="00354959"/>
    <w:rsid w:val="0038690F"/>
    <w:rsid w:val="00397156"/>
    <w:rsid w:val="003A0F8A"/>
    <w:rsid w:val="003A53EA"/>
    <w:rsid w:val="003A69E3"/>
    <w:rsid w:val="003C5FF0"/>
    <w:rsid w:val="003E2466"/>
    <w:rsid w:val="003F409E"/>
    <w:rsid w:val="00405AD2"/>
    <w:rsid w:val="00413823"/>
    <w:rsid w:val="0044501E"/>
    <w:rsid w:val="00455DB5"/>
    <w:rsid w:val="004C51CA"/>
    <w:rsid w:val="004D033C"/>
    <w:rsid w:val="004E7C62"/>
    <w:rsid w:val="00511B5B"/>
    <w:rsid w:val="005323CC"/>
    <w:rsid w:val="0055298A"/>
    <w:rsid w:val="00563D7B"/>
    <w:rsid w:val="00574372"/>
    <w:rsid w:val="005A26C8"/>
    <w:rsid w:val="005E6637"/>
    <w:rsid w:val="00615AB6"/>
    <w:rsid w:val="00620614"/>
    <w:rsid w:val="00630739"/>
    <w:rsid w:val="0063403C"/>
    <w:rsid w:val="006470FD"/>
    <w:rsid w:val="00650D19"/>
    <w:rsid w:val="006546D2"/>
    <w:rsid w:val="0066354C"/>
    <w:rsid w:val="0067431E"/>
    <w:rsid w:val="00692F48"/>
    <w:rsid w:val="00693C1E"/>
    <w:rsid w:val="006A3BDE"/>
    <w:rsid w:val="006C4BD0"/>
    <w:rsid w:val="006C79F2"/>
    <w:rsid w:val="006E67C4"/>
    <w:rsid w:val="006F054E"/>
    <w:rsid w:val="007070C8"/>
    <w:rsid w:val="00712077"/>
    <w:rsid w:val="007139C0"/>
    <w:rsid w:val="00715096"/>
    <w:rsid w:val="00717EAD"/>
    <w:rsid w:val="007251E5"/>
    <w:rsid w:val="007254B7"/>
    <w:rsid w:val="00731913"/>
    <w:rsid w:val="0073722F"/>
    <w:rsid w:val="00743AF7"/>
    <w:rsid w:val="0077469F"/>
    <w:rsid w:val="007A00B2"/>
    <w:rsid w:val="007B0C3A"/>
    <w:rsid w:val="007B7E5E"/>
    <w:rsid w:val="007C0068"/>
    <w:rsid w:val="007D3051"/>
    <w:rsid w:val="007D309A"/>
    <w:rsid w:val="008314C4"/>
    <w:rsid w:val="00833FE7"/>
    <w:rsid w:val="008347EA"/>
    <w:rsid w:val="008633C6"/>
    <w:rsid w:val="00887A70"/>
    <w:rsid w:val="008A1333"/>
    <w:rsid w:val="008A53DC"/>
    <w:rsid w:val="008D412E"/>
    <w:rsid w:val="008D54A6"/>
    <w:rsid w:val="008E55B3"/>
    <w:rsid w:val="00903864"/>
    <w:rsid w:val="00904620"/>
    <w:rsid w:val="00927BBF"/>
    <w:rsid w:val="00951F84"/>
    <w:rsid w:val="00960224"/>
    <w:rsid w:val="00964766"/>
    <w:rsid w:val="009A0726"/>
    <w:rsid w:val="009A0CCE"/>
    <w:rsid w:val="009B47F8"/>
    <w:rsid w:val="009F0668"/>
    <w:rsid w:val="00A13C3E"/>
    <w:rsid w:val="00A14577"/>
    <w:rsid w:val="00A177F2"/>
    <w:rsid w:val="00A331F9"/>
    <w:rsid w:val="00A47BE9"/>
    <w:rsid w:val="00A54D72"/>
    <w:rsid w:val="00A72798"/>
    <w:rsid w:val="00A75445"/>
    <w:rsid w:val="00A7725A"/>
    <w:rsid w:val="00A939B4"/>
    <w:rsid w:val="00AA0137"/>
    <w:rsid w:val="00AA075A"/>
    <w:rsid w:val="00AA54ED"/>
    <w:rsid w:val="00AD1F9D"/>
    <w:rsid w:val="00AE049D"/>
    <w:rsid w:val="00AE099F"/>
    <w:rsid w:val="00AE3626"/>
    <w:rsid w:val="00AE460B"/>
    <w:rsid w:val="00AE60B1"/>
    <w:rsid w:val="00B110AB"/>
    <w:rsid w:val="00B30A8C"/>
    <w:rsid w:val="00B340D5"/>
    <w:rsid w:val="00B563A8"/>
    <w:rsid w:val="00B9046A"/>
    <w:rsid w:val="00BA3154"/>
    <w:rsid w:val="00C025F5"/>
    <w:rsid w:val="00C2026A"/>
    <w:rsid w:val="00C33E07"/>
    <w:rsid w:val="00C45543"/>
    <w:rsid w:val="00C61F2C"/>
    <w:rsid w:val="00C73AEE"/>
    <w:rsid w:val="00C836A8"/>
    <w:rsid w:val="00CC088C"/>
    <w:rsid w:val="00CD69EA"/>
    <w:rsid w:val="00D17C74"/>
    <w:rsid w:val="00D238BD"/>
    <w:rsid w:val="00D2465B"/>
    <w:rsid w:val="00D44D03"/>
    <w:rsid w:val="00D53D2A"/>
    <w:rsid w:val="00D61FA5"/>
    <w:rsid w:val="00D736A2"/>
    <w:rsid w:val="00D82FAC"/>
    <w:rsid w:val="00D84C1F"/>
    <w:rsid w:val="00D912CF"/>
    <w:rsid w:val="00DC222C"/>
    <w:rsid w:val="00DE062A"/>
    <w:rsid w:val="00DE0903"/>
    <w:rsid w:val="00E02871"/>
    <w:rsid w:val="00E15255"/>
    <w:rsid w:val="00E23935"/>
    <w:rsid w:val="00E55F8C"/>
    <w:rsid w:val="00E769ED"/>
    <w:rsid w:val="00E942DA"/>
    <w:rsid w:val="00EA0BE6"/>
    <w:rsid w:val="00ED65B6"/>
    <w:rsid w:val="00ED74F5"/>
    <w:rsid w:val="00EE428C"/>
    <w:rsid w:val="00F56871"/>
    <w:rsid w:val="00F76907"/>
    <w:rsid w:val="00F81DC0"/>
    <w:rsid w:val="00F81FB4"/>
    <w:rsid w:val="00F92938"/>
    <w:rsid w:val="00F96014"/>
    <w:rsid w:val="00FB2189"/>
    <w:rsid w:val="00FB7B37"/>
    <w:rsid w:val="00FE59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224"/>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7120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960224"/>
    <w:pPr>
      <w:keepNext/>
      <w:spacing w:before="240" w:after="60"/>
      <w:outlineLvl w:val="2"/>
    </w:pPr>
    <w:rPr>
      <w:rFonts w:ascii="Cambria" w:hAnsi="Cambria"/>
      <w:b/>
      <w:bCs/>
      <w:sz w:val="26"/>
      <w:szCs w:val="26"/>
    </w:rPr>
  </w:style>
  <w:style w:type="paragraph" w:styleId="5">
    <w:name w:val="heading 5"/>
    <w:basedOn w:val="a"/>
    <w:next w:val="a"/>
    <w:link w:val="50"/>
    <w:qFormat/>
    <w:rsid w:val="00960224"/>
    <w:pPr>
      <w:keepNext/>
      <w:ind w:firstLine="360"/>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60224"/>
    <w:rPr>
      <w:rFonts w:ascii="Cambria" w:eastAsia="Times New Roman" w:hAnsi="Cambria" w:cs="Times New Roman"/>
      <w:b/>
      <w:bCs/>
      <w:sz w:val="26"/>
      <w:szCs w:val="26"/>
      <w:lang w:eastAsia="ar-SA"/>
    </w:rPr>
  </w:style>
  <w:style w:type="character" w:customStyle="1" w:styleId="50">
    <w:name w:val="Заголовок 5 Знак"/>
    <w:basedOn w:val="a0"/>
    <w:link w:val="5"/>
    <w:rsid w:val="00960224"/>
    <w:rPr>
      <w:rFonts w:ascii="Times New Roman" w:eastAsia="Times New Roman" w:hAnsi="Times New Roman" w:cs="Times New Roman"/>
      <w:b/>
      <w:sz w:val="28"/>
      <w:szCs w:val="24"/>
      <w:lang w:eastAsia="ar-SA"/>
    </w:rPr>
  </w:style>
  <w:style w:type="character" w:customStyle="1" w:styleId="a3">
    <w:name w:val="Символ сноски"/>
    <w:basedOn w:val="a0"/>
    <w:rsid w:val="00960224"/>
    <w:rPr>
      <w:vertAlign w:val="superscript"/>
    </w:rPr>
  </w:style>
  <w:style w:type="character" w:styleId="a4">
    <w:name w:val="footnote reference"/>
    <w:semiHidden/>
    <w:rsid w:val="00960224"/>
    <w:rPr>
      <w:vertAlign w:val="superscript"/>
    </w:rPr>
  </w:style>
  <w:style w:type="paragraph" w:customStyle="1" w:styleId="21">
    <w:name w:val="Основной текст с отступом 21"/>
    <w:basedOn w:val="a"/>
    <w:rsid w:val="00960224"/>
    <w:pPr>
      <w:ind w:firstLine="360"/>
      <w:jc w:val="both"/>
    </w:pPr>
  </w:style>
  <w:style w:type="paragraph" w:customStyle="1" w:styleId="31">
    <w:name w:val="Основной текст с отступом 31"/>
    <w:basedOn w:val="a"/>
    <w:rsid w:val="00960224"/>
    <w:pPr>
      <w:ind w:firstLine="709"/>
    </w:pPr>
  </w:style>
  <w:style w:type="paragraph" w:styleId="a5">
    <w:name w:val="footnote text"/>
    <w:basedOn w:val="a"/>
    <w:link w:val="a6"/>
    <w:semiHidden/>
    <w:rsid w:val="00960224"/>
    <w:rPr>
      <w:sz w:val="20"/>
    </w:rPr>
  </w:style>
  <w:style w:type="character" w:customStyle="1" w:styleId="a6">
    <w:name w:val="Текст сноски Знак"/>
    <w:basedOn w:val="a0"/>
    <w:link w:val="a5"/>
    <w:semiHidden/>
    <w:rsid w:val="00960224"/>
    <w:rPr>
      <w:rFonts w:ascii="Times New Roman" w:eastAsia="Times New Roman" w:hAnsi="Times New Roman" w:cs="Times New Roman"/>
      <w:sz w:val="20"/>
      <w:szCs w:val="24"/>
      <w:lang w:eastAsia="ar-SA"/>
    </w:rPr>
  </w:style>
  <w:style w:type="paragraph" w:styleId="a7">
    <w:name w:val="List Paragraph"/>
    <w:basedOn w:val="a"/>
    <w:uiPriority w:val="34"/>
    <w:qFormat/>
    <w:rsid w:val="00960224"/>
    <w:pPr>
      <w:ind w:left="720"/>
      <w:contextualSpacing/>
    </w:pPr>
  </w:style>
  <w:style w:type="paragraph" w:customStyle="1" w:styleId="11">
    <w:name w:val="Обычный1"/>
    <w:rsid w:val="00960224"/>
    <w:pPr>
      <w:spacing w:after="0" w:line="240" w:lineRule="auto"/>
    </w:pPr>
    <w:rPr>
      <w:rFonts w:ascii="Times New Roman" w:eastAsia="Times New Roman" w:hAnsi="Times New Roman" w:cs="Times New Roman"/>
      <w:sz w:val="20"/>
      <w:szCs w:val="20"/>
      <w:lang w:eastAsia="ru-RU"/>
    </w:rPr>
  </w:style>
  <w:style w:type="paragraph" w:styleId="a8">
    <w:name w:val="Body Text"/>
    <w:basedOn w:val="a"/>
    <w:link w:val="a9"/>
    <w:rsid w:val="00960224"/>
    <w:pPr>
      <w:jc w:val="both"/>
    </w:pPr>
    <w:rPr>
      <w:sz w:val="20"/>
      <w:szCs w:val="20"/>
      <w:lang w:eastAsia="ru-RU"/>
    </w:rPr>
  </w:style>
  <w:style w:type="character" w:customStyle="1" w:styleId="a9">
    <w:name w:val="Основной текст Знак"/>
    <w:basedOn w:val="a0"/>
    <w:link w:val="a8"/>
    <w:rsid w:val="00960224"/>
    <w:rPr>
      <w:rFonts w:ascii="Times New Roman" w:eastAsia="Times New Roman" w:hAnsi="Times New Roman" w:cs="Times New Roman"/>
      <w:sz w:val="20"/>
      <w:szCs w:val="20"/>
      <w:lang w:eastAsia="ru-RU"/>
    </w:rPr>
  </w:style>
  <w:style w:type="paragraph" w:customStyle="1" w:styleId="FR1">
    <w:name w:val="FR1"/>
    <w:rsid w:val="00960224"/>
    <w:pPr>
      <w:widowControl w:val="0"/>
      <w:spacing w:before="220" w:after="0" w:line="240" w:lineRule="auto"/>
      <w:ind w:left="360"/>
    </w:pPr>
    <w:rPr>
      <w:rFonts w:ascii="Arial" w:eastAsia="Times New Roman" w:hAnsi="Arial" w:cs="Times New Roman"/>
      <w:b/>
      <w:snapToGrid w:val="0"/>
      <w:sz w:val="18"/>
      <w:szCs w:val="20"/>
      <w:lang w:eastAsia="ru-RU"/>
    </w:rPr>
  </w:style>
  <w:style w:type="paragraph" w:styleId="aa">
    <w:name w:val="Body Text Indent"/>
    <w:basedOn w:val="a"/>
    <w:link w:val="ab"/>
    <w:rsid w:val="00960224"/>
    <w:pPr>
      <w:ind w:firstLine="360"/>
      <w:jc w:val="both"/>
    </w:pPr>
    <w:rPr>
      <w:sz w:val="20"/>
      <w:szCs w:val="20"/>
      <w:lang w:eastAsia="ru-RU"/>
    </w:rPr>
  </w:style>
  <w:style w:type="character" w:customStyle="1" w:styleId="ab">
    <w:name w:val="Основной текст с отступом Знак"/>
    <w:basedOn w:val="a0"/>
    <w:link w:val="aa"/>
    <w:rsid w:val="00960224"/>
    <w:rPr>
      <w:rFonts w:ascii="Times New Roman" w:eastAsia="Times New Roman" w:hAnsi="Times New Roman" w:cs="Times New Roman"/>
      <w:sz w:val="20"/>
      <w:szCs w:val="20"/>
      <w:lang w:eastAsia="ru-RU"/>
    </w:rPr>
  </w:style>
  <w:style w:type="paragraph" w:styleId="ac">
    <w:name w:val="Block Text"/>
    <w:basedOn w:val="a"/>
    <w:rsid w:val="00960224"/>
    <w:pPr>
      <w:spacing w:before="180"/>
      <w:ind w:left="360" w:right="400"/>
      <w:jc w:val="both"/>
    </w:pPr>
    <w:rPr>
      <w:b/>
      <w:sz w:val="20"/>
      <w:szCs w:val="20"/>
      <w:lang w:eastAsia="ru-RU"/>
    </w:rPr>
  </w:style>
  <w:style w:type="paragraph" w:customStyle="1" w:styleId="12">
    <w:name w:val="Текст1"/>
    <w:basedOn w:val="a"/>
    <w:rsid w:val="00960224"/>
    <w:rPr>
      <w:rFonts w:ascii="Courier New" w:hAnsi="Courier New"/>
      <w:sz w:val="20"/>
      <w:szCs w:val="20"/>
    </w:rPr>
  </w:style>
  <w:style w:type="paragraph" w:styleId="ad">
    <w:name w:val="Normal (Web)"/>
    <w:basedOn w:val="a"/>
    <w:uiPriority w:val="99"/>
    <w:unhideWhenUsed/>
    <w:rsid w:val="00960224"/>
    <w:pPr>
      <w:spacing w:before="100" w:beforeAutospacing="1" w:after="100" w:afterAutospacing="1"/>
    </w:pPr>
    <w:rPr>
      <w:lang w:eastAsia="ru-RU"/>
    </w:rPr>
  </w:style>
  <w:style w:type="paragraph" w:customStyle="1" w:styleId="13">
    <w:name w:val="Стиль1"/>
    <w:rsid w:val="00960224"/>
    <w:pPr>
      <w:suppressAutoHyphens/>
      <w:spacing w:after="0" w:line="360" w:lineRule="auto"/>
      <w:ind w:firstLine="720"/>
      <w:jc w:val="both"/>
    </w:pPr>
    <w:rPr>
      <w:rFonts w:ascii="Times New Roman" w:eastAsia="Times New Roman" w:hAnsi="Times New Roman" w:cs="Times New Roman"/>
      <w:sz w:val="24"/>
      <w:szCs w:val="20"/>
      <w:lang w:eastAsia="ar-SA"/>
    </w:rPr>
  </w:style>
  <w:style w:type="paragraph" w:styleId="ae">
    <w:name w:val="header"/>
    <w:basedOn w:val="a"/>
    <w:link w:val="af"/>
    <w:uiPriority w:val="99"/>
    <w:semiHidden/>
    <w:unhideWhenUsed/>
    <w:rsid w:val="00960224"/>
    <w:pPr>
      <w:tabs>
        <w:tab w:val="center" w:pos="4677"/>
        <w:tab w:val="right" w:pos="9355"/>
      </w:tabs>
    </w:pPr>
  </w:style>
  <w:style w:type="character" w:customStyle="1" w:styleId="af">
    <w:name w:val="Верхний колонтитул Знак"/>
    <w:basedOn w:val="a0"/>
    <w:link w:val="ae"/>
    <w:uiPriority w:val="99"/>
    <w:semiHidden/>
    <w:rsid w:val="00960224"/>
    <w:rPr>
      <w:rFonts w:ascii="Times New Roman" w:eastAsia="Times New Roman" w:hAnsi="Times New Roman" w:cs="Times New Roman"/>
      <w:sz w:val="24"/>
      <w:szCs w:val="24"/>
      <w:lang w:eastAsia="ar-SA"/>
    </w:rPr>
  </w:style>
  <w:style w:type="paragraph" w:styleId="af0">
    <w:name w:val="footer"/>
    <w:basedOn w:val="a"/>
    <w:link w:val="af1"/>
    <w:uiPriority w:val="99"/>
    <w:unhideWhenUsed/>
    <w:rsid w:val="00960224"/>
    <w:pPr>
      <w:tabs>
        <w:tab w:val="center" w:pos="4677"/>
        <w:tab w:val="right" w:pos="9355"/>
      </w:tabs>
    </w:pPr>
  </w:style>
  <w:style w:type="character" w:customStyle="1" w:styleId="af1">
    <w:name w:val="Нижний колонтитул Знак"/>
    <w:basedOn w:val="a0"/>
    <w:link w:val="af0"/>
    <w:uiPriority w:val="99"/>
    <w:rsid w:val="00960224"/>
    <w:rPr>
      <w:rFonts w:ascii="Times New Roman" w:eastAsia="Times New Roman" w:hAnsi="Times New Roman" w:cs="Times New Roman"/>
      <w:sz w:val="24"/>
      <w:szCs w:val="24"/>
      <w:lang w:eastAsia="ar-SA"/>
    </w:rPr>
  </w:style>
  <w:style w:type="paragraph" w:styleId="af2">
    <w:name w:val="No Spacing"/>
    <w:uiPriority w:val="1"/>
    <w:qFormat/>
    <w:rsid w:val="00960224"/>
    <w:pPr>
      <w:spacing w:after="0" w:line="240" w:lineRule="auto"/>
    </w:pPr>
    <w:rPr>
      <w:rFonts w:ascii="Times New Roman" w:eastAsia="Calibri" w:hAnsi="Times New Roman" w:cs="Times New Roman"/>
      <w:sz w:val="28"/>
      <w:szCs w:val="28"/>
    </w:rPr>
  </w:style>
  <w:style w:type="table" w:styleId="af3">
    <w:name w:val="Table Grid"/>
    <w:basedOn w:val="a1"/>
    <w:uiPriority w:val="59"/>
    <w:rsid w:val="0096022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4">
    <w:name w:val="Hyperlink"/>
    <w:basedOn w:val="a0"/>
    <w:uiPriority w:val="99"/>
    <w:unhideWhenUsed/>
    <w:rsid w:val="00960224"/>
    <w:rPr>
      <w:color w:val="0000FF"/>
      <w:u w:val="single"/>
    </w:rPr>
  </w:style>
  <w:style w:type="character" w:customStyle="1" w:styleId="b-serp-urlitem1">
    <w:name w:val="b-serp-url__item1"/>
    <w:basedOn w:val="a0"/>
    <w:rsid w:val="00960224"/>
    <w:rPr>
      <w:vanish w:val="0"/>
      <w:webHidden w:val="0"/>
      <w:specVanish w:val="0"/>
    </w:rPr>
  </w:style>
  <w:style w:type="paragraph" w:customStyle="1" w:styleId="Default">
    <w:name w:val="Default"/>
    <w:rsid w:val="004E7C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712077"/>
    <w:rPr>
      <w:rFonts w:asciiTheme="majorHAnsi" w:eastAsiaTheme="majorEastAsia" w:hAnsiTheme="majorHAnsi" w:cstheme="majorBidi"/>
      <w:b/>
      <w:bCs/>
      <w:color w:val="365F91" w:themeColor="accent1" w:themeShade="BF"/>
      <w:sz w:val="28"/>
      <w:szCs w:val="28"/>
      <w:lang w:eastAsia="ar-SA"/>
    </w:rPr>
  </w:style>
  <w:style w:type="paragraph" w:styleId="af5">
    <w:name w:val="TOC Heading"/>
    <w:basedOn w:val="1"/>
    <w:next w:val="a"/>
    <w:uiPriority w:val="39"/>
    <w:semiHidden/>
    <w:unhideWhenUsed/>
    <w:qFormat/>
    <w:rsid w:val="00712077"/>
    <w:pPr>
      <w:spacing w:line="276" w:lineRule="auto"/>
      <w:outlineLvl w:val="9"/>
    </w:pPr>
    <w:rPr>
      <w:lang w:eastAsia="en-US"/>
    </w:rPr>
  </w:style>
  <w:style w:type="paragraph" w:styleId="14">
    <w:name w:val="toc 1"/>
    <w:basedOn w:val="a"/>
    <w:next w:val="a"/>
    <w:autoRedefine/>
    <w:uiPriority w:val="39"/>
    <w:unhideWhenUsed/>
    <w:rsid w:val="00712077"/>
    <w:pPr>
      <w:spacing w:after="100"/>
    </w:pPr>
  </w:style>
  <w:style w:type="paragraph" w:styleId="af6">
    <w:name w:val="Balloon Text"/>
    <w:basedOn w:val="a"/>
    <w:link w:val="af7"/>
    <w:uiPriority w:val="99"/>
    <w:semiHidden/>
    <w:unhideWhenUsed/>
    <w:rsid w:val="00712077"/>
    <w:rPr>
      <w:rFonts w:ascii="Tahoma" w:hAnsi="Tahoma" w:cs="Tahoma"/>
      <w:sz w:val="16"/>
      <w:szCs w:val="16"/>
    </w:rPr>
  </w:style>
  <w:style w:type="character" w:customStyle="1" w:styleId="af7">
    <w:name w:val="Текст выноски Знак"/>
    <w:basedOn w:val="a0"/>
    <w:link w:val="af6"/>
    <w:uiPriority w:val="99"/>
    <w:semiHidden/>
    <w:rsid w:val="00712077"/>
    <w:rPr>
      <w:rFonts w:ascii="Tahoma" w:eastAsia="Times New Roman" w:hAnsi="Tahoma" w:cs="Tahoma"/>
      <w:sz w:val="16"/>
      <w:szCs w:val="16"/>
      <w:lang w:eastAsia="ar-SA"/>
    </w:rPr>
  </w:style>
  <w:style w:type="character" w:styleId="af8">
    <w:name w:val="Placeholder Text"/>
    <w:basedOn w:val="a0"/>
    <w:uiPriority w:val="99"/>
    <w:semiHidden/>
    <w:rsid w:val="007139C0"/>
    <w:rPr>
      <w:color w:val="808080"/>
    </w:rPr>
  </w:style>
  <w:style w:type="character" w:customStyle="1" w:styleId="c5">
    <w:name w:val="c5"/>
    <w:basedOn w:val="a0"/>
    <w:uiPriority w:val="99"/>
    <w:rsid w:val="0055298A"/>
  </w:style>
</w:styles>
</file>

<file path=word/webSettings.xml><?xml version="1.0" encoding="utf-8"?>
<w:webSettings xmlns:r="http://schemas.openxmlformats.org/officeDocument/2006/relationships" xmlns:w="http://schemas.openxmlformats.org/wordprocessingml/2006/main">
  <w:divs>
    <w:div w:id="90204291">
      <w:bodyDiv w:val="1"/>
      <w:marLeft w:val="0"/>
      <w:marRight w:val="0"/>
      <w:marTop w:val="0"/>
      <w:marBottom w:val="0"/>
      <w:divBdr>
        <w:top w:val="none" w:sz="0" w:space="0" w:color="auto"/>
        <w:left w:val="none" w:sz="0" w:space="0" w:color="auto"/>
        <w:bottom w:val="none" w:sz="0" w:space="0" w:color="auto"/>
        <w:right w:val="none" w:sz="0" w:space="0" w:color="auto"/>
      </w:divBdr>
    </w:div>
    <w:div w:id="224529908">
      <w:bodyDiv w:val="1"/>
      <w:marLeft w:val="0"/>
      <w:marRight w:val="0"/>
      <w:marTop w:val="0"/>
      <w:marBottom w:val="0"/>
      <w:divBdr>
        <w:top w:val="none" w:sz="0" w:space="0" w:color="auto"/>
        <w:left w:val="none" w:sz="0" w:space="0" w:color="auto"/>
        <w:bottom w:val="none" w:sz="0" w:space="0" w:color="auto"/>
        <w:right w:val="none" w:sz="0" w:space="0" w:color="auto"/>
      </w:divBdr>
    </w:div>
    <w:div w:id="349260754">
      <w:bodyDiv w:val="1"/>
      <w:marLeft w:val="0"/>
      <w:marRight w:val="0"/>
      <w:marTop w:val="0"/>
      <w:marBottom w:val="0"/>
      <w:divBdr>
        <w:top w:val="none" w:sz="0" w:space="0" w:color="auto"/>
        <w:left w:val="none" w:sz="0" w:space="0" w:color="auto"/>
        <w:bottom w:val="none" w:sz="0" w:space="0" w:color="auto"/>
        <w:right w:val="none" w:sz="0" w:space="0" w:color="auto"/>
      </w:divBdr>
    </w:div>
    <w:div w:id="398602073">
      <w:bodyDiv w:val="1"/>
      <w:marLeft w:val="0"/>
      <w:marRight w:val="0"/>
      <w:marTop w:val="0"/>
      <w:marBottom w:val="0"/>
      <w:divBdr>
        <w:top w:val="none" w:sz="0" w:space="0" w:color="auto"/>
        <w:left w:val="none" w:sz="0" w:space="0" w:color="auto"/>
        <w:bottom w:val="none" w:sz="0" w:space="0" w:color="auto"/>
        <w:right w:val="none" w:sz="0" w:space="0" w:color="auto"/>
      </w:divBdr>
    </w:div>
    <w:div w:id="463237958">
      <w:bodyDiv w:val="1"/>
      <w:marLeft w:val="0"/>
      <w:marRight w:val="0"/>
      <w:marTop w:val="0"/>
      <w:marBottom w:val="0"/>
      <w:divBdr>
        <w:top w:val="none" w:sz="0" w:space="0" w:color="auto"/>
        <w:left w:val="none" w:sz="0" w:space="0" w:color="auto"/>
        <w:bottom w:val="none" w:sz="0" w:space="0" w:color="auto"/>
        <w:right w:val="none" w:sz="0" w:space="0" w:color="auto"/>
      </w:divBdr>
    </w:div>
    <w:div w:id="481775282">
      <w:bodyDiv w:val="1"/>
      <w:marLeft w:val="0"/>
      <w:marRight w:val="0"/>
      <w:marTop w:val="0"/>
      <w:marBottom w:val="0"/>
      <w:divBdr>
        <w:top w:val="none" w:sz="0" w:space="0" w:color="auto"/>
        <w:left w:val="none" w:sz="0" w:space="0" w:color="auto"/>
        <w:bottom w:val="none" w:sz="0" w:space="0" w:color="auto"/>
        <w:right w:val="none" w:sz="0" w:space="0" w:color="auto"/>
      </w:divBdr>
    </w:div>
    <w:div w:id="812217253">
      <w:bodyDiv w:val="1"/>
      <w:marLeft w:val="0"/>
      <w:marRight w:val="0"/>
      <w:marTop w:val="0"/>
      <w:marBottom w:val="0"/>
      <w:divBdr>
        <w:top w:val="none" w:sz="0" w:space="0" w:color="auto"/>
        <w:left w:val="none" w:sz="0" w:space="0" w:color="auto"/>
        <w:bottom w:val="none" w:sz="0" w:space="0" w:color="auto"/>
        <w:right w:val="none" w:sz="0" w:space="0" w:color="auto"/>
      </w:divBdr>
    </w:div>
    <w:div w:id="1217736503">
      <w:bodyDiv w:val="1"/>
      <w:marLeft w:val="0"/>
      <w:marRight w:val="0"/>
      <w:marTop w:val="0"/>
      <w:marBottom w:val="0"/>
      <w:divBdr>
        <w:top w:val="none" w:sz="0" w:space="0" w:color="auto"/>
        <w:left w:val="none" w:sz="0" w:space="0" w:color="auto"/>
        <w:bottom w:val="none" w:sz="0" w:space="0" w:color="auto"/>
        <w:right w:val="none" w:sz="0" w:space="0" w:color="auto"/>
      </w:divBdr>
    </w:div>
    <w:div w:id="1390499440">
      <w:bodyDiv w:val="1"/>
      <w:marLeft w:val="0"/>
      <w:marRight w:val="0"/>
      <w:marTop w:val="0"/>
      <w:marBottom w:val="0"/>
      <w:divBdr>
        <w:top w:val="none" w:sz="0" w:space="0" w:color="auto"/>
        <w:left w:val="none" w:sz="0" w:space="0" w:color="auto"/>
        <w:bottom w:val="none" w:sz="0" w:space="0" w:color="auto"/>
        <w:right w:val="none" w:sz="0" w:space="0" w:color="auto"/>
      </w:divBdr>
    </w:div>
    <w:div w:id="1499078767">
      <w:bodyDiv w:val="1"/>
      <w:marLeft w:val="0"/>
      <w:marRight w:val="0"/>
      <w:marTop w:val="0"/>
      <w:marBottom w:val="0"/>
      <w:divBdr>
        <w:top w:val="none" w:sz="0" w:space="0" w:color="auto"/>
        <w:left w:val="none" w:sz="0" w:space="0" w:color="auto"/>
        <w:bottom w:val="none" w:sz="0" w:space="0" w:color="auto"/>
        <w:right w:val="none" w:sz="0" w:space="0" w:color="auto"/>
      </w:divBdr>
    </w:div>
    <w:div w:id="1600867140">
      <w:bodyDiv w:val="1"/>
      <w:marLeft w:val="0"/>
      <w:marRight w:val="0"/>
      <w:marTop w:val="0"/>
      <w:marBottom w:val="0"/>
      <w:divBdr>
        <w:top w:val="none" w:sz="0" w:space="0" w:color="auto"/>
        <w:left w:val="none" w:sz="0" w:space="0" w:color="auto"/>
        <w:bottom w:val="none" w:sz="0" w:space="0" w:color="auto"/>
        <w:right w:val="none" w:sz="0" w:space="0" w:color="auto"/>
      </w:divBdr>
    </w:div>
    <w:div w:id="1879732356">
      <w:bodyDiv w:val="1"/>
      <w:marLeft w:val="0"/>
      <w:marRight w:val="0"/>
      <w:marTop w:val="0"/>
      <w:marBottom w:val="0"/>
      <w:divBdr>
        <w:top w:val="none" w:sz="0" w:space="0" w:color="auto"/>
        <w:left w:val="none" w:sz="0" w:space="0" w:color="auto"/>
        <w:bottom w:val="none" w:sz="0" w:space="0" w:color="auto"/>
        <w:right w:val="none" w:sz="0" w:space="0" w:color="auto"/>
      </w:divBdr>
    </w:div>
    <w:div w:id="1885408372">
      <w:bodyDiv w:val="1"/>
      <w:marLeft w:val="0"/>
      <w:marRight w:val="0"/>
      <w:marTop w:val="0"/>
      <w:marBottom w:val="0"/>
      <w:divBdr>
        <w:top w:val="none" w:sz="0" w:space="0" w:color="auto"/>
        <w:left w:val="none" w:sz="0" w:space="0" w:color="auto"/>
        <w:bottom w:val="none" w:sz="0" w:space="0" w:color="auto"/>
        <w:right w:val="none" w:sz="0" w:space="0" w:color="auto"/>
      </w:divBdr>
    </w:div>
    <w:div w:id="212226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URL://%20http://school-collection.edu.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URL://%20http://school-collection.edu.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URL://%20http://school-collection.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URL://%20http://school-collection.edu.ru/" TargetMode="External"/><Relationship Id="rId5" Type="http://schemas.openxmlformats.org/officeDocument/2006/relationships/webSettings" Target="webSettings.xml"/><Relationship Id="rId15" Type="http://schemas.openxmlformats.org/officeDocument/2006/relationships/hyperlink" Target="URL://%20http://school-collection.edu.ru/" TargetMode="External"/><Relationship Id="rId10" Type="http://schemas.openxmlformats.org/officeDocument/2006/relationships/hyperlink" Target="URL://http://fcior.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RL:%20www.&#1077;du.ru" TargetMode="External"/><Relationship Id="rId14" Type="http://schemas.openxmlformats.org/officeDocument/2006/relationships/hyperlink" Target="URL://%20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6BFD0-4482-499F-B933-906C36DA1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6515</Words>
  <Characters>37137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111_Igor</cp:lastModifiedBy>
  <cp:revision>12</cp:revision>
  <cp:lastPrinted>2016-09-21T09:53:00Z</cp:lastPrinted>
  <dcterms:created xsi:type="dcterms:W3CDTF">2018-03-12T04:58:00Z</dcterms:created>
  <dcterms:modified xsi:type="dcterms:W3CDTF">2018-03-30T03:43:00Z</dcterms:modified>
</cp:coreProperties>
</file>